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uto"/>
        <w:ind w:right="-1"/>
        <w:rPr>
          <w:rFonts w:ascii="黑体" w:hAnsi="黑体" w:eastAsia="黑体" w:cs="黑体"/>
          <w:b/>
          <w:szCs w:val="32"/>
        </w:rPr>
      </w:pPr>
      <w:r>
        <w:rPr>
          <w:rFonts w:hint="eastAsia" w:ascii="黑体" w:hAnsi="黑体" w:eastAsia="黑体" w:cs="黑体"/>
          <w:b/>
          <w:szCs w:val="32"/>
        </w:rPr>
        <w:t>附件1</w:t>
      </w:r>
    </w:p>
    <w:p>
      <w:pPr>
        <w:snapToGrid w:val="0"/>
        <w:spacing w:line="240" w:lineRule="auto"/>
        <w:ind w:right="-1"/>
        <w:rPr>
          <w:rFonts w:ascii="宋体" w:eastAsia="宋体"/>
          <w:b/>
          <w:sz w:val="36"/>
          <w:szCs w:val="36"/>
        </w:rPr>
      </w:pPr>
    </w:p>
    <w:p>
      <w:pPr>
        <w:snapToGrid w:val="0"/>
        <w:spacing w:line="240" w:lineRule="auto"/>
        <w:ind w:right="-1"/>
        <w:rPr>
          <w:rFonts w:ascii="宋体" w:eastAsia="宋体"/>
          <w:b/>
          <w:sz w:val="36"/>
          <w:szCs w:val="36"/>
        </w:rPr>
      </w:pPr>
    </w:p>
    <w:p>
      <w:pPr>
        <w:snapToGrid w:val="0"/>
        <w:spacing w:line="240" w:lineRule="auto"/>
        <w:ind w:right="-1"/>
        <w:rPr>
          <w:rFonts w:ascii="宋体" w:eastAsia="宋体"/>
          <w:b/>
          <w:sz w:val="30"/>
        </w:rPr>
      </w:pPr>
    </w:p>
    <w:p>
      <w:pPr>
        <w:snapToGrid w:val="0"/>
        <w:spacing w:line="240" w:lineRule="auto"/>
        <w:jc w:val="center"/>
        <w:rPr>
          <w:rFonts w:ascii="华文中宋" w:hAnsi="华文中宋" w:eastAsia="华文中宋"/>
          <w:b/>
          <w:spacing w:val="56"/>
          <w:sz w:val="72"/>
          <w:szCs w:val="72"/>
        </w:rPr>
      </w:pPr>
      <w:r>
        <w:rPr>
          <w:rFonts w:hint="eastAsia" w:ascii="华文中宋" w:hAnsi="华文中宋" w:eastAsia="华文中宋"/>
          <w:b/>
          <w:spacing w:val="56"/>
          <w:sz w:val="72"/>
          <w:szCs w:val="72"/>
        </w:rPr>
        <w:t>社会团体</w:t>
      </w:r>
    </w:p>
    <w:p>
      <w:pPr>
        <w:snapToGrid w:val="0"/>
        <w:spacing w:line="240" w:lineRule="auto"/>
        <w:jc w:val="center"/>
        <w:rPr>
          <w:rFonts w:ascii="华文中宋" w:hAnsi="华文中宋" w:eastAsia="华文中宋"/>
          <w:b/>
          <w:spacing w:val="180"/>
          <w:sz w:val="72"/>
          <w:szCs w:val="72"/>
        </w:rPr>
      </w:pPr>
      <w:r>
        <w:rPr>
          <w:rFonts w:hint="eastAsia" w:ascii="华文中宋" w:hAnsi="华文中宋" w:eastAsia="华文中宋"/>
          <w:b/>
          <w:spacing w:val="180"/>
          <w:sz w:val="72"/>
          <w:szCs w:val="72"/>
        </w:rPr>
        <w:t>年度检查报告书</w:t>
      </w:r>
    </w:p>
    <w:p>
      <w:pPr>
        <w:snapToGrid w:val="0"/>
        <w:spacing w:line="240" w:lineRule="auto"/>
        <w:ind w:right="250"/>
        <w:jc w:val="center"/>
        <w:rPr>
          <w:rFonts w:ascii="宋体" w:eastAsia="宋体"/>
          <w:b/>
          <w:sz w:val="52"/>
        </w:rPr>
      </w:pPr>
    </w:p>
    <w:p>
      <w:pPr>
        <w:snapToGrid w:val="0"/>
        <w:spacing w:line="240" w:lineRule="auto"/>
        <w:ind w:right="-1"/>
        <w:jc w:val="center"/>
        <w:rPr>
          <w:rFonts w:ascii="华文中宋" w:hAnsi="华文中宋" w:eastAsia="华文中宋"/>
          <w:b/>
          <w:sz w:val="36"/>
          <w:szCs w:val="36"/>
        </w:rPr>
      </w:pPr>
      <w:r>
        <w:rPr>
          <w:rFonts w:hint="eastAsia" w:ascii="华文中宋" w:hAnsi="华文中宋" w:eastAsia="华文中宋"/>
          <w:b/>
          <w:sz w:val="36"/>
          <w:szCs w:val="36"/>
        </w:rPr>
        <w:t xml:space="preserve">（ </w:t>
      </w:r>
      <w:r>
        <w:rPr>
          <w:rFonts w:hint="eastAsia" w:ascii="华文中宋" w:hAnsi="华文中宋" w:eastAsia="华文中宋"/>
          <w:b/>
          <w:sz w:val="36"/>
          <w:szCs w:val="36"/>
          <w:lang w:eastAsia="zh-CN"/>
        </w:rPr>
        <w:t>2019</w:t>
      </w:r>
      <w:r>
        <w:rPr>
          <w:rFonts w:hint="eastAsia" w:ascii="华文中宋" w:hAnsi="华文中宋" w:eastAsia="华文中宋"/>
          <w:b/>
          <w:sz w:val="36"/>
          <w:szCs w:val="36"/>
        </w:rPr>
        <w:t>年度）</w:t>
      </w:r>
    </w:p>
    <w:p>
      <w:pPr>
        <w:snapToGrid w:val="0"/>
        <w:spacing w:line="240" w:lineRule="auto"/>
        <w:ind w:right="250"/>
        <w:jc w:val="center"/>
        <w:rPr>
          <w:rFonts w:ascii="宋体" w:eastAsia="宋体"/>
          <w:b/>
          <w:sz w:val="36"/>
          <w:szCs w:val="36"/>
        </w:rPr>
      </w:pPr>
    </w:p>
    <w:p>
      <w:pPr>
        <w:tabs>
          <w:tab w:val="left" w:pos="8097"/>
        </w:tabs>
        <w:snapToGrid w:val="0"/>
        <w:spacing w:line="240" w:lineRule="auto"/>
        <w:ind w:right="250"/>
        <w:jc w:val="left"/>
        <w:rPr>
          <w:rFonts w:ascii="宋体" w:eastAsia="宋体"/>
          <w:b/>
          <w:sz w:val="36"/>
          <w:szCs w:val="36"/>
        </w:rPr>
      </w:pPr>
      <w:r>
        <w:rPr>
          <w:rFonts w:hint="eastAsia" w:ascii="宋体" w:eastAsia="宋体"/>
          <w:b/>
          <w:sz w:val="36"/>
          <w:szCs w:val="36"/>
        </w:rPr>
        <w:tab/>
      </w:r>
    </w:p>
    <w:p>
      <w:pPr>
        <w:snapToGrid w:val="0"/>
        <w:spacing w:line="240" w:lineRule="auto"/>
        <w:ind w:right="250"/>
        <w:jc w:val="center"/>
        <w:rPr>
          <w:rFonts w:ascii="宋体" w:eastAsia="宋体"/>
          <w:b/>
          <w:sz w:val="36"/>
          <w:szCs w:val="36"/>
        </w:rPr>
      </w:pPr>
    </w:p>
    <w:p>
      <w:pPr>
        <w:snapToGrid w:val="0"/>
        <w:spacing w:line="240" w:lineRule="auto"/>
        <w:ind w:right="250"/>
        <w:jc w:val="center"/>
        <w:rPr>
          <w:rFonts w:ascii="宋体" w:eastAsia="宋体"/>
          <w:b/>
          <w:sz w:val="36"/>
          <w:szCs w:val="36"/>
        </w:rPr>
      </w:pPr>
    </w:p>
    <w:p>
      <w:pPr>
        <w:snapToGrid w:val="0"/>
        <w:spacing w:line="240" w:lineRule="auto"/>
        <w:ind w:right="250"/>
        <w:jc w:val="center"/>
        <w:rPr>
          <w:rFonts w:ascii="宋体" w:eastAsia="宋体"/>
          <w:b/>
          <w:sz w:val="36"/>
          <w:szCs w:val="36"/>
        </w:rPr>
      </w:pPr>
    </w:p>
    <w:p>
      <w:pPr>
        <w:snapToGrid w:val="0"/>
        <w:spacing w:line="240" w:lineRule="auto"/>
        <w:ind w:right="250"/>
        <w:jc w:val="center"/>
        <w:rPr>
          <w:rFonts w:ascii="宋体" w:eastAsia="宋体"/>
          <w:b/>
          <w:sz w:val="36"/>
          <w:szCs w:val="36"/>
        </w:rPr>
      </w:pPr>
    </w:p>
    <w:p>
      <w:pPr>
        <w:snapToGrid w:val="0"/>
        <w:spacing w:line="240" w:lineRule="auto"/>
        <w:ind w:right="250"/>
        <w:jc w:val="center"/>
        <w:rPr>
          <w:rFonts w:ascii="宋体" w:eastAsia="宋体"/>
          <w:b/>
          <w:sz w:val="36"/>
          <w:szCs w:val="36"/>
        </w:rPr>
      </w:pPr>
    </w:p>
    <w:p>
      <w:pPr>
        <w:snapToGrid w:val="0"/>
        <w:spacing w:line="480" w:lineRule="auto"/>
        <w:jc w:val="center"/>
        <w:rPr>
          <w:rFonts w:ascii="黑体" w:eastAsia="黑体"/>
          <w:szCs w:val="32"/>
          <w:u w:val="single"/>
        </w:rPr>
      </w:pPr>
      <w:r>
        <w:rPr>
          <w:rFonts w:ascii="黑体" w:eastAsia="黑体"/>
          <w:szCs w:val="32"/>
        </w:rPr>
        <w:t xml:space="preserve"> </w:t>
      </w:r>
      <w:r>
        <w:rPr>
          <w:rFonts w:hint="eastAsia" w:ascii="黑体" w:eastAsia="黑体"/>
          <w:szCs w:val="32"/>
        </w:rPr>
        <w:t xml:space="preserve"> 单位名称</w:t>
      </w:r>
      <w:r>
        <w:rPr>
          <w:rFonts w:hint="eastAsia" w:ascii="黑体" w:eastAsia="黑体"/>
          <w:szCs w:val="32"/>
          <w:u w:val="single"/>
        </w:rPr>
        <w:t xml:space="preserve">                   </w:t>
      </w:r>
      <w:r>
        <w:rPr>
          <w:rFonts w:hint="eastAsia" w:ascii="黑体" w:eastAsia="黑体"/>
          <w:szCs w:val="32"/>
        </w:rPr>
        <w:t>（盖章）</w:t>
      </w:r>
    </w:p>
    <w:p>
      <w:pPr>
        <w:snapToGrid w:val="0"/>
        <w:spacing w:line="480" w:lineRule="auto"/>
        <w:ind w:firstLine="2240" w:firstLineChars="700"/>
        <w:rPr>
          <w:rFonts w:ascii="黑体" w:eastAsia="黑体"/>
          <w:szCs w:val="32"/>
          <w:u w:val="single"/>
        </w:rPr>
      </w:pPr>
      <w:r>
        <w:rPr>
          <w:rFonts w:hint="eastAsia" w:ascii="黑体" w:eastAsia="黑体"/>
          <w:szCs w:val="32"/>
        </w:rPr>
        <w:t>登记证号</w:t>
      </w:r>
      <w:r>
        <w:rPr>
          <w:rFonts w:ascii="黑体" w:eastAsia="黑体"/>
          <w:szCs w:val="32"/>
          <w:u w:val="single"/>
        </w:rPr>
        <w:t xml:space="preserve">                   </w:t>
      </w:r>
    </w:p>
    <w:p>
      <w:pPr>
        <w:snapToGrid w:val="0"/>
        <w:spacing w:line="480" w:lineRule="auto"/>
        <w:jc w:val="center"/>
        <w:rPr>
          <w:rFonts w:ascii="黑体" w:eastAsia="黑体"/>
          <w:szCs w:val="32"/>
        </w:rPr>
      </w:pPr>
      <w:r>
        <w:rPr>
          <w:rFonts w:hint="eastAsia" w:ascii="黑体" w:eastAsia="黑体"/>
          <w:szCs w:val="32"/>
        </w:rPr>
        <w:t>报告日期</w:t>
      </w:r>
      <w:r>
        <w:rPr>
          <w:rFonts w:ascii="黑体" w:eastAsia="黑体"/>
          <w:szCs w:val="32"/>
        </w:rPr>
        <w:t xml:space="preserve">   </w:t>
      </w:r>
      <w:r>
        <w:rPr>
          <w:rFonts w:hint="eastAsia" w:ascii="黑体" w:eastAsia="黑体"/>
          <w:szCs w:val="32"/>
        </w:rPr>
        <w:t xml:space="preserve">     </w:t>
      </w:r>
      <w:r>
        <w:rPr>
          <w:rFonts w:ascii="黑体" w:eastAsia="黑体"/>
          <w:szCs w:val="32"/>
        </w:rPr>
        <w:t xml:space="preserve">  </w:t>
      </w:r>
      <w:r>
        <w:rPr>
          <w:rFonts w:hint="eastAsia" w:ascii="黑体" w:eastAsia="黑体"/>
          <w:szCs w:val="32"/>
        </w:rPr>
        <w:t>年</w:t>
      </w:r>
      <w:r>
        <w:rPr>
          <w:rFonts w:ascii="黑体" w:eastAsia="黑体"/>
          <w:szCs w:val="32"/>
        </w:rPr>
        <w:t xml:space="preserve">     </w:t>
      </w:r>
      <w:r>
        <w:rPr>
          <w:rFonts w:hint="eastAsia" w:ascii="黑体" w:eastAsia="黑体"/>
          <w:szCs w:val="32"/>
        </w:rPr>
        <w:t>月</w:t>
      </w:r>
      <w:r>
        <w:rPr>
          <w:rFonts w:ascii="黑体" w:eastAsia="黑体"/>
          <w:szCs w:val="32"/>
        </w:rPr>
        <w:t xml:space="preserve">     </w:t>
      </w:r>
      <w:r>
        <w:rPr>
          <w:rFonts w:hint="eastAsia" w:ascii="黑体" w:eastAsia="黑体"/>
          <w:szCs w:val="32"/>
        </w:rPr>
        <w:t>日</w:t>
      </w:r>
    </w:p>
    <w:p>
      <w:pPr>
        <w:snapToGrid w:val="0"/>
        <w:spacing w:line="480" w:lineRule="auto"/>
        <w:jc w:val="center"/>
        <w:rPr>
          <w:rFonts w:ascii="黑体" w:eastAsia="黑体"/>
          <w:sz w:val="36"/>
          <w:szCs w:val="36"/>
        </w:rPr>
      </w:pPr>
    </w:p>
    <w:p>
      <w:pPr>
        <w:snapToGrid w:val="0"/>
        <w:spacing w:line="480" w:lineRule="auto"/>
        <w:jc w:val="center"/>
        <w:rPr>
          <w:rFonts w:ascii="黑体" w:eastAsia="黑体"/>
          <w:sz w:val="36"/>
          <w:szCs w:val="36"/>
        </w:rPr>
      </w:pPr>
    </w:p>
    <w:p>
      <w:pPr>
        <w:snapToGrid w:val="0"/>
        <w:spacing w:line="240" w:lineRule="auto"/>
        <w:ind w:right="-1"/>
        <w:jc w:val="center"/>
        <w:rPr>
          <w:rFonts w:ascii="华文中宋" w:hAnsi="华文中宋" w:eastAsia="华文中宋"/>
          <w:b/>
          <w:sz w:val="44"/>
          <w:szCs w:val="44"/>
        </w:rPr>
      </w:pPr>
      <w:r>
        <w:rPr>
          <w:rFonts w:hint="eastAsia" w:ascii="华文中宋" w:hAnsi="华文中宋" w:eastAsia="华文中宋"/>
          <w:b/>
          <w:sz w:val="44"/>
          <w:szCs w:val="44"/>
          <w:lang w:eastAsia="zh-CN"/>
        </w:rPr>
        <w:t>南宫</w:t>
      </w:r>
      <w:r>
        <w:rPr>
          <w:rFonts w:hint="eastAsia" w:ascii="华文中宋" w:hAnsi="华文中宋" w:eastAsia="华文中宋"/>
          <w:b/>
          <w:sz w:val="44"/>
          <w:szCs w:val="44"/>
        </w:rPr>
        <w:t>市民政局制</w:t>
      </w:r>
    </w:p>
    <w:p>
      <w:pPr>
        <w:spacing w:line="360" w:lineRule="auto"/>
        <w:jc w:val="center"/>
        <w:rPr>
          <w:rFonts w:eastAsia="宋体"/>
          <w:b/>
          <w:sz w:val="28"/>
          <w:szCs w:val="28"/>
        </w:rPr>
      </w:pPr>
    </w:p>
    <w:p>
      <w:pPr>
        <w:spacing w:line="360" w:lineRule="auto"/>
        <w:jc w:val="center"/>
        <w:rPr>
          <w:rFonts w:eastAsia="宋体"/>
          <w:b/>
          <w:sz w:val="28"/>
          <w:szCs w:val="28"/>
        </w:rPr>
      </w:pPr>
    </w:p>
    <w:p>
      <w:pPr>
        <w:spacing w:line="360" w:lineRule="auto"/>
        <w:jc w:val="center"/>
        <w:rPr>
          <w:rFonts w:eastAsia="宋体"/>
          <w:b/>
          <w:sz w:val="28"/>
          <w:szCs w:val="28"/>
        </w:rPr>
      </w:pPr>
    </w:p>
    <w:p>
      <w:pPr>
        <w:adjustRightInd/>
        <w:spacing w:line="440" w:lineRule="exact"/>
        <w:jc w:val="center"/>
        <w:textAlignment w:val="auto"/>
        <w:outlineLvl w:val="0"/>
        <w:rPr>
          <w:rFonts w:ascii="华文中宋" w:hAnsi="华文中宋" w:eastAsia="华文中宋" w:cs="华文中宋"/>
          <w:b/>
          <w:bCs/>
          <w:sz w:val="44"/>
          <w:szCs w:val="44"/>
        </w:rPr>
      </w:pPr>
    </w:p>
    <w:p>
      <w:pPr>
        <w:adjustRightInd/>
        <w:spacing w:line="440" w:lineRule="exact"/>
        <w:jc w:val="center"/>
        <w:textAlignment w:val="auto"/>
        <w:outlineLvl w:val="0"/>
        <w:rPr>
          <w:rFonts w:ascii="华文中宋" w:hAnsi="华文中宋" w:eastAsia="华文中宋" w:cs="华文中宋"/>
          <w:b/>
          <w:bCs/>
          <w:sz w:val="44"/>
          <w:szCs w:val="44"/>
        </w:rPr>
      </w:pPr>
    </w:p>
    <w:p>
      <w:pPr>
        <w:adjustRightInd/>
        <w:spacing w:line="440" w:lineRule="exact"/>
        <w:jc w:val="center"/>
        <w:textAlignment w:val="auto"/>
        <w:outlineLvl w:val="0"/>
        <w:rPr>
          <w:rFonts w:ascii="仿宋_GB2312" w:hAnsi="宋体" w:eastAsia="仿宋_GB2312"/>
          <w:szCs w:val="32"/>
        </w:rPr>
      </w:pPr>
      <w:r>
        <w:rPr>
          <w:rFonts w:hint="eastAsia" w:ascii="华文中宋" w:hAnsi="华文中宋" w:eastAsia="华文中宋" w:cs="华文中宋"/>
          <w:b/>
          <w:bCs/>
          <w:sz w:val="44"/>
          <w:szCs w:val="44"/>
          <w:lang w:eastAsia="zh-CN"/>
        </w:rPr>
        <w:t>2019</w:t>
      </w:r>
      <w:r>
        <w:rPr>
          <w:rFonts w:hint="eastAsia" w:ascii="华文中宋" w:hAnsi="华文中宋" w:eastAsia="华文中宋"/>
          <w:b/>
          <w:sz w:val="44"/>
          <w:szCs w:val="44"/>
        </w:rPr>
        <w:t>年度工作报告书</w:t>
      </w:r>
    </w:p>
    <w:p>
      <w:pPr>
        <w:ind w:firstLine="640" w:firstLineChars="200"/>
        <w:rPr>
          <w:rFonts w:ascii="仿宋_GB2312" w:hAnsi="宋体" w:eastAsia="仿宋_GB2312"/>
          <w:szCs w:val="32"/>
        </w:rPr>
      </w:pPr>
    </w:p>
    <w:p>
      <w:pPr>
        <w:ind w:firstLine="640" w:firstLineChars="200"/>
        <w:rPr>
          <w:rFonts w:ascii="仿宋_GB2312" w:hAnsi="宋体" w:eastAsia="仿宋_GB2312"/>
          <w:szCs w:val="32"/>
        </w:rPr>
      </w:pPr>
      <w:r>
        <w:rPr>
          <w:rFonts w:hint="eastAsia" w:ascii="仿宋_GB2312" w:hAnsi="宋体" w:eastAsia="仿宋_GB2312"/>
          <w:szCs w:val="32"/>
        </w:rPr>
        <w:t>本报告根据《社会团体登记管理条例》、《民间非营利组织会计制度》等相关规定，编制的</w:t>
      </w:r>
      <w:r>
        <w:rPr>
          <w:rFonts w:hint="eastAsia" w:ascii="仿宋_GB2312" w:hAnsi="宋体" w:eastAsia="仿宋_GB2312"/>
          <w:szCs w:val="32"/>
          <w:lang w:eastAsia="zh-CN"/>
        </w:rPr>
        <w:t>2019</w:t>
      </w:r>
      <w:r>
        <w:rPr>
          <w:rFonts w:hint="eastAsia" w:ascii="仿宋_GB2312" w:hAnsi="宋体" w:eastAsia="仿宋_GB2312"/>
          <w:szCs w:val="32"/>
        </w:rPr>
        <w:t>年度工作报告书，并保证本报告内容真实、准确、完整，</w:t>
      </w:r>
    </w:p>
    <w:p>
      <w:pPr>
        <w:adjustRightInd/>
        <w:spacing w:line="440" w:lineRule="exact"/>
        <w:ind w:firstLine="6297" w:firstLineChars="1968"/>
        <w:textAlignment w:val="auto"/>
        <w:rPr>
          <w:rFonts w:ascii="宋体" w:hAnsi="宋体"/>
          <w:szCs w:val="21"/>
        </w:rPr>
      </w:pPr>
    </w:p>
    <w:p>
      <w:pPr>
        <w:adjustRightInd/>
        <w:spacing w:line="440" w:lineRule="exact"/>
        <w:ind w:firstLine="4160" w:firstLineChars="1300"/>
        <w:textAlignment w:val="auto"/>
        <w:rPr>
          <w:rFonts w:ascii="宋体" w:hAnsi="宋体"/>
          <w:szCs w:val="21"/>
        </w:rPr>
      </w:pPr>
      <w:r>
        <w:rPr>
          <w:rFonts w:hint="eastAsia" w:ascii="宋体" w:hAnsi="宋体"/>
          <w:szCs w:val="21"/>
        </w:rPr>
        <w:t>社会团体印章：</w:t>
      </w:r>
    </w:p>
    <w:p>
      <w:pPr>
        <w:adjustRightInd/>
        <w:spacing w:line="440" w:lineRule="exact"/>
        <w:ind w:firstLine="2560" w:firstLineChars="800"/>
        <w:textAlignment w:val="auto"/>
        <w:rPr>
          <w:rFonts w:ascii="ˎ̥" w:hAnsi="ˎ̥"/>
          <w:szCs w:val="21"/>
        </w:rPr>
      </w:pPr>
      <w:r>
        <w:rPr>
          <w:rFonts w:hint="eastAsia" w:ascii="宋体" w:hAnsi="宋体"/>
          <w:szCs w:val="21"/>
        </w:rPr>
        <w:t xml:space="preserve"> 报告日期：　　　    年   月   日</w:t>
      </w:r>
    </w:p>
    <w:p>
      <w:pPr>
        <w:adjustRightInd/>
        <w:spacing w:afterLines="50" w:line="380" w:lineRule="exact"/>
        <w:textAlignment w:val="auto"/>
        <w:rPr>
          <w:rFonts w:ascii="ˎ̥" w:hAnsi="ˎ̥"/>
          <w:szCs w:val="21"/>
        </w:rPr>
      </w:pPr>
    </w:p>
    <w:p>
      <w:pPr>
        <w:adjustRightInd/>
        <w:spacing w:afterLines="50" w:line="380" w:lineRule="exact"/>
        <w:ind w:right="-653" w:rightChars="-204"/>
        <w:textAlignment w:val="auto"/>
        <w:rPr>
          <w:rFonts w:ascii="ˎ̥" w:hAnsi="ˎ̥"/>
          <w:szCs w:val="21"/>
        </w:rPr>
      </w:pPr>
    </w:p>
    <w:p>
      <w:pPr>
        <w:adjustRightInd/>
        <w:spacing w:afterLines="50" w:line="380" w:lineRule="exact"/>
        <w:textAlignment w:val="auto"/>
        <w:rPr>
          <w:rFonts w:ascii="ˎ̥" w:hAnsi="ˎ̥"/>
          <w:szCs w:val="21"/>
        </w:rPr>
      </w:pPr>
    </w:p>
    <w:p>
      <w:pPr>
        <w:adjustRightInd/>
        <w:spacing w:afterLines="50" w:line="380" w:lineRule="exact"/>
        <w:textAlignment w:val="auto"/>
        <w:rPr>
          <w:rFonts w:ascii="ˎ̥" w:hAnsi="ˎ̥"/>
          <w:szCs w:val="21"/>
        </w:rPr>
      </w:pPr>
    </w:p>
    <w:p>
      <w:pPr>
        <w:adjustRightInd/>
        <w:spacing w:afterLines="50" w:line="380" w:lineRule="exact"/>
        <w:textAlignment w:val="auto"/>
        <w:rPr>
          <w:rFonts w:ascii="ˎ̥" w:hAnsi="ˎ̥"/>
          <w:szCs w:val="21"/>
        </w:rPr>
      </w:pPr>
    </w:p>
    <w:p>
      <w:pPr>
        <w:autoSpaceDE w:val="0"/>
        <w:autoSpaceDN w:val="0"/>
        <w:jc w:val="center"/>
        <w:rPr>
          <w:rFonts w:ascii="华文中宋" w:hAnsi="华文中宋" w:eastAsia="华文中宋"/>
          <w:b/>
          <w:sz w:val="36"/>
          <w:szCs w:val="36"/>
        </w:rPr>
      </w:pPr>
      <w:r>
        <w:rPr>
          <w:rFonts w:hint="eastAsia" w:ascii="华文中宋" w:hAnsi="华文中宋" w:eastAsia="华文中宋"/>
          <w:b/>
          <w:sz w:val="36"/>
          <w:szCs w:val="36"/>
        </w:rPr>
        <w:t>法定代表人申明</w:t>
      </w:r>
    </w:p>
    <w:p>
      <w:pPr>
        <w:autoSpaceDE w:val="0"/>
        <w:autoSpaceDN w:val="0"/>
        <w:jc w:val="center"/>
        <w:rPr>
          <w:rFonts w:ascii="华文中宋" w:hAnsi="华文中宋" w:eastAsia="华文中宋"/>
          <w:b/>
          <w:sz w:val="36"/>
          <w:szCs w:val="36"/>
        </w:rPr>
      </w:pPr>
    </w:p>
    <w:p>
      <w:pPr>
        <w:ind w:firstLine="640" w:firstLineChars="200"/>
        <w:rPr>
          <w:rFonts w:ascii="仿宋_GB2312" w:hAnsi="宋体" w:eastAsia="仿宋_GB2312"/>
          <w:szCs w:val="32"/>
        </w:rPr>
      </w:pPr>
      <w:r>
        <w:rPr>
          <w:rFonts w:hint="eastAsia" w:ascii="仿宋_GB2312" w:hAnsi="宋体" w:eastAsia="仿宋_GB2312"/>
          <w:szCs w:val="32"/>
        </w:rPr>
        <w:t>本报告书情况属实，本人愿意承担由此引起的一切法律责任。</w:t>
      </w:r>
    </w:p>
    <w:p>
      <w:pPr>
        <w:ind w:firstLine="640" w:firstLineChars="200"/>
        <w:rPr>
          <w:rFonts w:ascii="仿宋_GB2312" w:hAnsi="宋体" w:eastAsia="仿宋_GB2312"/>
          <w:szCs w:val="32"/>
        </w:rPr>
      </w:pPr>
    </w:p>
    <w:p>
      <w:pPr>
        <w:ind w:firstLine="640" w:firstLineChars="200"/>
        <w:rPr>
          <w:rFonts w:ascii="仿宋_GB2312" w:hAnsi="宋体" w:eastAsia="仿宋_GB2312"/>
          <w:szCs w:val="32"/>
        </w:rPr>
      </w:pPr>
      <w:r>
        <w:rPr>
          <w:rFonts w:hint="eastAsia" w:ascii="仿宋_GB2312" w:hAnsi="宋体" w:eastAsia="仿宋_GB2312"/>
          <w:szCs w:val="32"/>
        </w:rPr>
        <w:t xml:space="preserve">              法定代表人签字：</w:t>
      </w:r>
    </w:p>
    <w:p>
      <w:pPr>
        <w:spacing w:line="460" w:lineRule="exact"/>
        <w:ind w:firstLine="4800" w:firstLineChars="1500"/>
        <w:rPr>
          <w:rFonts w:ascii="仿宋_GB2312" w:hAnsi="宋体" w:eastAsia="仿宋_GB2312"/>
          <w:szCs w:val="32"/>
        </w:rPr>
      </w:pPr>
      <w:r>
        <w:rPr>
          <w:rFonts w:hint="eastAsia" w:ascii="仿宋_GB2312" w:hAnsi="宋体" w:eastAsia="仿宋_GB2312"/>
          <w:szCs w:val="32"/>
        </w:rPr>
        <w:t xml:space="preserve">     年   月   日</w:t>
      </w:r>
    </w:p>
    <w:p>
      <w:pPr>
        <w:adjustRightInd/>
        <w:spacing w:afterLines="50" w:line="380" w:lineRule="exact"/>
        <w:textAlignment w:val="auto"/>
        <w:rPr>
          <w:rFonts w:ascii="ˎ̥" w:hAnsi="ˎ̥"/>
          <w:szCs w:val="21"/>
        </w:rPr>
      </w:pPr>
      <w:r>
        <w:rPr>
          <w:rFonts w:hint="eastAsia" w:ascii="ˎ̥" w:hAnsi="ˎ̥"/>
          <w:szCs w:val="21"/>
        </w:rPr>
        <w:t>年检事宜</w:t>
      </w:r>
      <w:r>
        <w:rPr>
          <w:rFonts w:ascii="ˎ̥" w:hAnsi="ˎ̥"/>
          <w:szCs w:val="21"/>
        </w:rPr>
        <w:t>联系人：</w:t>
      </w:r>
      <w:r>
        <w:rPr>
          <w:rFonts w:hint="eastAsia" w:ascii="ˎ̥" w:hAnsi="ˎ̥"/>
          <w:szCs w:val="21"/>
        </w:rPr>
        <w:t xml:space="preserve">         </w:t>
      </w:r>
      <w:r>
        <w:rPr>
          <w:rFonts w:ascii="ˎ̥" w:hAnsi="ˎ̥"/>
          <w:szCs w:val="21"/>
        </w:rPr>
        <w:t>电话：</w:t>
      </w:r>
      <w:r>
        <w:rPr>
          <w:rFonts w:hint="eastAsia" w:ascii="ˎ̥" w:hAnsi="ˎ̥"/>
          <w:szCs w:val="21"/>
        </w:rPr>
        <w:t>　　　　　移动电话：　　　　　</w:t>
      </w:r>
    </w:p>
    <w:p>
      <w:pPr>
        <w:adjustRightInd/>
        <w:spacing w:afterLines="50" w:line="380" w:lineRule="exact"/>
        <w:textAlignment w:val="auto"/>
        <w:rPr>
          <w:rFonts w:ascii="ˎ̥" w:hAnsi="ˎ̥"/>
          <w:szCs w:val="21"/>
        </w:rPr>
      </w:pPr>
      <w:r>
        <w:rPr>
          <w:rFonts w:hint="eastAsia" w:ascii="ˎ̥" w:hAnsi="ˎ̥"/>
          <w:szCs w:val="21"/>
        </w:rPr>
        <w:t>电子邮箱：               传真：　        微信公众号：</w:t>
      </w:r>
    </w:p>
    <w:p>
      <w:pPr>
        <w:adjustRightInd/>
        <w:spacing w:afterLines="50" w:line="380" w:lineRule="exact"/>
        <w:textAlignment w:val="auto"/>
      </w:pPr>
      <w:r>
        <w:rPr>
          <w:rFonts w:hint="eastAsia" w:ascii="ˎ̥" w:hAnsi="ˎ̥"/>
          <w:szCs w:val="21"/>
        </w:rPr>
        <w:t>说明：电话、移动电话、电子邮箱、传真等联系方式，应确保可联可通，否则将列入社会组织异常名录。</w:t>
      </w:r>
    </w:p>
    <w:p>
      <w:pPr>
        <w:adjustRightInd/>
        <w:spacing w:afterLines="50" w:line="380" w:lineRule="exact"/>
        <w:textAlignment w:val="auto"/>
        <w:rPr>
          <w:rFonts w:ascii="ˎ̥" w:hAnsi="ˎ̥"/>
          <w:szCs w:val="21"/>
        </w:rPr>
      </w:pPr>
    </w:p>
    <w:p>
      <w:pPr>
        <w:autoSpaceDE w:val="0"/>
        <w:autoSpaceDN w:val="0"/>
        <w:jc w:val="center"/>
        <w:rPr>
          <w:rFonts w:ascii="华文中宋" w:hAnsi="华文中宋" w:eastAsia="华文中宋"/>
          <w:b/>
          <w:sz w:val="36"/>
          <w:szCs w:val="36"/>
        </w:rPr>
      </w:pPr>
    </w:p>
    <w:p>
      <w:pPr>
        <w:autoSpaceDE w:val="0"/>
        <w:autoSpaceDN w:val="0"/>
        <w:jc w:val="center"/>
        <w:rPr>
          <w:rFonts w:ascii="华文中宋" w:hAnsi="华文中宋" w:eastAsia="华文中宋"/>
          <w:b/>
          <w:sz w:val="36"/>
          <w:szCs w:val="36"/>
        </w:rPr>
      </w:pPr>
      <w:r>
        <w:rPr>
          <w:rFonts w:hint="eastAsia" w:ascii="华文中宋" w:hAnsi="华文中宋" w:eastAsia="华文中宋"/>
          <w:b/>
          <w:sz w:val="36"/>
          <w:szCs w:val="36"/>
        </w:rPr>
        <w:t>目录</w:t>
      </w:r>
    </w:p>
    <w:p>
      <w:pPr>
        <w:autoSpaceDE w:val="0"/>
        <w:autoSpaceDN w:val="0"/>
        <w:jc w:val="center"/>
        <w:rPr>
          <w:rFonts w:ascii="华文中宋" w:hAnsi="华文中宋" w:eastAsia="华文中宋"/>
          <w:b/>
          <w:sz w:val="36"/>
          <w:szCs w:val="36"/>
        </w:rPr>
      </w:pPr>
    </w:p>
    <w:p>
      <w:pPr>
        <w:ind w:firstLine="640" w:firstLineChars="200"/>
        <w:rPr>
          <w:rFonts w:ascii="仿宋_GB2312" w:hAnsi="宋体" w:eastAsia="仿宋_GB2312"/>
          <w:szCs w:val="32"/>
        </w:rPr>
      </w:pPr>
      <w:r>
        <w:rPr>
          <w:rFonts w:hint="eastAsia" w:ascii="仿宋_GB2312" w:hAnsi="宋体" w:eastAsia="仿宋_GB2312"/>
          <w:szCs w:val="32"/>
        </w:rPr>
        <w:t>一、基本信息</w:t>
      </w:r>
    </w:p>
    <w:p>
      <w:pPr>
        <w:ind w:firstLine="640" w:firstLineChars="200"/>
        <w:rPr>
          <w:rFonts w:ascii="仿宋_GB2312" w:hAnsi="宋体" w:eastAsia="仿宋_GB2312"/>
          <w:szCs w:val="32"/>
        </w:rPr>
      </w:pPr>
      <w:r>
        <w:rPr>
          <w:rFonts w:hint="eastAsia" w:ascii="仿宋_GB2312" w:hAnsi="宋体" w:eastAsia="仿宋_GB2312"/>
          <w:szCs w:val="32"/>
        </w:rPr>
        <w:t>二、内部建设情况</w:t>
      </w:r>
    </w:p>
    <w:p>
      <w:pPr>
        <w:ind w:firstLine="640" w:firstLineChars="200"/>
        <w:rPr>
          <w:rFonts w:ascii="仿宋_GB2312" w:hAnsi="宋体" w:eastAsia="仿宋_GB2312"/>
          <w:szCs w:val="32"/>
        </w:rPr>
      </w:pPr>
      <w:r>
        <w:rPr>
          <w:rFonts w:hint="eastAsia" w:ascii="仿宋_GB2312" w:hAnsi="宋体" w:eastAsia="仿宋_GB2312"/>
          <w:szCs w:val="32"/>
        </w:rPr>
        <w:t>（一）登记、备案事项变更情况</w:t>
      </w:r>
    </w:p>
    <w:p>
      <w:pPr>
        <w:ind w:firstLine="640" w:firstLineChars="200"/>
        <w:rPr>
          <w:rFonts w:ascii="仿宋_GB2312" w:hAnsi="宋体" w:eastAsia="仿宋_GB2312"/>
          <w:szCs w:val="32"/>
        </w:rPr>
      </w:pPr>
      <w:r>
        <w:rPr>
          <w:rFonts w:hint="eastAsia" w:ascii="仿宋_GB2312" w:hAnsi="宋体" w:eastAsia="仿宋_GB2312"/>
          <w:szCs w:val="32"/>
        </w:rPr>
        <w:t>（二）会议及换届情况</w:t>
      </w:r>
    </w:p>
    <w:p>
      <w:pPr>
        <w:ind w:firstLine="640" w:firstLineChars="200"/>
        <w:rPr>
          <w:rFonts w:ascii="仿宋_GB2312" w:hAnsi="宋体" w:eastAsia="仿宋_GB2312"/>
          <w:szCs w:val="32"/>
        </w:rPr>
      </w:pPr>
      <w:r>
        <w:rPr>
          <w:rFonts w:hint="eastAsia" w:ascii="仿宋_GB2312" w:hAnsi="宋体" w:eastAsia="仿宋_GB2312"/>
          <w:szCs w:val="32"/>
        </w:rPr>
        <w:t>（三）内部管理情况内部制度建设</w:t>
      </w:r>
    </w:p>
    <w:p>
      <w:pPr>
        <w:ind w:firstLine="640" w:firstLineChars="200"/>
        <w:rPr>
          <w:rFonts w:ascii="仿宋_GB2312" w:hAnsi="宋体" w:eastAsia="仿宋_GB2312"/>
          <w:szCs w:val="32"/>
        </w:rPr>
      </w:pPr>
      <w:r>
        <w:rPr>
          <w:rFonts w:hint="eastAsia" w:ascii="仿宋_GB2312" w:hAnsi="宋体" w:eastAsia="仿宋_GB2312"/>
          <w:szCs w:val="32"/>
        </w:rPr>
        <w:t>（四）机构设置情况</w:t>
      </w:r>
    </w:p>
    <w:p>
      <w:pPr>
        <w:ind w:firstLine="640" w:firstLineChars="200"/>
        <w:rPr>
          <w:rFonts w:ascii="仿宋_GB2312" w:hAnsi="宋体" w:eastAsia="仿宋_GB2312"/>
          <w:szCs w:val="32"/>
        </w:rPr>
      </w:pPr>
      <w:r>
        <w:rPr>
          <w:rFonts w:hint="eastAsia" w:ascii="仿宋_GB2312" w:hAnsi="宋体" w:eastAsia="仿宋_GB2312"/>
          <w:szCs w:val="32"/>
        </w:rPr>
        <w:t>（五）党组织建设情况</w:t>
      </w:r>
    </w:p>
    <w:p>
      <w:pPr>
        <w:ind w:firstLine="640" w:firstLineChars="200"/>
        <w:rPr>
          <w:rFonts w:ascii="仿宋_GB2312" w:hAnsi="宋体" w:eastAsia="仿宋_GB2312"/>
          <w:szCs w:val="32"/>
        </w:rPr>
      </w:pPr>
      <w:r>
        <w:rPr>
          <w:rFonts w:hint="eastAsia" w:ascii="仿宋_GB2312" w:hAnsi="宋体" w:eastAsia="仿宋_GB2312"/>
          <w:szCs w:val="32"/>
        </w:rPr>
        <w:t>三、财务会计报告</w:t>
      </w:r>
    </w:p>
    <w:p>
      <w:pPr>
        <w:ind w:firstLine="640" w:firstLineChars="200"/>
        <w:rPr>
          <w:rFonts w:ascii="仿宋_GB2312" w:hAnsi="宋体" w:eastAsia="仿宋_GB2312"/>
          <w:szCs w:val="32"/>
        </w:rPr>
      </w:pPr>
      <w:r>
        <w:rPr>
          <w:rFonts w:hint="eastAsia" w:ascii="仿宋_GB2312" w:hAnsi="宋体" w:eastAsia="仿宋_GB2312"/>
          <w:szCs w:val="32"/>
        </w:rPr>
        <w:t>（一）资产负债表</w:t>
      </w:r>
    </w:p>
    <w:p>
      <w:pPr>
        <w:ind w:firstLine="640" w:firstLineChars="200"/>
        <w:rPr>
          <w:rFonts w:ascii="仿宋_GB2312" w:hAnsi="宋体" w:eastAsia="仿宋_GB2312"/>
          <w:szCs w:val="32"/>
        </w:rPr>
      </w:pPr>
      <w:r>
        <w:rPr>
          <w:rFonts w:hint="eastAsia" w:ascii="仿宋_GB2312" w:hAnsi="宋体" w:eastAsia="仿宋_GB2312"/>
          <w:szCs w:val="32"/>
        </w:rPr>
        <w:t>（二）业务活动表</w:t>
      </w:r>
    </w:p>
    <w:p>
      <w:pPr>
        <w:ind w:firstLine="640" w:firstLineChars="200"/>
        <w:rPr>
          <w:rFonts w:ascii="仿宋_GB2312" w:hAnsi="宋体" w:eastAsia="仿宋_GB2312"/>
          <w:szCs w:val="32"/>
        </w:rPr>
      </w:pPr>
      <w:r>
        <w:rPr>
          <w:rFonts w:hint="eastAsia" w:ascii="仿宋_GB2312" w:hAnsi="宋体" w:eastAsia="仿宋_GB2312"/>
          <w:szCs w:val="32"/>
        </w:rPr>
        <w:t>（三）现金流量表</w:t>
      </w:r>
    </w:p>
    <w:p>
      <w:pPr>
        <w:ind w:firstLine="640" w:firstLineChars="200"/>
        <w:rPr>
          <w:rFonts w:ascii="仿宋_GB2312" w:hAnsi="宋体" w:eastAsia="仿宋_GB2312"/>
          <w:szCs w:val="32"/>
        </w:rPr>
      </w:pPr>
      <w:r>
        <w:rPr>
          <w:rFonts w:hint="eastAsia" w:ascii="仿宋_GB2312" w:hAnsi="宋体" w:eastAsia="仿宋_GB2312"/>
          <w:szCs w:val="32"/>
        </w:rPr>
        <w:t>四、业务活动情况</w:t>
      </w:r>
    </w:p>
    <w:p>
      <w:pPr>
        <w:ind w:firstLine="640" w:firstLineChars="200"/>
        <w:rPr>
          <w:rFonts w:ascii="仿宋_GB2312" w:hAnsi="宋体" w:eastAsia="仿宋_GB2312"/>
          <w:szCs w:val="32"/>
        </w:rPr>
      </w:pPr>
      <w:r>
        <w:rPr>
          <w:rFonts w:hint="eastAsia" w:ascii="仿宋_GB2312" w:hAnsi="宋体" w:eastAsia="仿宋_GB2312"/>
          <w:szCs w:val="32"/>
        </w:rPr>
        <w:t>（一）本年度业务活动总体情况和下年度工作计划</w:t>
      </w:r>
    </w:p>
    <w:p>
      <w:pPr>
        <w:ind w:firstLine="640" w:firstLineChars="200"/>
        <w:rPr>
          <w:rFonts w:ascii="仿宋_GB2312" w:hAnsi="宋体" w:eastAsia="仿宋_GB2312"/>
          <w:szCs w:val="32"/>
        </w:rPr>
      </w:pPr>
      <w:r>
        <w:rPr>
          <w:rFonts w:hint="eastAsia" w:ascii="仿宋_GB2312" w:hAnsi="宋体" w:eastAsia="仿宋_GB2312"/>
          <w:szCs w:val="32"/>
        </w:rPr>
        <w:t>（二）相关收支、职能和本年度举办重大业务活动情况</w:t>
      </w:r>
    </w:p>
    <w:p>
      <w:pPr>
        <w:ind w:firstLine="640" w:firstLineChars="200"/>
        <w:rPr>
          <w:rFonts w:ascii="仿宋_GB2312" w:hAnsi="宋体" w:eastAsia="仿宋_GB2312"/>
          <w:szCs w:val="32"/>
        </w:rPr>
      </w:pPr>
      <w:r>
        <w:rPr>
          <w:rFonts w:hint="eastAsia" w:ascii="仿宋_GB2312" w:hAnsi="宋体" w:eastAsia="仿宋_GB2312"/>
          <w:szCs w:val="32"/>
        </w:rPr>
        <w:t>五、其他需要说明的情况</w:t>
      </w:r>
    </w:p>
    <w:p>
      <w:pPr>
        <w:ind w:firstLine="640" w:firstLineChars="200"/>
        <w:rPr>
          <w:rFonts w:ascii="仿宋_GB2312" w:hAnsi="宋体" w:eastAsia="仿宋_GB2312"/>
          <w:szCs w:val="32"/>
        </w:rPr>
      </w:pPr>
      <w:r>
        <w:rPr>
          <w:rFonts w:hint="eastAsia" w:ascii="仿宋_GB2312" w:hAnsi="宋体" w:eastAsia="仿宋_GB2312"/>
          <w:szCs w:val="32"/>
        </w:rPr>
        <w:t>六、接受监督检查情况</w:t>
      </w:r>
    </w:p>
    <w:p>
      <w:pPr>
        <w:ind w:firstLine="640" w:firstLineChars="200"/>
        <w:rPr>
          <w:rFonts w:ascii="仿宋_GB2312" w:hAnsi="宋体" w:eastAsia="仿宋_GB2312"/>
          <w:szCs w:val="32"/>
        </w:rPr>
      </w:pPr>
      <w:r>
        <w:rPr>
          <w:rFonts w:hint="eastAsia" w:ascii="仿宋_GB2312" w:hAnsi="宋体" w:eastAsia="仿宋_GB2312"/>
          <w:szCs w:val="32"/>
        </w:rPr>
        <w:t>七、年检审查意见</w:t>
      </w:r>
      <w:r>
        <w:rPr>
          <w:rFonts w:hint="eastAsia" w:ascii="仿宋_GB2312" w:hAnsi="宋体" w:eastAsia="仿宋_GB2312"/>
          <w:szCs w:val="32"/>
        </w:rPr>
        <w:br w:type="page"/>
      </w:r>
    </w:p>
    <w:p>
      <w:pPr>
        <w:jc w:val="center"/>
        <w:rPr>
          <w:rFonts w:ascii="黑体" w:hAnsi="宋体" w:eastAsia="黑体"/>
          <w:sz w:val="28"/>
          <w:szCs w:val="28"/>
        </w:rPr>
      </w:pPr>
      <w:r>
        <w:rPr>
          <w:rFonts w:hint="eastAsia" w:ascii="黑体" w:hAnsi="宋体" w:eastAsia="黑体"/>
          <w:sz w:val="28"/>
          <w:szCs w:val="28"/>
        </w:rPr>
        <w:t>一、基本信息</w:t>
      </w:r>
    </w:p>
    <w:tbl>
      <w:tblPr>
        <w:tblStyle w:val="6"/>
        <w:tblW w:w="9979"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450"/>
        <w:gridCol w:w="436"/>
        <w:gridCol w:w="667"/>
        <w:gridCol w:w="255"/>
        <w:gridCol w:w="74"/>
        <w:gridCol w:w="201"/>
        <w:gridCol w:w="287"/>
        <w:gridCol w:w="143"/>
        <w:gridCol w:w="361"/>
        <w:gridCol w:w="76"/>
        <w:gridCol w:w="56"/>
        <w:gridCol w:w="312"/>
        <w:gridCol w:w="135"/>
        <w:gridCol w:w="201"/>
        <w:gridCol w:w="374"/>
        <w:gridCol w:w="82"/>
        <w:gridCol w:w="132"/>
        <w:gridCol w:w="61"/>
        <w:gridCol w:w="83"/>
        <w:gridCol w:w="72"/>
        <w:gridCol w:w="275"/>
        <w:gridCol w:w="704"/>
        <w:gridCol w:w="112"/>
        <w:gridCol w:w="577"/>
        <w:gridCol w:w="152"/>
        <w:gridCol w:w="98"/>
        <w:gridCol w:w="134"/>
        <w:gridCol w:w="61"/>
        <w:gridCol w:w="134"/>
        <w:gridCol w:w="177"/>
        <w:gridCol w:w="824"/>
        <w:gridCol w:w="117"/>
        <w:gridCol w:w="139"/>
        <w:gridCol w:w="360"/>
        <w:gridCol w:w="107"/>
        <w:gridCol w:w="55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1450" w:type="dxa"/>
            <w:tcBorders>
              <w:top w:val="single" w:color="auto" w:sz="12" w:space="0"/>
              <w:left w:val="single" w:color="auto" w:sz="12" w:space="0"/>
              <w:bottom w:val="single" w:color="auto" w:sz="4" w:space="0"/>
            </w:tcBorders>
            <w:vAlign w:val="center"/>
          </w:tcPr>
          <w:p>
            <w:pPr>
              <w:jc w:val="center"/>
              <w:rPr>
                <w:sz w:val="21"/>
                <w:szCs w:val="21"/>
              </w:rPr>
            </w:pPr>
            <w:r>
              <w:rPr>
                <w:rFonts w:hint="eastAsia"/>
                <w:sz w:val="21"/>
                <w:szCs w:val="21"/>
              </w:rPr>
              <w:t>名    称</w:t>
            </w:r>
          </w:p>
        </w:tc>
        <w:tc>
          <w:tcPr>
            <w:tcW w:w="8529" w:type="dxa"/>
            <w:gridSpan w:val="35"/>
            <w:tcBorders>
              <w:top w:val="single" w:color="auto" w:sz="12" w:space="0"/>
              <w:bottom w:val="single" w:color="auto" w:sz="4" w:space="0"/>
              <w:right w:val="single" w:color="auto" w:sz="12" w:space="0"/>
            </w:tcBorders>
            <w:vAlign w:val="center"/>
          </w:tcPr>
          <w:p>
            <w:pPr>
              <w:jc w:val="center"/>
              <w:rPr>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32" w:hRule="exact"/>
        </w:trPr>
        <w:tc>
          <w:tcPr>
            <w:tcW w:w="1886" w:type="dxa"/>
            <w:gridSpan w:val="2"/>
            <w:tcBorders>
              <w:top w:val="single" w:color="auto" w:sz="4" w:space="0"/>
              <w:left w:val="single" w:color="auto" w:sz="12" w:space="0"/>
              <w:bottom w:val="single" w:color="auto" w:sz="4" w:space="0"/>
            </w:tcBorders>
            <w:vAlign w:val="center"/>
          </w:tcPr>
          <w:p>
            <w:pPr>
              <w:jc w:val="center"/>
              <w:rPr>
                <w:sz w:val="21"/>
                <w:szCs w:val="21"/>
              </w:rPr>
            </w:pPr>
            <w:r>
              <w:rPr>
                <w:rFonts w:hint="eastAsia"/>
                <w:sz w:val="21"/>
                <w:szCs w:val="21"/>
              </w:rPr>
              <w:t>业务主管单位</w:t>
            </w:r>
          </w:p>
        </w:tc>
        <w:tc>
          <w:tcPr>
            <w:tcW w:w="3417" w:type="dxa"/>
            <w:gridSpan w:val="16"/>
            <w:tcBorders>
              <w:top w:val="single" w:color="auto" w:sz="4" w:space="0"/>
              <w:bottom w:val="single" w:color="auto" w:sz="4" w:space="0"/>
            </w:tcBorders>
            <w:vAlign w:val="center"/>
          </w:tcPr>
          <w:p>
            <w:pPr>
              <w:jc w:val="center"/>
              <w:rPr>
                <w:sz w:val="21"/>
                <w:szCs w:val="21"/>
              </w:rPr>
            </w:pPr>
          </w:p>
        </w:tc>
        <w:tc>
          <w:tcPr>
            <w:tcW w:w="2268" w:type="dxa"/>
            <w:gridSpan w:val="10"/>
            <w:tcBorders>
              <w:top w:val="single" w:color="auto" w:sz="4" w:space="0"/>
              <w:bottom w:val="single" w:color="auto" w:sz="4" w:space="0"/>
            </w:tcBorders>
            <w:vAlign w:val="center"/>
          </w:tcPr>
          <w:p>
            <w:pPr>
              <w:jc w:val="center"/>
              <w:rPr>
                <w:sz w:val="21"/>
                <w:szCs w:val="21"/>
              </w:rPr>
            </w:pPr>
            <w:r>
              <w:rPr>
                <w:rFonts w:hint="eastAsia"/>
                <w:sz w:val="21"/>
                <w:szCs w:val="21"/>
              </w:rPr>
              <w:t>行业分类</w:t>
            </w:r>
          </w:p>
        </w:tc>
        <w:tc>
          <w:tcPr>
            <w:tcW w:w="2408" w:type="dxa"/>
            <w:gridSpan w:val="8"/>
            <w:tcBorders>
              <w:top w:val="single" w:color="auto" w:sz="4" w:space="0"/>
              <w:bottom w:val="single" w:color="auto" w:sz="4" w:space="0"/>
              <w:right w:val="single" w:color="auto" w:sz="12" w:space="0"/>
            </w:tcBorders>
            <w:vAlign w:val="center"/>
          </w:tcPr>
          <w:p>
            <w:pPr>
              <w:jc w:val="center"/>
              <w:rPr>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32" w:hRule="exact"/>
        </w:trPr>
        <w:tc>
          <w:tcPr>
            <w:tcW w:w="1450" w:type="dxa"/>
            <w:tcBorders>
              <w:top w:val="single" w:color="auto" w:sz="4" w:space="0"/>
              <w:left w:val="single" w:color="auto" w:sz="12" w:space="0"/>
              <w:bottom w:val="single" w:color="auto" w:sz="4" w:space="0"/>
            </w:tcBorders>
            <w:vAlign w:val="center"/>
          </w:tcPr>
          <w:p>
            <w:pPr>
              <w:jc w:val="center"/>
              <w:rPr>
                <w:sz w:val="21"/>
                <w:szCs w:val="21"/>
              </w:rPr>
            </w:pPr>
            <w:r>
              <w:rPr>
                <w:rFonts w:hint="eastAsia"/>
                <w:sz w:val="21"/>
                <w:szCs w:val="21"/>
              </w:rPr>
              <w:t>业务范围</w:t>
            </w:r>
          </w:p>
        </w:tc>
        <w:tc>
          <w:tcPr>
            <w:tcW w:w="8529" w:type="dxa"/>
            <w:gridSpan w:val="35"/>
            <w:tcBorders>
              <w:top w:val="single" w:color="auto" w:sz="4" w:space="0"/>
              <w:bottom w:val="single" w:color="auto" w:sz="4" w:space="0"/>
              <w:right w:val="single" w:color="auto" w:sz="12" w:space="0"/>
            </w:tcBorders>
            <w:vAlign w:val="center"/>
          </w:tcPr>
          <w:p>
            <w:pPr>
              <w:jc w:val="center"/>
              <w:rPr>
                <w:sz w:val="21"/>
                <w:szCs w:val="21"/>
              </w:rPr>
            </w:pPr>
          </w:p>
          <w:p>
            <w:pPr>
              <w:jc w:val="center"/>
              <w:rPr>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73" w:hRule="exact"/>
        </w:trPr>
        <w:tc>
          <w:tcPr>
            <w:tcW w:w="1450" w:type="dxa"/>
            <w:tcBorders>
              <w:top w:val="single" w:color="auto" w:sz="4" w:space="0"/>
              <w:left w:val="single" w:color="auto" w:sz="12" w:space="0"/>
              <w:bottom w:val="single" w:color="auto" w:sz="4" w:space="0"/>
            </w:tcBorders>
            <w:vAlign w:val="center"/>
          </w:tcPr>
          <w:p>
            <w:pPr>
              <w:jc w:val="center"/>
              <w:rPr>
                <w:sz w:val="21"/>
                <w:szCs w:val="21"/>
              </w:rPr>
            </w:pPr>
            <w:r>
              <w:rPr>
                <w:rFonts w:hint="eastAsia"/>
                <w:sz w:val="21"/>
                <w:szCs w:val="21"/>
              </w:rPr>
              <w:t>党建领导机关关</w:t>
            </w:r>
          </w:p>
        </w:tc>
        <w:tc>
          <w:tcPr>
            <w:tcW w:w="3853" w:type="dxa"/>
            <w:gridSpan w:val="17"/>
            <w:tcBorders>
              <w:top w:val="single" w:color="auto" w:sz="4" w:space="0"/>
              <w:bottom w:val="single" w:color="auto" w:sz="4" w:space="0"/>
              <w:right w:val="single" w:color="auto" w:sz="12" w:space="0"/>
            </w:tcBorders>
            <w:vAlign w:val="center"/>
          </w:tcPr>
          <w:p>
            <w:pPr>
              <w:jc w:val="center"/>
              <w:rPr>
                <w:sz w:val="21"/>
                <w:szCs w:val="21"/>
              </w:rPr>
            </w:pPr>
          </w:p>
        </w:tc>
        <w:tc>
          <w:tcPr>
            <w:tcW w:w="2073" w:type="dxa"/>
            <w:gridSpan w:val="8"/>
            <w:tcBorders>
              <w:top w:val="single" w:color="auto" w:sz="4" w:space="0"/>
              <w:bottom w:val="single" w:color="auto" w:sz="4" w:space="0"/>
              <w:right w:val="single" w:color="auto" w:sz="12" w:space="0"/>
            </w:tcBorders>
            <w:vAlign w:val="center"/>
          </w:tcPr>
          <w:p>
            <w:pPr>
              <w:jc w:val="center"/>
              <w:rPr>
                <w:sz w:val="21"/>
                <w:szCs w:val="21"/>
              </w:rPr>
            </w:pPr>
            <w:r>
              <w:rPr>
                <w:rFonts w:hint="eastAsia"/>
                <w:sz w:val="21"/>
                <w:szCs w:val="21"/>
              </w:rPr>
              <w:t>统一社会信用代码</w:t>
            </w:r>
          </w:p>
        </w:tc>
        <w:tc>
          <w:tcPr>
            <w:tcW w:w="2603" w:type="dxa"/>
            <w:gridSpan w:val="10"/>
            <w:tcBorders>
              <w:top w:val="single" w:color="auto" w:sz="4" w:space="0"/>
              <w:bottom w:val="single" w:color="auto" w:sz="4" w:space="0"/>
              <w:right w:val="single" w:color="auto" w:sz="12" w:space="0"/>
            </w:tcBorders>
            <w:vAlign w:val="center"/>
          </w:tcPr>
          <w:p>
            <w:pPr>
              <w:jc w:val="center"/>
              <w:rPr>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1450" w:type="dxa"/>
            <w:vMerge w:val="restart"/>
            <w:tcBorders>
              <w:top w:val="single" w:color="auto" w:sz="4" w:space="0"/>
              <w:left w:val="single" w:color="auto" w:sz="12" w:space="0"/>
              <w:bottom w:val="single" w:color="auto" w:sz="4" w:space="0"/>
            </w:tcBorders>
            <w:vAlign w:val="center"/>
          </w:tcPr>
          <w:p>
            <w:pPr>
              <w:jc w:val="center"/>
              <w:rPr>
                <w:sz w:val="21"/>
                <w:szCs w:val="21"/>
              </w:rPr>
            </w:pPr>
            <w:r>
              <w:rPr>
                <w:rFonts w:hint="eastAsia"/>
                <w:sz w:val="21"/>
                <w:szCs w:val="21"/>
              </w:rPr>
              <w:t>法定代表人</w:t>
            </w:r>
          </w:p>
        </w:tc>
        <w:tc>
          <w:tcPr>
            <w:tcW w:w="1432" w:type="dxa"/>
            <w:gridSpan w:val="4"/>
            <w:tcBorders>
              <w:top w:val="single" w:color="auto" w:sz="4" w:space="0"/>
              <w:bottom w:val="single" w:color="auto" w:sz="4" w:space="0"/>
            </w:tcBorders>
            <w:vAlign w:val="center"/>
          </w:tcPr>
          <w:p>
            <w:pPr>
              <w:jc w:val="center"/>
              <w:rPr>
                <w:sz w:val="21"/>
                <w:szCs w:val="21"/>
              </w:rPr>
            </w:pPr>
            <w:r>
              <w:rPr>
                <w:rFonts w:hint="eastAsia"/>
                <w:sz w:val="21"/>
                <w:szCs w:val="21"/>
              </w:rPr>
              <w:t>姓名</w:t>
            </w:r>
          </w:p>
        </w:tc>
        <w:tc>
          <w:tcPr>
            <w:tcW w:w="1571" w:type="dxa"/>
            <w:gridSpan w:val="8"/>
            <w:tcBorders>
              <w:top w:val="single" w:color="auto" w:sz="4" w:space="0"/>
              <w:bottom w:val="single" w:color="auto" w:sz="4" w:space="0"/>
            </w:tcBorders>
            <w:vAlign w:val="center"/>
          </w:tcPr>
          <w:p>
            <w:pPr>
              <w:jc w:val="center"/>
              <w:rPr>
                <w:sz w:val="21"/>
                <w:szCs w:val="21"/>
              </w:rPr>
            </w:pPr>
          </w:p>
        </w:tc>
        <w:tc>
          <w:tcPr>
            <w:tcW w:w="850" w:type="dxa"/>
            <w:gridSpan w:val="5"/>
            <w:tcBorders>
              <w:top w:val="single" w:color="auto" w:sz="4" w:space="0"/>
              <w:bottom w:val="single" w:color="auto" w:sz="4" w:space="0"/>
            </w:tcBorders>
            <w:vAlign w:val="center"/>
          </w:tcPr>
          <w:p>
            <w:pPr>
              <w:jc w:val="center"/>
              <w:rPr>
                <w:sz w:val="21"/>
                <w:szCs w:val="21"/>
              </w:rPr>
            </w:pPr>
            <w:r>
              <w:rPr>
                <w:rFonts w:hint="eastAsia"/>
                <w:sz w:val="21"/>
                <w:szCs w:val="21"/>
              </w:rPr>
              <w:t>性别</w:t>
            </w:r>
          </w:p>
        </w:tc>
        <w:tc>
          <w:tcPr>
            <w:tcW w:w="2073" w:type="dxa"/>
            <w:gridSpan w:val="8"/>
            <w:tcBorders>
              <w:top w:val="single" w:color="auto" w:sz="4" w:space="0"/>
              <w:bottom w:val="single" w:color="auto" w:sz="4" w:space="0"/>
            </w:tcBorders>
            <w:vAlign w:val="center"/>
          </w:tcPr>
          <w:p>
            <w:pPr>
              <w:jc w:val="center"/>
              <w:rPr>
                <w:sz w:val="21"/>
                <w:szCs w:val="21"/>
              </w:rPr>
            </w:pPr>
          </w:p>
        </w:tc>
        <w:tc>
          <w:tcPr>
            <w:tcW w:w="1447" w:type="dxa"/>
            <w:gridSpan w:val="6"/>
            <w:tcBorders>
              <w:top w:val="single" w:color="auto" w:sz="4" w:space="0"/>
              <w:bottom w:val="single" w:color="auto" w:sz="4" w:space="0"/>
            </w:tcBorders>
            <w:vAlign w:val="center"/>
          </w:tcPr>
          <w:p>
            <w:pPr>
              <w:jc w:val="center"/>
              <w:rPr>
                <w:sz w:val="21"/>
                <w:szCs w:val="21"/>
              </w:rPr>
            </w:pPr>
            <w:r>
              <w:rPr>
                <w:rFonts w:hint="eastAsia"/>
                <w:sz w:val="21"/>
                <w:szCs w:val="21"/>
              </w:rPr>
              <w:t>出生日期</w:t>
            </w:r>
          </w:p>
        </w:tc>
        <w:tc>
          <w:tcPr>
            <w:tcW w:w="1156" w:type="dxa"/>
            <w:gridSpan w:val="4"/>
            <w:tcBorders>
              <w:top w:val="single" w:color="auto" w:sz="4" w:space="0"/>
              <w:bottom w:val="single" w:color="auto" w:sz="4" w:space="0"/>
              <w:right w:val="single" w:color="auto" w:sz="12" w:space="0"/>
            </w:tcBorders>
            <w:vAlign w:val="center"/>
          </w:tcPr>
          <w:p>
            <w:pPr>
              <w:jc w:val="center"/>
              <w:rPr>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62" w:hRule="exact"/>
        </w:trPr>
        <w:tc>
          <w:tcPr>
            <w:tcW w:w="1450" w:type="dxa"/>
            <w:vMerge w:val="continue"/>
            <w:tcBorders>
              <w:top w:val="single" w:color="auto" w:sz="4" w:space="0"/>
              <w:left w:val="single" w:color="auto" w:sz="12" w:space="0"/>
              <w:bottom w:val="single" w:color="auto" w:sz="4" w:space="0"/>
            </w:tcBorders>
            <w:vAlign w:val="center"/>
          </w:tcPr>
          <w:p>
            <w:pPr>
              <w:jc w:val="center"/>
              <w:rPr>
                <w:sz w:val="21"/>
                <w:szCs w:val="21"/>
              </w:rPr>
            </w:pPr>
          </w:p>
        </w:tc>
        <w:tc>
          <w:tcPr>
            <w:tcW w:w="1432" w:type="dxa"/>
            <w:gridSpan w:val="4"/>
            <w:tcBorders>
              <w:top w:val="single" w:color="auto" w:sz="4" w:space="0"/>
              <w:bottom w:val="single" w:color="auto" w:sz="4" w:space="0"/>
            </w:tcBorders>
            <w:vAlign w:val="center"/>
          </w:tcPr>
          <w:p>
            <w:pPr>
              <w:jc w:val="center"/>
              <w:rPr>
                <w:sz w:val="21"/>
                <w:szCs w:val="21"/>
              </w:rPr>
            </w:pPr>
            <w:r>
              <w:rPr>
                <w:rFonts w:hint="eastAsia"/>
                <w:sz w:val="21"/>
                <w:szCs w:val="21"/>
              </w:rPr>
              <w:t>政治面貌</w:t>
            </w:r>
          </w:p>
        </w:tc>
        <w:tc>
          <w:tcPr>
            <w:tcW w:w="1571" w:type="dxa"/>
            <w:gridSpan w:val="8"/>
            <w:tcBorders>
              <w:top w:val="single" w:color="auto" w:sz="4" w:space="0"/>
              <w:bottom w:val="single" w:color="auto" w:sz="4" w:space="0"/>
            </w:tcBorders>
            <w:vAlign w:val="center"/>
          </w:tcPr>
          <w:p>
            <w:pPr>
              <w:jc w:val="center"/>
              <w:rPr>
                <w:sz w:val="21"/>
                <w:szCs w:val="21"/>
              </w:rPr>
            </w:pPr>
          </w:p>
        </w:tc>
        <w:tc>
          <w:tcPr>
            <w:tcW w:w="850" w:type="dxa"/>
            <w:gridSpan w:val="5"/>
            <w:tcBorders>
              <w:top w:val="single" w:color="auto" w:sz="4" w:space="0"/>
              <w:bottom w:val="single" w:color="auto" w:sz="4" w:space="0"/>
            </w:tcBorders>
            <w:vAlign w:val="center"/>
          </w:tcPr>
          <w:p>
            <w:pPr>
              <w:jc w:val="center"/>
              <w:rPr>
                <w:sz w:val="21"/>
                <w:szCs w:val="21"/>
              </w:rPr>
            </w:pPr>
            <w:r>
              <w:rPr>
                <w:rFonts w:hint="eastAsia"/>
                <w:sz w:val="21"/>
                <w:szCs w:val="21"/>
              </w:rPr>
              <w:t>学历</w:t>
            </w:r>
          </w:p>
        </w:tc>
        <w:tc>
          <w:tcPr>
            <w:tcW w:w="2073" w:type="dxa"/>
            <w:gridSpan w:val="8"/>
            <w:tcBorders>
              <w:top w:val="single" w:color="auto" w:sz="4" w:space="0"/>
              <w:bottom w:val="single" w:color="auto" w:sz="4" w:space="0"/>
            </w:tcBorders>
            <w:vAlign w:val="center"/>
          </w:tcPr>
          <w:p>
            <w:pPr>
              <w:jc w:val="center"/>
              <w:rPr>
                <w:sz w:val="21"/>
                <w:szCs w:val="21"/>
              </w:rPr>
            </w:pPr>
          </w:p>
        </w:tc>
        <w:tc>
          <w:tcPr>
            <w:tcW w:w="1447" w:type="dxa"/>
            <w:gridSpan w:val="6"/>
            <w:tcBorders>
              <w:top w:val="single" w:color="auto" w:sz="4" w:space="0"/>
              <w:bottom w:val="single" w:color="auto" w:sz="4" w:space="0"/>
            </w:tcBorders>
            <w:vAlign w:val="center"/>
          </w:tcPr>
          <w:p>
            <w:pPr>
              <w:jc w:val="center"/>
              <w:rPr>
                <w:sz w:val="21"/>
                <w:szCs w:val="21"/>
              </w:rPr>
            </w:pPr>
            <w:r>
              <w:rPr>
                <w:rFonts w:hint="eastAsia"/>
                <w:sz w:val="21"/>
                <w:szCs w:val="21"/>
              </w:rPr>
              <w:t>社团职务</w:t>
            </w:r>
          </w:p>
        </w:tc>
        <w:tc>
          <w:tcPr>
            <w:tcW w:w="1156" w:type="dxa"/>
            <w:gridSpan w:val="4"/>
            <w:tcBorders>
              <w:top w:val="single" w:color="auto" w:sz="4" w:space="0"/>
              <w:bottom w:val="single" w:color="auto" w:sz="4" w:space="0"/>
              <w:right w:val="single" w:color="auto" w:sz="12" w:space="0"/>
            </w:tcBorders>
            <w:vAlign w:val="center"/>
          </w:tcPr>
          <w:p>
            <w:pPr>
              <w:jc w:val="center"/>
              <w:rPr>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47" w:hRule="exact"/>
        </w:trPr>
        <w:tc>
          <w:tcPr>
            <w:tcW w:w="1450" w:type="dxa"/>
            <w:tcBorders>
              <w:top w:val="single" w:color="auto" w:sz="4" w:space="0"/>
              <w:left w:val="single" w:color="auto" w:sz="12" w:space="0"/>
              <w:bottom w:val="single" w:color="auto" w:sz="4" w:space="0"/>
            </w:tcBorders>
            <w:vAlign w:val="center"/>
          </w:tcPr>
          <w:p>
            <w:pPr>
              <w:jc w:val="center"/>
              <w:rPr>
                <w:sz w:val="21"/>
                <w:szCs w:val="21"/>
              </w:rPr>
            </w:pPr>
            <w:r>
              <w:rPr>
                <w:rFonts w:hint="eastAsia"/>
                <w:sz w:val="21"/>
                <w:szCs w:val="21"/>
              </w:rPr>
              <w:t>成立时间</w:t>
            </w:r>
          </w:p>
        </w:tc>
        <w:tc>
          <w:tcPr>
            <w:tcW w:w="3853" w:type="dxa"/>
            <w:gridSpan w:val="17"/>
            <w:tcBorders>
              <w:top w:val="single" w:color="auto" w:sz="4" w:space="0"/>
              <w:bottom w:val="single" w:color="auto" w:sz="4" w:space="0"/>
            </w:tcBorders>
            <w:vAlign w:val="center"/>
          </w:tcPr>
          <w:p>
            <w:pPr>
              <w:jc w:val="center"/>
              <w:rPr>
                <w:sz w:val="21"/>
                <w:szCs w:val="21"/>
              </w:rPr>
            </w:pPr>
          </w:p>
        </w:tc>
        <w:tc>
          <w:tcPr>
            <w:tcW w:w="2073" w:type="dxa"/>
            <w:gridSpan w:val="8"/>
            <w:tcBorders>
              <w:top w:val="single" w:color="auto" w:sz="4" w:space="0"/>
              <w:bottom w:val="single" w:color="auto" w:sz="4" w:space="0"/>
            </w:tcBorders>
            <w:vAlign w:val="center"/>
          </w:tcPr>
          <w:p>
            <w:pPr>
              <w:jc w:val="center"/>
              <w:rPr>
                <w:sz w:val="21"/>
                <w:szCs w:val="21"/>
              </w:rPr>
            </w:pPr>
            <w:r>
              <w:rPr>
                <w:rFonts w:hint="eastAsia"/>
                <w:sz w:val="21"/>
                <w:szCs w:val="21"/>
              </w:rPr>
              <w:t>注册资金</w:t>
            </w:r>
          </w:p>
        </w:tc>
        <w:tc>
          <w:tcPr>
            <w:tcW w:w="2603" w:type="dxa"/>
            <w:gridSpan w:val="10"/>
            <w:tcBorders>
              <w:top w:val="single" w:color="auto" w:sz="4" w:space="0"/>
              <w:bottom w:val="single" w:color="auto" w:sz="4" w:space="0"/>
              <w:right w:val="single" w:color="auto" w:sz="12" w:space="0"/>
            </w:tcBorders>
            <w:vAlign w:val="center"/>
          </w:tcPr>
          <w:p>
            <w:pPr>
              <w:jc w:val="center"/>
              <w:rPr>
                <w:sz w:val="21"/>
                <w:szCs w:val="21"/>
              </w:rPr>
            </w:pPr>
            <w:r>
              <w:rPr>
                <w:rFonts w:hint="eastAsia"/>
                <w:sz w:val="21"/>
                <w:szCs w:val="21"/>
              </w:rPr>
              <w:t xml:space="preserve">             万元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25" w:hRule="exact"/>
        </w:trPr>
        <w:tc>
          <w:tcPr>
            <w:tcW w:w="1450" w:type="dxa"/>
            <w:tcBorders>
              <w:top w:val="single" w:color="auto" w:sz="4" w:space="0"/>
              <w:left w:val="single" w:color="auto" w:sz="12" w:space="0"/>
              <w:bottom w:val="single" w:color="auto" w:sz="4" w:space="0"/>
            </w:tcBorders>
            <w:vAlign w:val="center"/>
          </w:tcPr>
          <w:p>
            <w:pPr>
              <w:jc w:val="center"/>
              <w:rPr>
                <w:sz w:val="21"/>
                <w:szCs w:val="21"/>
              </w:rPr>
            </w:pPr>
            <w:r>
              <w:rPr>
                <w:rFonts w:hint="eastAsia"/>
                <w:sz w:val="21"/>
                <w:szCs w:val="21"/>
              </w:rPr>
              <w:t>住    所</w:t>
            </w:r>
          </w:p>
        </w:tc>
        <w:tc>
          <w:tcPr>
            <w:tcW w:w="3853" w:type="dxa"/>
            <w:gridSpan w:val="17"/>
            <w:tcBorders>
              <w:top w:val="single" w:color="auto" w:sz="4" w:space="0"/>
              <w:bottom w:val="single" w:color="auto" w:sz="4" w:space="0"/>
              <w:right w:val="single" w:color="auto" w:sz="12" w:space="0"/>
            </w:tcBorders>
            <w:vAlign w:val="center"/>
          </w:tcPr>
          <w:p>
            <w:pPr>
              <w:jc w:val="center"/>
              <w:rPr>
                <w:sz w:val="21"/>
                <w:szCs w:val="21"/>
              </w:rPr>
            </w:pPr>
          </w:p>
        </w:tc>
        <w:tc>
          <w:tcPr>
            <w:tcW w:w="2073" w:type="dxa"/>
            <w:gridSpan w:val="8"/>
            <w:tcBorders>
              <w:top w:val="single" w:color="auto" w:sz="4" w:space="0"/>
              <w:bottom w:val="single" w:color="auto" w:sz="4" w:space="0"/>
              <w:right w:val="single" w:color="auto" w:sz="12" w:space="0"/>
            </w:tcBorders>
            <w:vAlign w:val="center"/>
          </w:tcPr>
          <w:p>
            <w:pPr>
              <w:jc w:val="center"/>
              <w:rPr>
                <w:sz w:val="21"/>
                <w:szCs w:val="21"/>
              </w:rPr>
            </w:pPr>
            <w:r>
              <w:rPr>
                <w:rFonts w:hint="eastAsia"/>
                <w:sz w:val="21"/>
                <w:szCs w:val="21"/>
              </w:rPr>
              <w:t>邮政编码</w:t>
            </w:r>
          </w:p>
        </w:tc>
        <w:tc>
          <w:tcPr>
            <w:tcW w:w="2603" w:type="dxa"/>
            <w:gridSpan w:val="10"/>
            <w:tcBorders>
              <w:top w:val="single" w:color="auto" w:sz="4" w:space="0"/>
              <w:bottom w:val="single" w:color="auto" w:sz="4" w:space="0"/>
              <w:right w:val="single" w:color="auto" w:sz="12" w:space="0"/>
            </w:tcBorders>
            <w:vAlign w:val="center"/>
          </w:tcPr>
          <w:p>
            <w:pPr>
              <w:jc w:val="center"/>
              <w:rPr>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06" w:hRule="exact"/>
        </w:trPr>
        <w:tc>
          <w:tcPr>
            <w:tcW w:w="1450" w:type="dxa"/>
            <w:tcBorders>
              <w:top w:val="single" w:color="auto" w:sz="4" w:space="0"/>
              <w:left w:val="single" w:color="auto" w:sz="12" w:space="0"/>
              <w:bottom w:val="single" w:color="auto" w:sz="4" w:space="0"/>
            </w:tcBorders>
            <w:vAlign w:val="center"/>
          </w:tcPr>
          <w:p>
            <w:pPr>
              <w:jc w:val="center"/>
              <w:rPr>
                <w:sz w:val="21"/>
                <w:szCs w:val="21"/>
              </w:rPr>
            </w:pPr>
            <w:r>
              <w:rPr>
                <w:rFonts w:hint="eastAsia"/>
                <w:sz w:val="21"/>
                <w:szCs w:val="21"/>
              </w:rPr>
              <w:t>是否合署办公</w:t>
            </w:r>
          </w:p>
        </w:tc>
        <w:tc>
          <w:tcPr>
            <w:tcW w:w="3853" w:type="dxa"/>
            <w:gridSpan w:val="17"/>
            <w:tcBorders>
              <w:top w:val="single" w:color="auto" w:sz="4" w:space="0"/>
              <w:bottom w:val="single" w:color="auto" w:sz="4" w:space="0"/>
            </w:tcBorders>
            <w:vAlign w:val="center"/>
          </w:tcPr>
          <w:p>
            <w:pPr>
              <w:jc w:val="center"/>
              <w:rPr>
                <w:sz w:val="21"/>
                <w:szCs w:val="21"/>
              </w:rPr>
            </w:pPr>
            <w:r>
              <w:rPr>
                <w:rFonts w:hint="eastAsia"/>
                <w:sz w:val="21"/>
                <w:szCs w:val="21"/>
              </w:rPr>
              <w:sym w:font="Wingdings 2" w:char="00A3"/>
            </w:r>
            <w:r>
              <w:rPr>
                <w:rFonts w:hint="eastAsia"/>
                <w:sz w:val="21"/>
                <w:szCs w:val="21"/>
              </w:rPr>
              <w:t>是       □否</w:t>
            </w:r>
          </w:p>
        </w:tc>
        <w:tc>
          <w:tcPr>
            <w:tcW w:w="2073" w:type="dxa"/>
            <w:gridSpan w:val="8"/>
            <w:tcBorders>
              <w:top w:val="single" w:color="auto" w:sz="4" w:space="0"/>
              <w:bottom w:val="single" w:color="auto" w:sz="4" w:space="0"/>
            </w:tcBorders>
            <w:vAlign w:val="center"/>
          </w:tcPr>
          <w:p>
            <w:pPr>
              <w:jc w:val="center"/>
              <w:rPr>
                <w:sz w:val="21"/>
                <w:szCs w:val="21"/>
              </w:rPr>
            </w:pPr>
            <w:r>
              <w:rPr>
                <w:rFonts w:hint="eastAsia"/>
                <w:sz w:val="21"/>
                <w:szCs w:val="21"/>
              </w:rPr>
              <w:t>合署办公的单位名称</w:t>
            </w:r>
          </w:p>
        </w:tc>
        <w:tc>
          <w:tcPr>
            <w:tcW w:w="2603" w:type="dxa"/>
            <w:gridSpan w:val="10"/>
            <w:tcBorders>
              <w:top w:val="single" w:color="auto" w:sz="4" w:space="0"/>
              <w:bottom w:val="single" w:color="auto" w:sz="4" w:space="0"/>
              <w:right w:val="single" w:color="auto" w:sz="12" w:space="0"/>
            </w:tcBorders>
            <w:vAlign w:val="center"/>
          </w:tcPr>
          <w:p>
            <w:pPr>
              <w:jc w:val="center"/>
              <w:rPr>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06" w:hRule="exact"/>
        </w:trPr>
        <w:tc>
          <w:tcPr>
            <w:tcW w:w="1450" w:type="dxa"/>
            <w:tcBorders>
              <w:top w:val="single" w:color="auto" w:sz="4" w:space="0"/>
              <w:left w:val="single" w:color="auto" w:sz="12" w:space="0"/>
              <w:bottom w:val="single" w:color="auto" w:sz="4" w:space="0"/>
            </w:tcBorders>
            <w:vAlign w:val="center"/>
          </w:tcPr>
          <w:p>
            <w:pPr>
              <w:jc w:val="center"/>
              <w:rPr>
                <w:sz w:val="21"/>
                <w:szCs w:val="21"/>
              </w:rPr>
            </w:pPr>
            <w:r>
              <w:rPr>
                <w:rFonts w:hint="eastAsia"/>
                <w:sz w:val="21"/>
                <w:szCs w:val="21"/>
              </w:rPr>
              <w:t>办公电话</w:t>
            </w:r>
          </w:p>
        </w:tc>
        <w:tc>
          <w:tcPr>
            <w:tcW w:w="3853" w:type="dxa"/>
            <w:gridSpan w:val="17"/>
            <w:tcBorders>
              <w:top w:val="single" w:color="auto" w:sz="4" w:space="0"/>
              <w:bottom w:val="single" w:color="auto" w:sz="4" w:space="0"/>
            </w:tcBorders>
          </w:tcPr>
          <w:p>
            <w:pPr>
              <w:jc w:val="center"/>
              <w:rPr>
                <w:sz w:val="21"/>
                <w:szCs w:val="21"/>
              </w:rPr>
            </w:pPr>
          </w:p>
        </w:tc>
        <w:tc>
          <w:tcPr>
            <w:tcW w:w="2073" w:type="dxa"/>
            <w:gridSpan w:val="8"/>
            <w:tcBorders>
              <w:top w:val="single" w:color="auto" w:sz="4" w:space="0"/>
              <w:bottom w:val="single" w:color="auto" w:sz="4" w:space="0"/>
            </w:tcBorders>
          </w:tcPr>
          <w:p>
            <w:pPr>
              <w:jc w:val="center"/>
              <w:rPr>
                <w:sz w:val="21"/>
                <w:szCs w:val="21"/>
              </w:rPr>
            </w:pPr>
            <w:r>
              <w:rPr>
                <w:rFonts w:hint="eastAsia"/>
                <w:sz w:val="21"/>
                <w:szCs w:val="21"/>
              </w:rPr>
              <w:t>传真</w:t>
            </w:r>
          </w:p>
        </w:tc>
        <w:tc>
          <w:tcPr>
            <w:tcW w:w="2603" w:type="dxa"/>
            <w:gridSpan w:val="10"/>
            <w:tcBorders>
              <w:top w:val="single" w:color="auto" w:sz="4" w:space="0"/>
              <w:bottom w:val="single" w:color="auto" w:sz="4" w:space="0"/>
              <w:right w:val="single" w:color="auto" w:sz="12" w:space="0"/>
            </w:tcBorders>
          </w:tcPr>
          <w:p>
            <w:pPr>
              <w:jc w:val="center"/>
              <w:rPr>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22" w:hRule="exact"/>
        </w:trPr>
        <w:tc>
          <w:tcPr>
            <w:tcW w:w="1450" w:type="dxa"/>
            <w:tcBorders>
              <w:top w:val="single" w:color="auto" w:sz="4" w:space="0"/>
              <w:left w:val="single" w:color="auto" w:sz="12" w:space="0"/>
              <w:bottom w:val="single" w:color="auto" w:sz="4" w:space="0"/>
            </w:tcBorders>
            <w:vAlign w:val="center"/>
          </w:tcPr>
          <w:p>
            <w:pPr>
              <w:jc w:val="center"/>
              <w:rPr>
                <w:sz w:val="21"/>
                <w:szCs w:val="21"/>
              </w:rPr>
            </w:pPr>
            <w:r>
              <w:rPr>
                <w:rFonts w:hint="eastAsia"/>
                <w:sz w:val="21"/>
                <w:szCs w:val="21"/>
              </w:rPr>
              <w:t>网站地址</w:t>
            </w:r>
          </w:p>
        </w:tc>
        <w:tc>
          <w:tcPr>
            <w:tcW w:w="3853" w:type="dxa"/>
            <w:gridSpan w:val="17"/>
            <w:tcBorders>
              <w:top w:val="single" w:color="auto" w:sz="4" w:space="0"/>
              <w:bottom w:val="single" w:color="auto" w:sz="4" w:space="0"/>
            </w:tcBorders>
            <w:vAlign w:val="center"/>
          </w:tcPr>
          <w:p>
            <w:pPr>
              <w:jc w:val="center"/>
              <w:rPr>
                <w:sz w:val="21"/>
                <w:szCs w:val="21"/>
              </w:rPr>
            </w:pPr>
          </w:p>
        </w:tc>
        <w:tc>
          <w:tcPr>
            <w:tcW w:w="2073" w:type="dxa"/>
            <w:gridSpan w:val="8"/>
            <w:tcBorders>
              <w:top w:val="single" w:color="auto" w:sz="4" w:space="0"/>
              <w:bottom w:val="single" w:color="auto" w:sz="4" w:space="0"/>
            </w:tcBorders>
            <w:vAlign w:val="center"/>
          </w:tcPr>
          <w:p>
            <w:pPr>
              <w:jc w:val="center"/>
              <w:rPr>
                <w:sz w:val="21"/>
                <w:szCs w:val="21"/>
              </w:rPr>
            </w:pPr>
            <w:r>
              <w:rPr>
                <w:rFonts w:hint="eastAsia"/>
                <w:sz w:val="21"/>
                <w:szCs w:val="21"/>
              </w:rPr>
              <w:t>电子邮件</w:t>
            </w:r>
          </w:p>
        </w:tc>
        <w:tc>
          <w:tcPr>
            <w:tcW w:w="2603" w:type="dxa"/>
            <w:gridSpan w:val="10"/>
            <w:tcBorders>
              <w:top w:val="single" w:color="auto" w:sz="4" w:space="0"/>
              <w:bottom w:val="single" w:color="auto" w:sz="4" w:space="0"/>
              <w:right w:val="single" w:color="auto" w:sz="12" w:space="0"/>
            </w:tcBorders>
            <w:vAlign w:val="center"/>
          </w:tcPr>
          <w:p>
            <w:pPr>
              <w:jc w:val="center"/>
              <w:rPr>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87" w:hRule="exact"/>
        </w:trPr>
        <w:tc>
          <w:tcPr>
            <w:tcW w:w="1450" w:type="dxa"/>
            <w:tcBorders>
              <w:top w:val="single" w:color="auto" w:sz="4" w:space="0"/>
              <w:left w:val="single" w:color="auto" w:sz="12" w:space="0"/>
              <w:bottom w:val="single" w:color="auto" w:sz="4" w:space="0"/>
            </w:tcBorders>
            <w:vAlign w:val="center"/>
          </w:tcPr>
          <w:p>
            <w:pPr>
              <w:jc w:val="center"/>
              <w:rPr>
                <w:sz w:val="21"/>
                <w:szCs w:val="21"/>
              </w:rPr>
            </w:pPr>
            <w:r>
              <w:rPr>
                <w:rFonts w:hint="eastAsia"/>
                <w:sz w:val="21"/>
                <w:szCs w:val="21"/>
              </w:rPr>
              <w:t>会　　员</w:t>
            </w:r>
          </w:p>
        </w:tc>
        <w:tc>
          <w:tcPr>
            <w:tcW w:w="2500" w:type="dxa"/>
            <w:gridSpan w:val="9"/>
            <w:tcBorders>
              <w:top w:val="single" w:color="auto" w:sz="4" w:space="0"/>
              <w:bottom w:val="single" w:color="auto" w:sz="4" w:space="0"/>
            </w:tcBorders>
            <w:vAlign w:val="center"/>
          </w:tcPr>
          <w:p>
            <w:pPr>
              <w:jc w:val="center"/>
              <w:rPr>
                <w:sz w:val="21"/>
                <w:szCs w:val="21"/>
              </w:rPr>
            </w:pPr>
            <w:r>
              <w:rPr>
                <w:rFonts w:hint="eastAsia"/>
                <w:sz w:val="21"/>
                <w:szCs w:val="21"/>
              </w:rPr>
              <w:t>单位会员数量</w:t>
            </w:r>
          </w:p>
        </w:tc>
        <w:tc>
          <w:tcPr>
            <w:tcW w:w="1353" w:type="dxa"/>
            <w:gridSpan w:val="8"/>
            <w:tcBorders>
              <w:top w:val="single" w:color="auto" w:sz="4" w:space="0"/>
              <w:bottom w:val="single" w:color="auto" w:sz="4" w:space="0"/>
            </w:tcBorders>
            <w:vAlign w:val="center"/>
          </w:tcPr>
          <w:p>
            <w:pPr>
              <w:jc w:val="center"/>
              <w:rPr>
                <w:sz w:val="21"/>
                <w:szCs w:val="21"/>
              </w:rPr>
            </w:pPr>
          </w:p>
        </w:tc>
        <w:tc>
          <w:tcPr>
            <w:tcW w:w="3403" w:type="dxa"/>
            <w:gridSpan w:val="13"/>
            <w:tcBorders>
              <w:top w:val="single" w:color="auto" w:sz="4" w:space="0"/>
              <w:bottom w:val="single" w:color="auto" w:sz="4" w:space="0"/>
            </w:tcBorders>
            <w:vAlign w:val="center"/>
          </w:tcPr>
          <w:p>
            <w:pPr>
              <w:jc w:val="center"/>
              <w:rPr>
                <w:sz w:val="21"/>
                <w:szCs w:val="21"/>
              </w:rPr>
            </w:pPr>
            <w:r>
              <w:rPr>
                <w:rFonts w:hint="eastAsia"/>
                <w:sz w:val="21"/>
                <w:szCs w:val="21"/>
              </w:rPr>
              <w:t>个人会员数量</w:t>
            </w:r>
          </w:p>
        </w:tc>
        <w:tc>
          <w:tcPr>
            <w:tcW w:w="1273" w:type="dxa"/>
            <w:gridSpan w:val="5"/>
            <w:tcBorders>
              <w:top w:val="single" w:color="auto" w:sz="4" w:space="0"/>
              <w:bottom w:val="single" w:color="auto" w:sz="4" w:space="0"/>
              <w:right w:val="single" w:color="auto" w:sz="12" w:space="0"/>
            </w:tcBorders>
            <w:vAlign w:val="center"/>
          </w:tcPr>
          <w:p>
            <w:pPr>
              <w:jc w:val="center"/>
              <w:rPr>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4" w:hRule="exact"/>
        </w:trPr>
        <w:tc>
          <w:tcPr>
            <w:tcW w:w="1450" w:type="dxa"/>
            <w:vMerge w:val="restart"/>
            <w:tcBorders>
              <w:top w:val="single" w:color="auto" w:sz="4" w:space="0"/>
              <w:left w:val="single" w:color="auto" w:sz="12" w:space="0"/>
            </w:tcBorders>
            <w:vAlign w:val="center"/>
          </w:tcPr>
          <w:p>
            <w:pPr>
              <w:jc w:val="center"/>
              <w:rPr>
                <w:sz w:val="21"/>
                <w:szCs w:val="21"/>
              </w:rPr>
            </w:pPr>
            <w:r>
              <w:rPr>
                <w:rFonts w:hint="eastAsia"/>
                <w:sz w:val="21"/>
                <w:szCs w:val="21"/>
              </w:rPr>
              <w:t>理事会及</w:t>
            </w:r>
          </w:p>
          <w:p>
            <w:pPr>
              <w:jc w:val="center"/>
              <w:rPr>
                <w:sz w:val="21"/>
                <w:szCs w:val="21"/>
              </w:rPr>
            </w:pPr>
            <w:r>
              <w:rPr>
                <w:rFonts w:hint="eastAsia"/>
                <w:sz w:val="21"/>
                <w:szCs w:val="21"/>
              </w:rPr>
              <w:t>负责人</w:t>
            </w:r>
          </w:p>
        </w:tc>
        <w:tc>
          <w:tcPr>
            <w:tcW w:w="1103" w:type="dxa"/>
            <w:gridSpan w:val="2"/>
            <w:tcBorders>
              <w:top w:val="single" w:color="auto" w:sz="4" w:space="0"/>
              <w:bottom w:val="single" w:color="auto" w:sz="4" w:space="0"/>
            </w:tcBorders>
            <w:vAlign w:val="center"/>
          </w:tcPr>
          <w:p>
            <w:pPr>
              <w:jc w:val="center"/>
              <w:rPr>
                <w:sz w:val="21"/>
                <w:szCs w:val="21"/>
              </w:rPr>
            </w:pPr>
            <w:r>
              <w:rPr>
                <w:rFonts w:hint="eastAsia"/>
                <w:sz w:val="21"/>
                <w:szCs w:val="21"/>
              </w:rPr>
              <w:t>理事数</w:t>
            </w:r>
          </w:p>
        </w:tc>
        <w:tc>
          <w:tcPr>
            <w:tcW w:w="817" w:type="dxa"/>
            <w:gridSpan w:val="4"/>
            <w:tcBorders>
              <w:top w:val="single" w:color="auto" w:sz="4" w:space="0"/>
              <w:bottom w:val="single" w:color="auto" w:sz="4" w:space="0"/>
            </w:tcBorders>
            <w:vAlign w:val="center"/>
          </w:tcPr>
          <w:p>
            <w:pPr>
              <w:jc w:val="center"/>
              <w:rPr>
                <w:sz w:val="21"/>
                <w:szCs w:val="21"/>
              </w:rPr>
            </w:pPr>
          </w:p>
        </w:tc>
        <w:tc>
          <w:tcPr>
            <w:tcW w:w="1083" w:type="dxa"/>
            <w:gridSpan w:val="6"/>
            <w:tcBorders>
              <w:top w:val="single" w:color="auto" w:sz="4" w:space="0"/>
              <w:bottom w:val="single" w:color="auto" w:sz="4" w:space="0"/>
            </w:tcBorders>
            <w:vAlign w:val="center"/>
          </w:tcPr>
          <w:p>
            <w:pPr>
              <w:jc w:val="center"/>
              <w:rPr>
                <w:sz w:val="21"/>
                <w:szCs w:val="21"/>
              </w:rPr>
            </w:pPr>
            <w:r>
              <w:rPr>
                <w:rFonts w:hint="eastAsia"/>
                <w:sz w:val="21"/>
                <w:szCs w:val="21"/>
              </w:rPr>
              <w:t>常务理事数</w:t>
            </w:r>
          </w:p>
        </w:tc>
        <w:tc>
          <w:tcPr>
            <w:tcW w:w="850" w:type="dxa"/>
            <w:gridSpan w:val="5"/>
            <w:tcBorders>
              <w:top w:val="single" w:color="auto" w:sz="4" w:space="0"/>
              <w:bottom w:val="single" w:color="auto" w:sz="4" w:space="0"/>
            </w:tcBorders>
            <w:vAlign w:val="center"/>
          </w:tcPr>
          <w:p>
            <w:pPr>
              <w:jc w:val="center"/>
              <w:rPr>
                <w:sz w:val="21"/>
                <w:szCs w:val="21"/>
              </w:rPr>
            </w:pPr>
          </w:p>
        </w:tc>
        <w:tc>
          <w:tcPr>
            <w:tcW w:w="1134" w:type="dxa"/>
            <w:gridSpan w:val="4"/>
            <w:tcBorders>
              <w:top w:val="single" w:color="auto" w:sz="4" w:space="0"/>
              <w:bottom w:val="single" w:color="auto" w:sz="4" w:space="0"/>
            </w:tcBorders>
            <w:vAlign w:val="center"/>
          </w:tcPr>
          <w:p>
            <w:pPr>
              <w:jc w:val="center"/>
              <w:rPr>
                <w:sz w:val="21"/>
                <w:szCs w:val="21"/>
              </w:rPr>
            </w:pPr>
            <w:r>
              <w:rPr>
                <w:rFonts w:hint="eastAsia"/>
                <w:sz w:val="21"/>
                <w:szCs w:val="21"/>
              </w:rPr>
              <w:t>负责人数</w:t>
            </w:r>
          </w:p>
        </w:tc>
        <w:tc>
          <w:tcPr>
            <w:tcW w:w="1134" w:type="dxa"/>
            <w:gridSpan w:val="6"/>
            <w:tcBorders>
              <w:top w:val="single" w:color="auto" w:sz="4" w:space="0"/>
              <w:bottom w:val="single" w:color="auto" w:sz="4" w:space="0"/>
              <w:right w:val="single" w:color="auto" w:sz="12" w:space="0"/>
            </w:tcBorders>
            <w:vAlign w:val="center"/>
          </w:tcPr>
          <w:p>
            <w:pPr>
              <w:jc w:val="center"/>
              <w:rPr>
                <w:sz w:val="21"/>
                <w:szCs w:val="21"/>
              </w:rPr>
            </w:pPr>
          </w:p>
        </w:tc>
        <w:tc>
          <w:tcPr>
            <w:tcW w:w="1751" w:type="dxa"/>
            <w:gridSpan w:val="6"/>
            <w:tcBorders>
              <w:top w:val="single" w:color="auto" w:sz="4" w:space="0"/>
              <w:bottom w:val="single" w:color="auto" w:sz="4" w:space="0"/>
              <w:right w:val="single" w:color="auto" w:sz="12" w:space="0"/>
            </w:tcBorders>
            <w:vAlign w:val="center"/>
          </w:tcPr>
          <w:p>
            <w:pPr>
              <w:jc w:val="center"/>
              <w:rPr>
                <w:sz w:val="21"/>
                <w:szCs w:val="21"/>
              </w:rPr>
            </w:pPr>
            <w:r>
              <w:rPr>
                <w:rFonts w:hint="eastAsia"/>
                <w:sz w:val="21"/>
                <w:szCs w:val="21"/>
              </w:rPr>
              <w:t>70岁以上负责人数</w:t>
            </w:r>
          </w:p>
        </w:tc>
        <w:tc>
          <w:tcPr>
            <w:tcW w:w="657" w:type="dxa"/>
            <w:gridSpan w:val="2"/>
            <w:tcBorders>
              <w:top w:val="single" w:color="auto" w:sz="4" w:space="0"/>
              <w:bottom w:val="single" w:color="auto" w:sz="4" w:space="0"/>
              <w:right w:val="single" w:color="auto" w:sz="12" w:space="0"/>
            </w:tcBorders>
            <w:vAlign w:val="center"/>
          </w:tcPr>
          <w:p>
            <w:pPr>
              <w:jc w:val="center"/>
              <w:rPr>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17" w:hRule="exact"/>
        </w:trPr>
        <w:tc>
          <w:tcPr>
            <w:tcW w:w="1450" w:type="dxa"/>
            <w:vMerge w:val="continue"/>
            <w:tcBorders>
              <w:left w:val="single" w:color="auto" w:sz="12" w:space="0"/>
            </w:tcBorders>
            <w:vAlign w:val="center"/>
          </w:tcPr>
          <w:p>
            <w:pPr>
              <w:jc w:val="center"/>
              <w:rPr>
                <w:sz w:val="21"/>
                <w:szCs w:val="21"/>
              </w:rPr>
            </w:pPr>
          </w:p>
        </w:tc>
        <w:tc>
          <w:tcPr>
            <w:tcW w:w="1103" w:type="dxa"/>
            <w:gridSpan w:val="2"/>
            <w:vMerge w:val="restart"/>
            <w:tcBorders>
              <w:top w:val="single" w:color="auto" w:sz="4" w:space="0"/>
              <w:bottom w:val="single" w:color="auto" w:sz="4" w:space="0"/>
            </w:tcBorders>
            <w:vAlign w:val="center"/>
          </w:tcPr>
          <w:p>
            <w:pPr>
              <w:jc w:val="center"/>
              <w:rPr>
                <w:sz w:val="21"/>
                <w:szCs w:val="21"/>
              </w:rPr>
            </w:pPr>
            <w:r>
              <w:rPr>
                <w:rFonts w:hint="eastAsia"/>
                <w:sz w:val="21"/>
                <w:szCs w:val="21"/>
              </w:rPr>
              <w:t>理事长</w:t>
            </w:r>
          </w:p>
          <w:p>
            <w:pPr>
              <w:jc w:val="center"/>
              <w:rPr>
                <w:sz w:val="21"/>
                <w:szCs w:val="21"/>
              </w:rPr>
            </w:pPr>
            <w:r>
              <w:rPr>
                <w:rFonts w:hint="eastAsia"/>
                <w:sz w:val="21"/>
                <w:szCs w:val="21"/>
              </w:rPr>
              <w:t>（会长）</w:t>
            </w:r>
          </w:p>
        </w:tc>
        <w:tc>
          <w:tcPr>
            <w:tcW w:w="1765" w:type="dxa"/>
            <w:gridSpan w:val="9"/>
            <w:tcBorders>
              <w:top w:val="single" w:color="auto" w:sz="4" w:space="0"/>
              <w:bottom w:val="single" w:color="auto" w:sz="4" w:space="0"/>
            </w:tcBorders>
            <w:vAlign w:val="center"/>
          </w:tcPr>
          <w:p>
            <w:pPr>
              <w:jc w:val="center"/>
              <w:rPr>
                <w:sz w:val="21"/>
                <w:szCs w:val="21"/>
              </w:rPr>
            </w:pPr>
            <w:r>
              <w:rPr>
                <w:rFonts w:hint="eastAsia"/>
                <w:sz w:val="21"/>
                <w:szCs w:val="21"/>
              </w:rPr>
              <w:t>姓名</w:t>
            </w:r>
          </w:p>
        </w:tc>
        <w:tc>
          <w:tcPr>
            <w:tcW w:w="985" w:type="dxa"/>
            <w:gridSpan w:val="6"/>
            <w:tcBorders>
              <w:top w:val="single" w:color="auto" w:sz="4" w:space="0"/>
              <w:bottom w:val="single" w:color="auto" w:sz="4" w:space="0"/>
            </w:tcBorders>
            <w:vAlign w:val="center"/>
          </w:tcPr>
          <w:p>
            <w:pPr>
              <w:jc w:val="center"/>
              <w:rPr>
                <w:sz w:val="21"/>
                <w:szCs w:val="21"/>
              </w:rPr>
            </w:pPr>
          </w:p>
        </w:tc>
        <w:tc>
          <w:tcPr>
            <w:tcW w:w="1134" w:type="dxa"/>
            <w:gridSpan w:val="4"/>
            <w:tcBorders>
              <w:top w:val="single" w:color="auto" w:sz="4" w:space="0"/>
              <w:bottom w:val="single" w:color="auto" w:sz="4" w:space="0"/>
            </w:tcBorders>
            <w:vAlign w:val="center"/>
          </w:tcPr>
          <w:p>
            <w:pPr>
              <w:jc w:val="center"/>
              <w:rPr>
                <w:sz w:val="21"/>
                <w:szCs w:val="21"/>
              </w:rPr>
            </w:pPr>
            <w:r>
              <w:rPr>
                <w:rFonts w:hint="eastAsia"/>
                <w:sz w:val="21"/>
                <w:szCs w:val="21"/>
              </w:rPr>
              <w:t>性别</w:t>
            </w:r>
          </w:p>
        </w:tc>
        <w:tc>
          <w:tcPr>
            <w:tcW w:w="1134" w:type="dxa"/>
            <w:gridSpan w:val="6"/>
            <w:tcBorders>
              <w:top w:val="single" w:color="auto" w:sz="4" w:space="0"/>
              <w:bottom w:val="single" w:color="auto" w:sz="4" w:space="0"/>
            </w:tcBorders>
            <w:vAlign w:val="center"/>
          </w:tcPr>
          <w:p>
            <w:pPr>
              <w:jc w:val="center"/>
              <w:rPr>
                <w:sz w:val="21"/>
                <w:szCs w:val="21"/>
              </w:rPr>
            </w:pPr>
          </w:p>
        </w:tc>
        <w:tc>
          <w:tcPr>
            <w:tcW w:w="1135" w:type="dxa"/>
            <w:gridSpan w:val="3"/>
            <w:tcBorders>
              <w:top w:val="single" w:color="auto" w:sz="4" w:space="0"/>
              <w:bottom w:val="single" w:color="auto" w:sz="4" w:space="0"/>
            </w:tcBorders>
            <w:vAlign w:val="center"/>
          </w:tcPr>
          <w:p>
            <w:pPr>
              <w:jc w:val="center"/>
              <w:rPr>
                <w:sz w:val="21"/>
                <w:szCs w:val="21"/>
              </w:rPr>
            </w:pPr>
            <w:r>
              <w:rPr>
                <w:rFonts w:hint="eastAsia"/>
                <w:sz w:val="21"/>
                <w:szCs w:val="21"/>
              </w:rPr>
              <w:t>出生日期</w:t>
            </w:r>
          </w:p>
        </w:tc>
        <w:tc>
          <w:tcPr>
            <w:tcW w:w="1273" w:type="dxa"/>
            <w:gridSpan w:val="5"/>
            <w:tcBorders>
              <w:top w:val="single" w:color="auto" w:sz="4" w:space="0"/>
              <w:bottom w:val="single" w:color="auto" w:sz="4" w:space="0"/>
              <w:right w:val="single" w:color="auto" w:sz="12" w:space="0"/>
            </w:tcBorders>
            <w:vAlign w:val="center"/>
          </w:tcPr>
          <w:p>
            <w:pPr>
              <w:jc w:val="center"/>
              <w:rPr>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1450" w:type="dxa"/>
            <w:vMerge w:val="continue"/>
            <w:tcBorders>
              <w:left w:val="single" w:color="auto" w:sz="12" w:space="0"/>
            </w:tcBorders>
            <w:vAlign w:val="center"/>
          </w:tcPr>
          <w:p>
            <w:pPr>
              <w:jc w:val="center"/>
              <w:rPr>
                <w:sz w:val="21"/>
                <w:szCs w:val="21"/>
              </w:rPr>
            </w:pPr>
          </w:p>
        </w:tc>
        <w:tc>
          <w:tcPr>
            <w:tcW w:w="1103" w:type="dxa"/>
            <w:gridSpan w:val="2"/>
            <w:vMerge w:val="continue"/>
            <w:tcBorders>
              <w:top w:val="single" w:color="auto" w:sz="4" w:space="0"/>
              <w:bottom w:val="single" w:color="auto" w:sz="4" w:space="0"/>
            </w:tcBorders>
            <w:vAlign w:val="center"/>
          </w:tcPr>
          <w:p>
            <w:pPr>
              <w:jc w:val="center"/>
              <w:rPr>
                <w:sz w:val="21"/>
                <w:szCs w:val="21"/>
              </w:rPr>
            </w:pPr>
          </w:p>
        </w:tc>
        <w:tc>
          <w:tcPr>
            <w:tcW w:w="1765" w:type="dxa"/>
            <w:gridSpan w:val="9"/>
            <w:tcBorders>
              <w:top w:val="single" w:color="auto" w:sz="4" w:space="0"/>
              <w:bottom w:val="single" w:color="auto" w:sz="4" w:space="0"/>
            </w:tcBorders>
            <w:vAlign w:val="center"/>
          </w:tcPr>
          <w:p>
            <w:pPr>
              <w:jc w:val="center"/>
              <w:rPr>
                <w:sz w:val="21"/>
                <w:szCs w:val="21"/>
              </w:rPr>
            </w:pPr>
            <w:r>
              <w:rPr>
                <w:rFonts w:hint="eastAsia"/>
                <w:sz w:val="21"/>
                <w:szCs w:val="21"/>
              </w:rPr>
              <w:t>政治面貌</w:t>
            </w:r>
          </w:p>
        </w:tc>
        <w:tc>
          <w:tcPr>
            <w:tcW w:w="985" w:type="dxa"/>
            <w:gridSpan w:val="6"/>
            <w:tcBorders>
              <w:top w:val="single" w:color="auto" w:sz="4" w:space="0"/>
              <w:bottom w:val="single" w:color="auto" w:sz="4" w:space="0"/>
            </w:tcBorders>
            <w:vAlign w:val="center"/>
          </w:tcPr>
          <w:p>
            <w:pPr>
              <w:jc w:val="center"/>
              <w:rPr>
                <w:sz w:val="21"/>
                <w:szCs w:val="21"/>
              </w:rPr>
            </w:pPr>
          </w:p>
        </w:tc>
        <w:tc>
          <w:tcPr>
            <w:tcW w:w="1134" w:type="dxa"/>
            <w:gridSpan w:val="4"/>
            <w:tcBorders>
              <w:top w:val="single" w:color="auto" w:sz="4" w:space="0"/>
              <w:bottom w:val="single" w:color="auto" w:sz="4" w:space="0"/>
            </w:tcBorders>
            <w:vAlign w:val="center"/>
          </w:tcPr>
          <w:p>
            <w:pPr>
              <w:jc w:val="center"/>
              <w:rPr>
                <w:sz w:val="21"/>
                <w:szCs w:val="21"/>
              </w:rPr>
            </w:pPr>
            <w:r>
              <w:rPr>
                <w:rFonts w:hint="eastAsia"/>
                <w:sz w:val="21"/>
                <w:szCs w:val="21"/>
              </w:rPr>
              <w:t>学历</w:t>
            </w:r>
          </w:p>
        </w:tc>
        <w:tc>
          <w:tcPr>
            <w:tcW w:w="1134" w:type="dxa"/>
            <w:gridSpan w:val="6"/>
            <w:tcBorders>
              <w:top w:val="single" w:color="auto" w:sz="4" w:space="0"/>
              <w:bottom w:val="single" w:color="auto" w:sz="4" w:space="0"/>
            </w:tcBorders>
            <w:vAlign w:val="center"/>
          </w:tcPr>
          <w:p>
            <w:pPr>
              <w:jc w:val="center"/>
              <w:rPr>
                <w:sz w:val="21"/>
                <w:szCs w:val="21"/>
              </w:rPr>
            </w:pPr>
          </w:p>
        </w:tc>
        <w:tc>
          <w:tcPr>
            <w:tcW w:w="1135" w:type="dxa"/>
            <w:gridSpan w:val="3"/>
            <w:tcBorders>
              <w:top w:val="single" w:color="auto" w:sz="4" w:space="0"/>
              <w:bottom w:val="single" w:color="auto" w:sz="4" w:space="0"/>
            </w:tcBorders>
            <w:vAlign w:val="center"/>
          </w:tcPr>
          <w:p>
            <w:pPr>
              <w:jc w:val="center"/>
              <w:rPr>
                <w:sz w:val="21"/>
                <w:szCs w:val="21"/>
              </w:rPr>
            </w:pPr>
          </w:p>
        </w:tc>
        <w:tc>
          <w:tcPr>
            <w:tcW w:w="1273" w:type="dxa"/>
            <w:gridSpan w:val="5"/>
            <w:tcBorders>
              <w:top w:val="single" w:color="auto" w:sz="4" w:space="0"/>
              <w:bottom w:val="single" w:color="auto" w:sz="4" w:space="0"/>
              <w:right w:val="single" w:color="auto" w:sz="12" w:space="0"/>
            </w:tcBorders>
            <w:vAlign w:val="center"/>
          </w:tcPr>
          <w:p>
            <w:pPr>
              <w:jc w:val="center"/>
              <w:rPr>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1450" w:type="dxa"/>
            <w:vMerge w:val="continue"/>
            <w:tcBorders>
              <w:left w:val="single" w:color="auto" w:sz="12" w:space="0"/>
            </w:tcBorders>
            <w:vAlign w:val="center"/>
          </w:tcPr>
          <w:p>
            <w:pPr>
              <w:jc w:val="center"/>
              <w:rPr>
                <w:sz w:val="21"/>
                <w:szCs w:val="21"/>
              </w:rPr>
            </w:pPr>
          </w:p>
        </w:tc>
        <w:tc>
          <w:tcPr>
            <w:tcW w:w="1103" w:type="dxa"/>
            <w:gridSpan w:val="2"/>
            <w:vMerge w:val="continue"/>
            <w:tcBorders>
              <w:top w:val="single" w:color="auto" w:sz="4" w:space="0"/>
              <w:bottom w:val="single" w:color="auto" w:sz="4" w:space="0"/>
            </w:tcBorders>
            <w:vAlign w:val="center"/>
          </w:tcPr>
          <w:p>
            <w:pPr>
              <w:jc w:val="center"/>
              <w:rPr>
                <w:sz w:val="21"/>
                <w:szCs w:val="21"/>
              </w:rPr>
            </w:pPr>
          </w:p>
        </w:tc>
        <w:tc>
          <w:tcPr>
            <w:tcW w:w="1765" w:type="dxa"/>
            <w:gridSpan w:val="9"/>
            <w:tcBorders>
              <w:top w:val="single" w:color="auto" w:sz="4" w:space="0"/>
              <w:bottom w:val="single" w:color="auto" w:sz="4" w:space="0"/>
            </w:tcBorders>
            <w:vAlign w:val="center"/>
          </w:tcPr>
          <w:p>
            <w:pPr>
              <w:jc w:val="center"/>
              <w:rPr>
                <w:sz w:val="21"/>
                <w:szCs w:val="21"/>
              </w:rPr>
            </w:pPr>
            <w:r>
              <w:rPr>
                <w:rFonts w:hint="eastAsia"/>
                <w:sz w:val="21"/>
                <w:szCs w:val="21"/>
              </w:rPr>
              <w:t>任职日期</w:t>
            </w:r>
          </w:p>
        </w:tc>
        <w:tc>
          <w:tcPr>
            <w:tcW w:w="985" w:type="dxa"/>
            <w:gridSpan w:val="6"/>
            <w:tcBorders>
              <w:top w:val="single" w:color="auto" w:sz="4" w:space="0"/>
              <w:bottom w:val="single" w:color="auto" w:sz="4" w:space="0"/>
            </w:tcBorders>
            <w:vAlign w:val="center"/>
          </w:tcPr>
          <w:p>
            <w:pPr>
              <w:jc w:val="center"/>
              <w:rPr>
                <w:sz w:val="21"/>
                <w:szCs w:val="21"/>
              </w:rPr>
            </w:pPr>
          </w:p>
        </w:tc>
        <w:tc>
          <w:tcPr>
            <w:tcW w:w="2268" w:type="dxa"/>
            <w:gridSpan w:val="10"/>
            <w:tcBorders>
              <w:top w:val="single" w:color="auto" w:sz="4" w:space="0"/>
              <w:bottom w:val="single" w:color="auto" w:sz="4" w:space="0"/>
              <w:right w:val="single" w:color="auto" w:sz="12" w:space="0"/>
            </w:tcBorders>
            <w:vAlign w:val="center"/>
          </w:tcPr>
          <w:p>
            <w:pPr>
              <w:jc w:val="center"/>
              <w:rPr>
                <w:sz w:val="21"/>
                <w:szCs w:val="21"/>
              </w:rPr>
            </w:pPr>
            <w:r>
              <w:rPr>
                <w:rFonts w:hint="eastAsia"/>
                <w:sz w:val="21"/>
                <w:szCs w:val="21"/>
              </w:rPr>
              <w:t>（原）工作单位及职务</w:t>
            </w:r>
          </w:p>
        </w:tc>
        <w:tc>
          <w:tcPr>
            <w:tcW w:w="2408" w:type="dxa"/>
            <w:gridSpan w:val="8"/>
            <w:tcBorders>
              <w:top w:val="single" w:color="auto" w:sz="4" w:space="0"/>
              <w:bottom w:val="single" w:color="auto" w:sz="4" w:space="0"/>
              <w:right w:val="single" w:color="auto" w:sz="12" w:space="0"/>
            </w:tcBorders>
            <w:vAlign w:val="center"/>
          </w:tcPr>
          <w:p>
            <w:pPr>
              <w:jc w:val="center"/>
              <w:rPr>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47" w:hRule="exact"/>
        </w:trPr>
        <w:tc>
          <w:tcPr>
            <w:tcW w:w="1450" w:type="dxa"/>
            <w:vMerge w:val="continue"/>
            <w:tcBorders>
              <w:left w:val="single" w:color="auto" w:sz="12" w:space="0"/>
            </w:tcBorders>
            <w:vAlign w:val="center"/>
          </w:tcPr>
          <w:p>
            <w:pPr>
              <w:jc w:val="center"/>
              <w:rPr>
                <w:sz w:val="21"/>
                <w:szCs w:val="21"/>
              </w:rPr>
            </w:pPr>
          </w:p>
        </w:tc>
        <w:tc>
          <w:tcPr>
            <w:tcW w:w="1103" w:type="dxa"/>
            <w:gridSpan w:val="2"/>
            <w:vMerge w:val="restart"/>
            <w:tcBorders>
              <w:top w:val="single" w:color="auto" w:sz="4" w:space="0"/>
            </w:tcBorders>
            <w:vAlign w:val="center"/>
          </w:tcPr>
          <w:p>
            <w:pPr>
              <w:jc w:val="center"/>
              <w:rPr>
                <w:sz w:val="21"/>
                <w:szCs w:val="21"/>
              </w:rPr>
            </w:pPr>
            <w:r>
              <w:rPr>
                <w:rFonts w:hint="eastAsia"/>
                <w:sz w:val="21"/>
                <w:szCs w:val="21"/>
              </w:rPr>
              <w:t>秘书长</w:t>
            </w:r>
          </w:p>
        </w:tc>
        <w:tc>
          <w:tcPr>
            <w:tcW w:w="1765" w:type="dxa"/>
            <w:gridSpan w:val="9"/>
            <w:tcBorders>
              <w:top w:val="single" w:color="auto" w:sz="4" w:space="0"/>
              <w:bottom w:val="single" w:color="auto" w:sz="4" w:space="0"/>
            </w:tcBorders>
            <w:vAlign w:val="center"/>
          </w:tcPr>
          <w:p>
            <w:pPr>
              <w:jc w:val="center"/>
              <w:rPr>
                <w:sz w:val="21"/>
                <w:szCs w:val="21"/>
              </w:rPr>
            </w:pPr>
            <w:r>
              <w:rPr>
                <w:rFonts w:hint="eastAsia"/>
                <w:sz w:val="21"/>
                <w:szCs w:val="21"/>
              </w:rPr>
              <w:t>姓名</w:t>
            </w:r>
          </w:p>
        </w:tc>
        <w:tc>
          <w:tcPr>
            <w:tcW w:w="985" w:type="dxa"/>
            <w:gridSpan w:val="6"/>
            <w:tcBorders>
              <w:top w:val="single" w:color="auto" w:sz="4" w:space="0"/>
              <w:bottom w:val="single" w:color="auto" w:sz="4" w:space="0"/>
            </w:tcBorders>
            <w:vAlign w:val="center"/>
          </w:tcPr>
          <w:p>
            <w:pPr>
              <w:jc w:val="center"/>
              <w:rPr>
                <w:sz w:val="21"/>
                <w:szCs w:val="21"/>
              </w:rPr>
            </w:pPr>
          </w:p>
        </w:tc>
        <w:tc>
          <w:tcPr>
            <w:tcW w:w="1134" w:type="dxa"/>
            <w:gridSpan w:val="4"/>
            <w:tcBorders>
              <w:top w:val="single" w:color="auto" w:sz="4" w:space="0"/>
              <w:bottom w:val="single" w:color="auto" w:sz="4" w:space="0"/>
            </w:tcBorders>
            <w:vAlign w:val="center"/>
          </w:tcPr>
          <w:p>
            <w:pPr>
              <w:jc w:val="center"/>
              <w:rPr>
                <w:sz w:val="21"/>
                <w:szCs w:val="21"/>
              </w:rPr>
            </w:pPr>
            <w:r>
              <w:rPr>
                <w:rFonts w:hint="eastAsia"/>
                <w:sz w:val="21"/>
                <w:szCs w:val="21"/>
              </w:rPr>
              <w:t>性别</w:t>
            </w:r>
          </w:p>
        </w:tc>
        <w:tc>
          <w:tcPr>
            <w:tcW w:w="1134" w:type="dxa"/>
            <w:gridSpan w:val="6"/>
            <w:tcBorders>
              <w:top w:val="single" w:color="auto" w:sz="4" w:space="0"/>
              <w:bottom w:val="single" w:color="auto" w:sz="4" w:space="0"/>
            </w:tcBorders>
            <w:vAlign w:val="center"/>
          </w:tcPr>
          <w:p>
            <w:pPr>
              <w:jc w:val="center"/>
              <w:rPr>
                <w:sz w:val="21"/>
                <w:szCs w:val="21"/>
              </w:rPr>
            </w:pPr>
          </w:p>
        </w:tc>
        <w:tc>
          <w:tcPr>
            <w:tcW w:w="1135" w:type="dxa"/>
            <w:gridSpan w:val="3"/>
            <w:tcBorders>
              <w:top w:val="single" w:color="auto" w:sz="4" w:space="0"/>
              <w:bottom w:val="single" w:color="auto" w:sz="4" w:space="0"/>
            </w:tcBorders>
            <w:vAlign w:val="center"/>
          </w:tcPr>
          <w:p>
            <w:pPr>
              <w:jc w:val="center"/>
              <w:rPr>
                <w:sz w:val="21"/>
                <w:szCs w:val="21"/>
              </w:rPr>
            </w:pPr>
            <w:r>
              <w:rPr>
                <w:rFonts w:hint="eastAsia"/>
                <w:sz w:val="21"/>
                <w:szCs w:val="21"/>
              </w:rPr>
              <w:t>出生日期</w:t>
            </w:r>
          </w:p>
        </w:tc>
        <w:tc>
          <w:tcPr>
            <w:tcW w:w="1273" w:type="dxa"/>
            <w:gridSpan w:val="5"/>
            <w:tcBorders>
              <w:top w:val="single" w:color="auto" w:sz="4" w:space="0"/>
              <w:bottom w:val="single" w:color="auto" w:sz="4" w:space="0"/>
              <w:right w:val="single" w:color="auto" w:sz="12" w:space="0"/>
            </w:tcBorders>
            <w:vAlign w:val="center"/>
          </w:tcPr>
          <w:p>
            <w:pPr>
              <w:jc w:val="center"/>
              <w:rPr>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1450" w:type="dxa"/>
            <w:vMerge w:val="continue"/>
            <w:tcBorders>
              <w:left w:val="single" w:color="auto" w:sz="12" w:space="0"/>
            </w:tcBorders>
            <w:vAlign w:val="center"/>
          </w:tcPr>
          <w:p>
            <w:pPr>
              <w:jc w:val="center"/>
              <w:rPr>
                <w:sz w:val="21"/>
                <w:szCs w:val="21"/>
              </w:rPr>
            </w:pPr>
          </w:p>
        </w:tc>
        <w:tc>
          <w:tcPr>
            <w:tcW w:w="1103" w:type="dxa"/>
            <w:gridSpan w:val="2"/>
            <w:vMerge w:val="continue"/>
            <w:vAlign w:val="center"/>
          </w:tcPr>
          <w:p>
            <w:pPr>
              <w:jc w:val="center"/>
              <w:rPr>
                <w:sz w:val="21"/>
                <w:szCs w:val="21"/>
              </w:rPr>
            </w:pPr>
          </w:p>
        </w:tc>
        <w:tc>
          <w:tcPr>
            <w:tcW w:w="1765" w:type="dxa"/>
            <w:gridSpan w:val="9"/>
            <w:tcBorders>
              <w:top w:val="single" w:color="auto" w:sz="4" w:space="0"/>
              <w:bottom w:val="single" w:color="auto" w:sz="4" w:space="0"/>
            </w:tcBorders>
            <w:vAlign w:val="center"/>
          </w:tcPr>
          <w:p>
            <w:pPr>
              <w:jc w:val="center"/>
              <w:rPr>
                <w:sz w:val="21"/>
                <w:szCs w:val="21"/>
              </w:rPr>
            </w:pPr>
            <w:r>
              <w:rPr>
                <w:rFonts w:hint="eastAsia"/>
                <w:sz w:val="21"/>
                <w:szCs w:val="21"/>
              </w:rPr>
              <w:t>政治面貌</w:t>
            </w:r>
          </w:p>
        </w:tc>
        <w:tc>
          <w:tcPr>
            <w:tcW w:w="2119" w:type="dxa"/>
            <w:gridSpan w:val="10"/>
            <w:tcBorders>
              <w:top w:val="single" w:color="auto" w:sz="4" w:space="0"/>
              <w:bottom w:val="single" w:color="auto" w:sz="4" w:space="0"/>
            </w:tcBorders>
            <w:vAlign w:val="center"/>
          </w:tcPr>
          <w:p>
            <w:pPr>
              <w:jc w:val="center"/>
              <w:rPr>
                <w:sz w:val="21"/>
                <w:szCs w:val="21"/>
              </w:rPr>
            </w:pPr>
          </w:p>
        </w:tc>
        <w:tc>
          <w:tcPr>
            <w:tcW w:w="1134" w:type="dxa"/>
            <w:gridSpan w:val="6"/>
            <w:tcBorders>
              <w:top w:val="single" w:color="auto" w:sz="4" w:space="0"/>
              <w:bottom w:val="single" w:color="auto" w:sz="4" w:space="0"/>
            </w:tcBorders>
            <w:vAlign w:val="center"/>
          </w:tcPr>
          <w:p>
            <w:pPr>
              <w:jc w:val="center"/>
              <w:rPr>
                <w:sz w:val="21"/>
                <w:szCs w:val="21"/>
              </w:rPr>
            </w:pPr>
            <w:r>
              <w:rPr>
                <w:rFonts w:hint="eastAsia"/>
                <w:sz w:val="21"/>
                <w:szCs w:val="21"/>
              </w:rPr>
              <w:t>学历</w:t>
            </w:r>
          </w:p>
        </w:tc>
        <w:tc>
          <w:tcPr>
            <w:tcW w:w="2408" w:type="dxa"/>
            <w:gridSpan w:val="8"/>
            <w:tcBorders>
              <w:top w:val="single" w:color="auto" w:sz="4" w:space="0"/>
              <w:bottom w:val="single" w:color="auto" w:sz="4" w:space="0"/>
              <w:right w:val="single" w:color="auto" w:sz="12" w:space="0"/>
            </w:tcBorders>
            <w:vAlign w:val="center"/>
          </w:tcPr>
          <w:p>
            <w:pPr>
              <w:jc w:val="center"/>
              <w:rPr>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10" w:hRule="exact"/>
        </w:trPr>
        <w:tc>
          <w:tcPr>
            <w:tcW w:w="1450" w:type="dxa"/>
            <w:vMerge w:val="continue"/>
            <w:tcBorders>
              <w:left w:val="single" w:color="auto" w:sz="12" w:space="0"/>
            </w:tcBorders>
            <w:vAlign w:val="center"/>
          </w:tcPr>
          <w:p>
            <w:pPr>
              <w:jc w:val="center"/>
              <w:rPr>
                <w:sz w:val="21"/>
                <w:szCs w:val="21"/>
              </w:rPr>
            </w:pPr>
          </w:p>
        </w:tc>
        <w:tc>
          <w:tcPr>
            <w:tcW w:w="1103" w:type="dxa"/>
            <w:gridSpan w:val="2"/>
            <w:vMerge w:val="continue"/>
            <w:vAlign w:val="center"/>
          </w:tcPr>
          <w:p>
            <w:pPr>
              <w:jc w:val="center"/>
              <w:rPr>
                <w:sz w:val="21"/>
                <w:szCs w:val="21"/>
              </w:rPr>
            </w:pPr>
          </w:p>
        </w:tc>
        <w:tc>
          <w:tcPr>
            <w:tcW w:w="1765" w:type="dxa"/>
            <w:gridSpan w:val="9"/>
            <w:tcBorders>
              <w:top w:val="single" w:color="auto" w:sz="4" w:space="0"/>
              <w:bottom w:val="single" w:color="auto" w:sz="4" w:space="0"/>
            </w:tcBorders>
            <w:vAlign w:val="center"/>
          </w:tcPr>
          <w:p>
            <w:pPr>
              <w:jc w:val="center"/>
              <w:rPr>
                <w:sz w:val="21"/>
                <w:szCs w:val="21"/>
              </w:rPr>
            </w:pPr>
            <w:r>
              <w:rPr>
                <w:rFonts w:hint="eastAsia"/>
                <w:sz w:val="21"/>
                <w:szCs w:val="21"/>
              </w:rPr>
              <w:t>产生方式</w:t>
            </w:r>
          </w:p>
        </w:tc>
        <w:tc>
          <w:tcPr>
            <w:tcW w:w="985" w:type="dxa"/>
            <w:gridSpan w:val="6"/>
            <w:tcBorders>
              <w:top w:val="single" w:color="auto" w:sz="4" w:space="0"/>
              <w:bottom w:val="single" w:color="auto" w:sz="4" w:space="0"/>
            </w:tcBorders>
            <w:vAlign w:val="center"/>
          </w:tcPr>
          <w:p>
            <w:pPr>
              <w:jc w:val="center"/>
              <w:rPr>
                <w:sz w:val="21"/>
                <w:szCs w:val="21"/>
              </w:rPr>
            </w:pPr>
          </w:p>
        </w:tc>
        <w:tc>
          <w:tcPr>
            <w:tcW w:w="1134" w:type="dxa"/>
            <w:gridSpan w:val="4"/>
            <w:tcBorders>
              <w:top w:val="single" w:color="auto" w:sz="4" w:space="0"/>
              <w:bottom w:val="single" w:color="auto" w:sz="4" w:space="0"/>
            </w:tcBorders>
            <w:vAlign w:val="center"/>
          </w:tcPr>
          <w:p>
            <w:pPr>
              <w:jc w:val="center"/>
              <w:rPr>
                <w:sz w:val="21"/>
                <w:szCs w:val="21"/>
              </w:rPr>
            </w:pPr>
            <w:r>
              <w:rPr>
                <w:rFonts w:hint="eastAsia"/>
                <w:sz w:val="21"/>
                <w:szCs w:val="21"/>
              </w:rPr>
              <w:t>是否专职</w:t>
            </w:r>
          </w:p>
        </w:tc>
        <w:tc>
          <w:tcPr>
            <w:tcW w:w="1134" w:type="dxa"/>
            <w:gridSpan w:val="6"/>
            <w:tcBorders>
              <w:top w:val="single" w:color="auto" w:sz="4" w:space="0"/>
              <w:bottom w:val="single" w:color="auto" w:sz="4" w:space="0"/>
            </w:tcBorders>
            <w:vAlign w:val="center"/>
          </w:tcPr>
          <w:p>
            <w:pPr>
              <w:jc w:val="center"/>
              <w:rPr>
                <w:sz w:val="21"/>
                <w:szCs w:val="21"/>
              </w:rPr>
            </w:pPr>
          </w:p>
        </w:tc>
        <w:tc>
          <w:tcPr>
            <w:tcW w:w="1135" w:type="dxa"/>
            <w:gridSpan w:val="3"/>
            <w:tcBorders>
              <w:top w:val="single" w:color="auto" w:sz="4" w:space="0"/>
              <w:bottom w:val="single" w:color="auto" w:sz="4" w:space="0"/>
            </w:tcBorders>
            <w:vAlign w:val="center"/>
          </w:tcPr>
          <w:p>
            <w:pPr>
              <w:jc w:val="center"/>
              <w:rPr>
                <w:sz w:val="21"/>
                <w:szCs w:val="21"/>
              </w:rPr>
            </w:pPr>
            <w:r>
              <w:rPr>
                <w:rFonts w:hint="eastAsia"/>
                <w:sz w:val="21"/>
                <w:szCs w:val="21"/>
              </w:rPr>
              <w:t>任职日期</w:t>
            </w:r>
          </w:p>
        </w:tc>
        <w:tc>
          <w:tcPr>
            <w:tcW w:w="1273" w:type="dxa"/>
            <w:gridSpan w:val="5"/>
            <w:tcBorders>
              <w:top w:val="single" w:color="auto" w:sz="4" w:space="0"/>
              <w:bottom w:val="single" w:color="auto" w:sz="4" w:space="0"/>
              <w:right w:val="single" w:color="auto" w:sz="12" w:space="0"/>
            </w:tcBorders>
            <w:vAlign w:val="center"/>
          </w:tcPr>
          <w:p>
            <w:pPr>
              <w:jc w:val="center"/>
              <w:rPr>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18" w:hRule="exact"/>
        </w:trPr>
        <w:tc>
          <w:tcPr>
            <w:tcW w:w="1450" w:type="dxa"/>
            <w:vMerge w:val="continue"/>
            <w:tcBorders>
              <w:left w:val="single" w:color="auto" w:sz="12" w:space="0"/>
            </w:tcBorders>
            <w:vAlign w:val="center"/>
          </w:tcPr>
          <w:p>
            <w:pPr>
              <w:jc w:val="center"/>
              <w:rPr>
                <w:sz w:val="21"/>
                <w:szCs w:val="21"/>
              </w:rPr>
            </w:pPr>
          </w:p>
        </w:tc>
        <w:tc>
          <w:tcPr>
            <w:tcW w:w="2868" w:type="dxa"/>
            <w:gridSpan w:val="11"/>
            <w:tcBorders>
              <w:top w:val="single" w:color="auto" w:sz="4" w:space="0"/>
              <w:bottom w:val="single" w:color="auto" w:sz="4" w:space="0"/>
            </w:tcBorders>
            <w:vAlign w:val="center"/>
          </w:tcPr>
          <w:p>
            <w:pPr>
              <w:jc w:val="center"/>
              <w:rPr>
                <w:sz w:val="21"/>
                <w:szCs w:val="21"/>
              </w:rPr>
            </w:pPr>
            <w:r>
              <w:rPr>
                <w:rFonts w:hint="eastAsia"/>
                <w:sz w:val="21"/>
                <w:szCs w:val="21"/>
              </w:rPr>
              <w:t>现职公务员兼任负责人</w:t>
            </w:r>
          </w:p>
        </w:tc>
        <w:tc>
          <w:tcPr>
            <w:tcW w:w="5661" w:type="dxa"/>
            <w:gridSpan w:val="24"/>
            <w:tcBorders>
              <w:top w:val="single" w:color="auto" w:sz="4" w:space="0"/>
              <w:bottom w:val="single" w:color="auto" w:sz="4" w:space="0"/>
              <w:right w:val="single" w:color="auto" w:sz="12" w:space="0"/>
            </w:tcBorders>
            <w:vAlign w:val="center"/>
          </w:tcPr>
          <w:p>
            <w:pPr>
              <w:jc w:val="center"/>
              <w:rPr>
                <w:sz w:val="21"/>
                <w:szCs w:val="21"/>
              </w:rPr>
            </w:pPr>
            <w:r>
              <w:rPr>
                <w:rFonts w:hint="eastAsia"/>
                <w:sz w:val="21"/>
                <w:szCs w:val="21"/>
              </w:rPr>
              <w:t>省部级及以上(   )人；地厅级(   )人；县处级(   )人；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0" w:hRule="exact"/>
        </w:trPr>
        <w:tc>
          <w:tcPr>
            <w:tcW w:w="1450" w:type="dxa"/>
            <w:vMerge w:val="continue"/>
            <w:tcBorders>
              <w:left w:val="single" w:color="auto" w:sz="12" w:space="0"/>
            </w:tcBorders>
            <w:vAlign w:val="center"/>
          </w:tcPr>
          <w:p>
            <w:pPr>
              <w:jc w:val="center"/>
              <w:rPr>
                <w:sz w:val="21"/>
                <w:szCs w:val="21"/>
              </w:rPr>
            </w:pPr>
          </w:p>
        </w:tc>
        <w:tc>
          <w:tcPr>
            <w:tcW w:w="2868" w:type="dxa"/>
            <w:gridSpan w:val="11"/>
            <w:tcBorders>
              <w:top w:val="single" w:color="auto" w:sz="4" w:space="0"/>
              <w:bottom w:val="single" w:color="auto" w:sz="4" w:space="0"/>
            </w:tcBorders>
            <w:vAlign w:val="center"/>
          </w:tcPr>
          <w:p>
            <w:pPr>
              <w:jc w:val="center"/>
              <w:rPr>
                <w:sz w:val="21"/>
                <w:szCs w:val="21"/>
              </w:rPr>
            </w:pPr>
            <w:r>
              <w:rPr>
                <w:rFonts w:hint="eastAsia"/>
                <w:sz w:val="21"/>
                <w:szCs w:val="21"/>
              </w:rPr>
              <w:t>退（离）休领导干部担任负责人</w:t>
            </w:r>
          </w:p>
        </w:tc>
        <w:tc>
          <w:tcPr>
            <w:tcW w:w="5661" w:type="dxa"/>
            <w:gridSpan w:val="24"/>
            <w:tcBorders>
              <w:top w:val="single" w:color="auto" w:sz="4" w:space="0"/>
              <w:bottom w:val="single" w:color="auto" w:sz="4" w:space="0"/>
              <w:right w:val="single" w:color="auto" w:sz="12" w:space="0"/>
            </w:tcBorders>
            <w:vAlign w:val="center"/>
          </w:tcPr>
          <w:p>
            <w:pPr>
              <w:jc w:val="center"/>
              <w:rPr>
                <w:sz w:val="21"/>
                <w:szCs w:val="21"/>
              </w:rPr>
            </w:pPr>
            <w:r>
              <w:rPr>
                <w:rFonts w:hint="eastAsia"/>
                <w:sz w:val="21"/>
                <w:szCs w:val="21"/>
              </w:rPr>
              <w:t>省部级及以上(   )人；地厅级(   )人；县处级(   )人；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00" w:hRule="exact"/>
        </w:trPr>
        <w:tc>
          <w:tcPr>
            <w:tcW w:w="1450" w:type="dxa"/>
            <w:vMerge w:val="continue"/>
            <w:tcBorders>
              <w:left w:val="single" w:color="auto" w:sz="12" w:space="0"/>
              <w:bottom w:val="single" w:color="auto" w:sz="4" w:space="0"/>
            </w:tcBorders>
            <w:vAlign w:val="center"/>
          </w:tcPr>
          <w:p>
            <w:pPr>
              <w:jc w:val="center"/>
              <w:rPr>
                <w:sz w:val="21"/>
                <w:szCs w:val="21"/>
              </w:rPr>
            </w:pPr>
          </w:p>
        </w:tc>
        <w:tc>
          <w:tcPr>
            <w:tcW w:w="2868" w:type="dxa"/>
            <w:gridSpan w:val="11"/>
            <w:tcBorders>
              <w:top w:val="single" w:color="auto" w:sz="4" w:space="0"/>
              <w:bottom w:val="single" w:color="auto" w:sz="4" w:space="0"/>
            </w:tcBorders>
            <w:vAlign w:val="center"/>
          </w:tcPr>
          <w:p>
            <w:pPr>
              <w:jc w:val="center"/>
              <w:rPr>
                <w:sz w:val="21"/>
                <w:szCs w:val="21"/>
              </w:rPr>
            </w:pPr>
            <w:r>
              <w:rPr>
                <w:rFonts w:hint="eastAsia"/>
                <w:sz w:val="21"/>
                <w:szCs w:val="21"/>
              </w:rPr>
              <w:t>退（离）休领导干部担任理事数</w:t>
            </w:r>
          </w:p>
        </w:tc>
        <w:tc>
          <w:tcPr>
            <w:tcW w:w="5661" w:type="dxa"/>
            <w:gridSpan w:val="24"/>
            <w:tcBorders>
              <w:top w:val="single" w:color="auto" w:sz="4" w:space="0"/>
              <w:bottom w:val="single" w:color="auto" w:sz="4" w:space="0"/>
              <w:right w:val="single" w:color="auto" w:sz="12" w:space="0"/>
            </w:tcBorders>
            <w:vAlign w:val="center"/>
          </w:tcPr>
          <w:p>
            <w:pPr>
              <w:jc w:val="center"/>
              <w:rPr>
                <w:sz w:val="21"/>
                <w:szCs w:val="21"/>
              </w:rPr>
            </w:pPr>
            <w:r>
              <w:rPr>
                <w:rFonts w:hint="eastAsia"/>
                <w:sz w:val="21"/>
                <w:szCs w:val="21"/>
              </w:rPr>
              <w:t>省部级及以上(   )人；地厅级(   )人；县处级(   )人；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46" w:hRule="exact"/>
        </w:trPr>
        <w:tc>
          <w:tcPr>
            <w:tcW w:w="1450" w:type="dxa"/>
            <w:vMerge w:val="restart"/>
            <w:tcBorders>
              <w:top w:val="single" w:color="auto" w:sz="4" w:space="0"/>
              <w:left w:val="single" w:color="auto" w:sz="12" w:space="0"/>
              <w:bottom w:val="single" w:color="auto" w:sz="4" w:space="0"/>
            </w:tcBorders>
            <w:vAlign w:val="center"/>
          </w:tcPr>
          <w:p>
            <w:pPr>
              <w:jc w:val="center"/>
              <w:rPr>
                <w:sz w:val="21"/>
                <w:szCs w:val="21"/>
              </w:rPr>
            </w:pPr>
            <w:r>
              <w:rPr>
                <w:rFonts w:hint="eastAsia"/>
                <w:sz w:val="21"/>
                <w:szCs w:val="21"/>
              </w:rPr>
              <w:t>工作人员</w:t>
            </w:r>
          </w:p>
          <w:p>
            <w:pPr>
              <w:jc w:val="center"/>
              <w:rPr>
                <w:sz w:val="21"/>
                <w:szCs w:val="21"/>
              </w:rPr>
            </w:pPr>
            <w:r>
              <w:rPr>
                <w:rFonts w:hint="eastAsia"/>
                <w:sz w:val="21"/>
                <w:szCs w:val="21"/>
              </w:rPr>
              <w:t>(含分支机构、代表机构)）</w:t>
            </w:r>
          </w:p>
        </w:tc>
        <w:tc>
          <w:tcPr>
            <w:tcW w:w="1633" w:type="dxa"/>
            <w:gridSpan w:val="5"/>
            <w:tcBorders>
              <w:top w:val="single" w:color="auto" w:sz="4" w:space="0"/>
              <w:bottom w:val="single" w:color="auto" w:sz="4" w:space="0"/>
              <w:tl2br w:val="single" w:color="auto" w:sz="4" w:space="0"/>
            </w:tcBorders>
            <w:vAlign w:val="center"/>
          </w:tcPr>
          <w:p>
            <w:pPr>
              <w:jc w:val="center"/>
              <w:rPr>
                <w:sz w:val="21"/>
                <w:szCs w:val="21"/>
              </w:rPr>
            </w:pPr>
            <w:r>
              <w:rPr>
                <w:rFonts w:hint="eastAsia"/>
                <w:sz w:val="21"/>
                <w:szCs w:val="21"/>
              </w:rPr>
              <w:t xml:space="preserve">　　　　　　项目 </w:t>
            </w:r>
          </w:p>
          <w:p>
            <w:pPr>
              <w:jc w:val="center"/>
              <w:rPr>
                <w:sz w:val="21"/>
                <w:szCs w:val="21"/>
              </w:rPr>
            </w:pPr>
            <w:r>
              <w:rPr>
                <w:rFonts w:hint="eastAsia"/>
                <w:sz w:val="21"/>
                <w:szCs w:val="21"/>
              </w:rPr>
              <w:t>类别　　</w:t>
            </w:r>
          </w:p>
        </w:tc>
        <w:tc>
          <w:tcPr>
            <w:tcW w:w="923" w:type="dxa"/>
            <w:gridSpan w:val="5"/>
            <w:tcBorders>
              <w:top w:val="single" w:color="auto" w:sz="4" w:space="0"/>
              <w:bottom w:val="single" w:color="auto" w:sz="4" w:space="0"/>
            </w:tcBorders>
            <w:vAlign w:val="center"/>
          </w:tcPr>
          <w:p>
            <w:pPr>
              <w:jc w:val="center"/>
              <w:rPr>
                <w:sz w:val="21"/>
                <w:szCs w:val="21"/>
              </w:rPr>
            </w:pPr>
            <w:r>
              <w:rPr>
                <w:rFonts w:hint="eastAsia"/>
                <w:sz w:val="21"/>
                <w:szCs w:val="21"/>
              </w:rPr>
              <w:t>人数</w:t>
            </w:r>
          </w:p>
        </w:tc>
        <w:tc>
          <w:tcPr>
            <w:tcW w:w="648" w:type="dxa"/>
            <w:gridSpan w:val="3"/>
            <w:tcBorders>
              <w:top w:val="single" w:color="auto" w:sz="4" w:space="0"/>
              <w:bottom w:val="single" w:color="auto" w:sz="4" w:space="0"/>
            </w:tcBorders>
            <w:vAlign w:val="center"/>
          </w:tcPr>
          <w:p>
            <w:pPr>
              <w:jc w:val="center"/>
              <w:rPr>
                <w:sz w:val="21"/>
                <w:szCs w:val="21"/>
              </w:rPr>
            </w:pPr>
            <w:r>
              <w:rPr>
                <w:rFonts w:hint="eastAsia"/>
                <w:sz w:val="21"/>
                <w:szCs w:val="21"/>
              </w:rPr>
              <w:t>平均</w:t>
            </w:r>
          </w:p>
          <w:p>
            <w:pPr>
              <w:jc w:val="center"/>
              <w:rPr>
                <w:sz w:val="21"/>
                <w:szCs w:val="21"/>
              </w:rPr>
            </w:pPr>
            <w:r>
              <w:rPr>
                <w:rFonts w:hint="eastAsia"/>
                <w:sz w:val="21"/>
                <w:szCs w:val="21"/>
              </w:rPr>
              <w:t>年龄</w:t>
            </w:r>
          </w:p>
        </w:tc>
        <w:tc>
          <w:tcPr>
            <w:tcW w:w="732" w:type="dxa"/>
            <w:gridSpan w:val="5"/>
            <w:tcBorders>
              <w:top w:val="single" w:color="auto" w:sz="4" w:space="0"/>
              <w:bottom w:val="single" w:color="auto" w:sz="4" w:space="0"/>
            </w:tcBorders>
            <w:vAlign w:val="center"/>
          </w:tcPr>
          <w:p>
            <w:pPr>
              <w:jc w:val="center"/>
              <w:rPr>
                <w:sz w:val="21"/>
                <w:szCs w:val="21"/>
              </w:rPr>
            </w:pPr>
            <w:r>
              <w:rPr>
                <w:rFonts w:hint="eastAsia"/>
                <w:sz w:val="21"/>
                <w:szCs w:val="21"/>
              </w:rPr>
              <w:t>女性</w:t>
            </w:r>
          </w:p>
          <w:p>
            <w:pPr>
              <w:jc w:val="center"/>
              <w:rPr>
                <w:sz w:val="21"/>
                <w:szCs w:val="21"/>
              </w:rPr>
            </w:pPr>
            <w:r>
              <w:rPr>
                <w:rFonts w:hint="eastAsia"/>
                <w:sz w:val="21"/>
                <w:szCs w:val="21"/>
              </w:rPr>
              <w:t>人数</w:t>
            </w:r>
          </w:p>
        </w:tc>
        <w:tc>
          <w:tcPr>
            <w:tcW w:w="1051" w:type="dxa"/>
            <w:gridSpan w:val="3"/>
            <w:tcBorders>
              <w:top w:val="single" w:color="auto" w:sz="4" w:space="0"/>
              <w:bottom w:val="single" w:color="auto" w:sz="4" w:space="0"/>
            </w:tcBorders>
            <w:vAlign w:val="center"/>
          </w:tcPr>
          <w:p>
            <w:pPr>
              <w:jc w:val="center"/>
              <w:rPr>
                <w:sz w:val="21"/>
                <w:szCs w:val="21"/>
              </w:rPr>
            </w:pPr>
            <w:r>
              <w:rPr>
                <w:rFonts w:hint="eastAsia"/>
                <w:sz w:val="21"/>
                <w:szCs w:val="21"/>
              </w:rPr>
              <w:t>本科以上</w:t>
            </w:r>
          </w:p>
          <w:p>
            <w:pPr>
              <w:jc w:val="center"/>
              <w:rPr>
                <w:sz w:val="21"/>
                <w:szCs w:val="21"/>
              </w:rPr>
            </w:pPr>
            <w:r>
              <w:rPr>
                <w:rFonts w:hint="eastAsia"/>
                <w:sz w:val="21"/>
                <w:szCs w:val="21"/>
              </w:rPr>
              <w:t>学历人数</w:t>
            </w:r>
          </w:p>
        </w:tc>
        <w:tc>
          <w:tcPr>
            <w:tcW w:w="689" w:type="dxa"/>
            <w:gridSpan w:val="2"/>
            <w:tcBorders>
              <w:top w:val="single" w:color="auto" w:sz="4" w:space="0"/>
              <w:bottom w:val="single" w:color="auto" w:sz="4" w:space="0"/>
              <w:right w:val="single" w:color="auto" w:sz="12" w:space="0"/>
            </w:tcBorders>
            <w:vAlign w:val="center"/>
          </w:tcPr>
          <w:p>
            <w:pPr>
              <w:jc w:val="center"/>
              <w:rPr>
                <w:sz w:val="21"/>
                <w:szCs w:val="21"/>
              </w:rPr>
            </w:pPr>
            <w:r>
              <w:rPr>
                <w:rFonts w:hint="eastAsia"/>
                <w:sz w:val="21"/>
                <w:szCs w:val="21"/>
              </w:rPr>
              <w:t>党员人数</w:t>
            </w:r>
          </w:p>
        </w:tc>
        <w:tc>
          <w:tcPr>
            <w:tcW w:w="756" w:type="dxa"/>
            <w:gridSpan w:val="6"/>
            <w:tcBorders>
              <w:top w:val="single" w:color="auto" w:sz="4" w:space="0"/>
              <w:bottom w:val="single" w:color="auto" w:sz="4" w:space="0"/>
              <w:right w:val="single" w:color="auto" w:sz="12" w:space="0"/>
            </w:tcBorders>
            <w:vAlign w:val="center"/>
          </w:tcPr>
          <w:p>
            <w:pPr>
              <w:jc w:val="center"/>
              <w:rPr>
                <w:sz w:val="21"/>
                <w:szCs w:val="21"/>
              </w:rPr>
            </w:pPr>
            <w:r>
              <w:rPr>
                <w:rFonts w:hint="eastAsia"/>
                <w:sz w:val="21"/>
                <w:szCs w:val="21"/>
              </w:rPr>
              <w:t>事业编制数</w:t>
            </w:r>
          </w:p>
        </w:tc>
        <w:tc>
          <w:tcPr>
            <w:tcW w:w="941" w:type="dxa"/>
            <w:gridSpan w:val="2"/>
            <w:tcBorders>
              <w:top w:val="single" w:color="auto" w:sz="4" w:space="0"/>
              <w:bottom w:val="single" w:color="auto" w:sz="4" w:space="0"/>
              <w:right w:val="single" w:color="auto" w:sz="4" w:space="0"/>
            </w:tcBorders>
            <w:vAlign w:val="center"/>
          </w:tcPr>
          <w:p>
            <w:pPr>
              <w:jc w:val="center"/>
              <w:rPr>
                <w:sz w:val="21"/>
                <w:szCs w:val="21"/>
              </w:rPr>
            </w:pPr>
            <w:r>
              <w:rPr>
                <w:rFonts w:hint="eastAsia"/>
                <w:sz w:val="21"/>
                <w:szCs w:val="21"/>
              </w:rPr>
              <w:t>社会工作师数</w:t>
            </w:r>
          </w:p>
        </w:tc>
        <w:tc>
          <w:tcPr>
            <w:tcW w:w="1156" w:type="dxa"/>
            <w:gridSpan w:val="4"/>
            <w:tcBorders>
              <w:top w:val="single" w:color="auto" w:sz="4" w:space="0"/>
              <w:left w:val="single" w:color="auto" w:sz="4" w:space="0"/>
              <w:bottom w:val="single" w:color="auto" w:sz="4" w:space="0"/>
              <w:right w:val="single" w:color="auto" w:sz="12" w:space="0"/>
            </w:tcBorders>
            <w:vAlign w:val="center"/>
          </w:tcPr>
          <w:p>
            <w:pPr>
              <w:jc w:val="center"/>
              <w:rPr>
                <w:sz w:val="21"/>
                <w:szCs w:val="21"/>
              </w:rPr>
            </w:pPr>
            <w:r>
              <w:rPr>
                <w:rFonts w:hint="eastAsia"/>
                <w:sz w:val="21"/>
                <w:szCs w:val="21"/>
              </w:rPr>
              <w:t>助理社会工作师数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42" w:hRule="exact"/>
        </w:trPr>
        <w:tc>
          <w:tcPr>
            <w:tcW w:w="1450" w:type="dxa"/>
            <w:vMerge w:val="continue"/>
            <w:tcBorders>
              <w:top w:val="single" w:color="auto" w:sz="4" w:space="0"/>
              <w:left w:val="single" w:color="auto" w:sz="12" w:space="0"/>
              <w:bottom w:val="single" w:color="auto" w:sz="4" w:space="0"/>
            </w:tcBorders>
            <w:vAlign w:val="center"/>
          </w:tcPr>
          <w:p>
            <w:pPr>
              <w:jc w:val="center"/>
              <w:rPr>
                <w:sz w:val="21"/>
                <w:szCs w:val="21"/>
              </w:rPr>
            </w:pPr>
          </w:p>
        </w:tc>
        <w:tc>
          <w:tcPr>
            <w:tcW w:w="1633" w:type="dxa"/>
            <w:gridSpan w:val="5"/>
            <w:tcBorders>
              <w:top w:val="single" w:color="auto" w:sz="4" w:space="0"/>
              <w:bottom w:val="single" w:color="auto" w:sz="4" w:space="0"/>
            </w:tcBorders>
            <w:vAlign w:val="center"/>
          </w:tcPr>
          <w:p>
            <w:pPr>
              <w:jc w:val="center"/>
              <w:rPr>
                <w:sz w:val="21"/>
                <w:szCs w:val="21"/>
              </w:rPr>
            </w:pPr>
            <w:r>
              <w:rPr>
                <w:rFonts w:hint="eastAsia"/>
                <w:sz w:val="21"/>
                <w:szCs w:val="21"/>
              </w:rPr>
              <w:t>全体工作人员</w:t>
            </w:r>
          </w:p>
        </w:tc>
        <w:tc>
          <w:tcPr>
            <w:tcW w:w="923" w:type="dxa"/>
            <w:gridSpan w:val="5"/>
            <w:tcBorders>
              <w:top w:val="single" w:color="auto" w:sz="4" w:space="0"/>
              <w:bottom w:val="single" w:color="auto" w:sz="4" w:space="0"/>
            </w:tcBorders>
            <w:vAlign w:val="center"/>
          </w:tcPr>
          <w:p>
            <w:pPr>
              <w:jc w:val="center"/>
              <w:rPr>
                <w:sz w:val="21"/>
                <w:szCs w:val="21"/>
              </w:rPr>
            </w:pPr>
          </w:p>
        </w:tc>
        <w:tc>
          <w:tcPr>
            <w:tcW w:w="648" w:type="dxa"/>
            <w:gridSpan w:val="3"/>
            <w:tcBorders>
              <w:top w:val="single" w:color="auto" w:sz="4" w:space="0"/>
              <w:bottom w:val="single" w:color="auto" w:sz="4" w:space="0"/>
            </w:tcBorders>
            <w:vAlign w:val="center"/>
          </w:tcPr>
          <w:p>
            <w:pPr>
              <w:jc w:val="center"/>
              <w:rPr>
                <w:sz w:val="21"/>
                <w:szCs w:val="21"/>
              </w:rPr>
            </w:pPr>
          </w:p>
        </w:tc>
        <w:tc>
          <w:tcPr>
            <w:tcW w:w="732" w:type="dxa"/>
            <w:gridSpan w:val="5"/>
            <w:tcBorders>
              <w:top w:val="single" w:color="auto" w:sz="4" w:space="0"/>
              <w:bottom w:val="single" w:color="auto" w:sz="4" w:space="0"/>
            </w:tcBorders>
            <w:vAlign w:val="center"/>
          </w:tcPr>
          <w:p>
            <w:pPr>
              <w:jc w:val="center"/>
              <w:rPr>
                <w:sz w:val="21"/>
                <w:szCs w:val="21"/>
              </w:rPr>
            </w:pPr>
          </w:p>
        </w:tc>
        <w:tc>
          <w:tcPr>
            <w:tcW w:w="1051" w:type="dxa"/>
            <w:gridSpan w:val="3"/>
            <w:tcBorders>
              <w:top w:val="single" w:color="auto" w:sz="4" w:space="0"/>
              <w:bottom w:val="single" w:color="auto" w:sz="4" w:space="0"/>
            </w:tcBorders>
            <w:vAlign w:val="center"/>
          </w:tcPr>
          <w:p>
            <w:pPr>
              <w:jc w:val="center"/>
              <w:rPr>
                <w:sz w:val="21"/>
                <w:szCs w:val="21"/>
              </w:rPr>
            </w:pPr>
          </w:p>
        </w:tc>
        <w:tc>
          <w:tcPr>
            <w:tcW w:w="689" w:type="dxa"/>
            <w:gridSpan w:val="2"/>
            <w:tcBorders>
              <w:top w:val="single" w:color="auto" w:sz="4" w:space="0"/>
              <w:bottom w:val="single" w:color="auto" w:sz="4" w:space="0"/>
              <w:right w:val="single" w:color="auto" w:sz="12" w:space="0"/>
            </w:tcBorders>
            <w:vAlign w:val="center"/>
          </w:tcPr>
          <w:p>
            <w:pPr>
              <w:jc w:val="center"/>
              <w:rPr>
                <w:sz w:val="21"/>
                <w:szCs w:val="21"/>
              </w:rPr>
            </w:pPr>
          </w:p>
        </w:tc>
        <w:tc>
          <w:tcPr>
            <w:tcW w:w="756" w:type="dxa"/>
            <w:gridSpan w:val="6"/>
            <w:tcBorders>
              <w:top w:val="single" w:color="auto" w:sz="4" w:space="0"/>
              <w:bottom w:val="single" w:color="auto" w:sz="4" w:space="0"/>
              <w:right w:val="single" w:color="auto" w:sz="12" w:space="0"/>
            </w:tcBorders>
            <w:vAlign w:val="center"/>
          </w:tcPr>
          <w:p>
            <w:pPr>
              <w:jc w:val="center"/>
              <w:rPr>
                <w:sz w:val="21"/>
                <w:szCs w:val="21"/>
              </w:rPr>
            </w:pPr>
          </w:p>
        </w:tc>
        <w:tc>
          <w:tcPr>
            <w:tcW w:w="941" w:type="dxa"/>
            <w:gridSpan w:val="2"/>
            <w:tcBorders>
              <w:top w:val="single" w:color="auto" w:sz="4" w:space="0"/>
              <w:bottom w:val="single" w:color="auto" w:sz="4" w:space="0"/>
              <w:right w:val="single" w:color="auto" w:sz="4" w:space="0"/>
            </w:tcBorders>
            <w:vAlign w:val="center"/>
          </w:tcPr>
          <w:p>
            <w:pPr>
              <w:jc w:val="center"/>
              <w:rPr>
                <w:sz w:val="21"/>
                <w:szCs w:val="21"/>
              </w:rPr>
            </w:pPr>
          </w:p>
        </w:tc>
        <w:tc>
          <w:tcPr>
            <w:tcW w:w="1156" w:type="dxa"/>
            <w:gridSpan w:val="4"/>
            <w:tcBorders>
              <w:top w:val="single" w:color="auto" w:sz="4" w:space="0"/>
              <w:left w:val="single" w:color="auto" w:sz="4" w:space="0"/>
              <w:bottom w:val="single" w:color="auto" w:sz="4" w:space="0"/>
              <w:right w:val="single" w:color="auto" w:sz="12" w:space="0"/>
            </w:tcBorders>
            <w:vAlign w:val="center"/>
          </w:tcPr>
          <w:p>
            <w:pPr>
              <w:jc w:val="center"/>
              <w:rPr>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72" w:hRule="exact"/>
        </w:trPr>
        <w:tc>
          <w:tcPr>
            <w:tcW w:w="1450" w:type="dxa"/>
            <w:vMerge w:val="continue"/>
            <w:tcBorders>
              <w:top w:val="single" w:color="auto" w:sz="4" w:space="0"/>
              <w:left w:val="single" w:color="auto" w:sz="12" w:space="0"/>
              <w:bottom w:val="single" w:color="auto" w:sz="4" w:space="0"/>
            </w:tcBorders>
            <w:vAlign w:val="center"/>
          </w:tcPr>
          <w:p>
            <w:pPr>
              <w:jc w:val="center"/>
              <w:rPr>
                <w:sz w:val="21"/>
                <w:szCs w:val="21"/>
              </w:rPr>
            </w:pPr>
          </w:p>
        </w:tc>
        <w:tc>
          <w:tcPr>
            <w:tcW w:w="1633" w:type="dxa"/>
            <w:gridSpan w:val="5"/>
            <w:tcBorders>
              <w:top w:val="single" w:color="auto" w:sz="4" w:space="0"/>
              <w:bottom w:val="single" w:color="auto" w:sz="4" w:space="0"/>
            </w:tcBorders>
            <w:vAlign w:val="center"/>
          </w:tcPr>
          <w:p>
            <w:pPr>
              <w:jc w:val="center"/>
              <w:rPr>
                <w:sz w:val="21"/>
                <w:szCs w:val="21"/>
              </w:rPr>
            </w:pPr>
            <w:r>
              <w:rPr>
                <w:rFonts w:hint="eastAsia"/>
                <w:sz w:val="21"/>
                <w:szCs w:val="21"/>
              </w:rPr>
              <w:t>专职工作人员</w:t>
            </w:r>
          </w:p>
        </w:tc>
        <w:tc>
          <w:tcPr>
            <w:tcW w:w="923" w:type="dxa"/>
            <w:gridSpan w:val="5"/>
            <w:tcBorders>
              <w:top w:val="single" w:color="auto" w:sz="4" w:space="0"/>
              <w:bottom w:val="single" w:color="auto" w:sz="4" w:space="0"/>
            </w:tcBorders>
            <w:vAlign w:val="center"/>
          </w:tcPr>
          <w:p>
            <w:pPr>
              <w:jc w:val="center"/>
              <w:rPr>
                <w:sz w:val="21"/>
                <w:szCs w:val="21"/>
              </w:rPr>
            </w:pPr>
          </w:p>
        </w:tc>
        <w:tc>
          <w:tcPr>
            <w:tcW w:w="648" w:type="dxa"/>
            <w:gridSpan w:val="3"/>
            <w:tcBorders>
              <w:top w:val="single" w:color="auto" w:sz="4" w:space="0"/>
              <w:bottom w:val="single" w:color="auto" w:sz="4" w:space="0"/>
            </w:tcBorders>
            <w:vAlign w:val="center"/>
          </w:tcPr>
          <w:p>
            <w:pPr>
              <w:jc w:val="center"/>
              <w:rPr>
                <w:sz w:val="21"/>
                <w:szCs w:val="21"/>
              </w:rPr>
            </w:pPr>
          </w:p>
        </w:tc>
        <w:tc>
          <w:tcPr>
            <w:tcW w:w="732" w:type="dxa"/>
            <w:gridSpan w:val="5"/>
            <w:tcBorders>
              <w:top w:val="single" w:color="auto" w:sz="4" w:space="0"/>
              <w:bottom w:val="single" w:color="auto" w:sz="4" w:space="0"/>
            </w:tcBorders>
            <w:vAlign w:val="center"/>
          </w:tcPr>
          <w:p>
            <w:pPr>
              <w:jc w:val="center"/>
              <w:rPr>
                <w:sz w:val="21"/>
                <w:szCs w:val="21"/>
              </w:rPr>
            </w:pPr>
          </w:p>
        </w:tc>
        <w:tc>
          <w:tcPr>
            <w:tcW w:w="1051" w:type="dxa"/>
            <w:gridSpan w:val="3"/>
            <w:tcBorders>
              <w:top w:val="single" w:color="auto" w:sz="4" w:space="0"/>
              <w:bottom w:val="single" w:color="auto" w:sz="4" w:space="0"/>
            </w:tcBorders>
            <w:vAlign w:val="center"/>
          </w:tcPr>
          <w:p>
            <w:pPr>
              <w:jc w:val="center"/>
              <w:rPr>
                <w:sz w:val="21"/>
                <w:szCs w:val="21"/>
              </w:rPr>
            </w:pPr>
          </w:p>
        </w:tc>
        <w:tc>
          <w:tcPr>
            <w:tcW w:w="689" w:type="dxa"/>
            <w:gridSpan w:val="2"/>
            <w:tcBorders>
              <w:top w:val="single" w:color="auto" w:sz="4" w:space="0"/>
              <w:bottom w:val="single" w:color="auto" w:sz="4" w:space="0"/>
              <w:right w:val="single" w:color="auto" w:sz="12" w:space="0"/>
            </w:tcBorders>
            <w:vAlign w:val="center"/>
          </w:tcPr>
          <w:p>
            <w:pPr>
              <w:jc w:val="center"/>
              <w:rPr>
                <w:sz w:val="21"/>
                <w:szCs w:val="21"/>
              </w:rPr>
            </w:pPr>
          </w:p>
        </w:tc>
        <w:tc>
          <w:tcPr>
            <w:tcW w:w="756" w:type="dxa"/>
            <w:gridSpan w:val="6"/>
            <w:tcBorders>
              <w:top w:val="single" w:color="auto" w:sz="4" w:space="0"/>
              <w:bottom w:val="single" w:color="auto" w:sz="4" w:space="0"/>
              <w:right w:val="single" w:color="auto" w:sz="12" w:space="0"/>
            </w:tcBorders>
            <w:vAlign w:val="center"/>
          </w:tcPr>
          <w:p>
            <w:pPr>
              <w:jc w:val="center"/>
              <w:rPr>
                <w:sz w:val="21"/>
                <w:szCs w:val="21"/>
              </w:rPr>
            </w:pPr>
          </w:p>
        </w:tc>
        <w:tc>
          <w:tcPr>
            <w:tcW w:w="941" w:type="dxa"/>
            <w:gridSpan w:val="2"/>
            <w:tcBorders>
              <w:top w:val="single" w:color="auto" w:sz="4" w:space="0"/>
              <w:bottom w:val="single" w:color="auto" w:sz="4" w:space="0"/>
              <w:right w:val="single" w:color="auto" w:sz="4" w:space="0"/>
            </w:tcBorders>
            <w:vAlign w:val="center"/>
          </w:tcPr>
          <w:p>
            <w:pPr>
              <w:jc w:val="center"/>
              <w:rPr>
                <w:sz w:val="21"/>
                <w:szCs w:val="21"/>
              </w:rPr>
            </w:pPr>
          </w:p>
        </w:tc>
        <w:tc>
          <w:tcPr>
            <w:tcW w:w="1156" w:type="dxa"/>
            <w:gridSpan w:val="4"/>
            <w:tcBorders>
              <w:top w:val="single" w:color="auto" w:sz="4" w:space="0"/>
              <w:left w:val="single" w:color="auto" w:sz="4" w:space="0"/>
              <w:bottom w:val="single" w:color="auto" w:sz="4" w:space="0"/>
              <w:right w:val="single" w:color="auto" w:sz="12" w:space="0"/>
            </w:tcBorders>
            <w:vAlign w:val="center"/>
          </w:tcPr>
          <w:p>
            <w:pPr>
              <w:jc w:val="center"/>
              <w:rPr>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32" w:hRule="exact"/>
        </w:trPr>
        <w:tc>
          <w:tcPr>
            <w:tcW w:w="1450" w:type="dxa"/>
            <w:vMerge w:val="restart"/>
            <w:tcBorders>
              <w:top w:val="single" w:color="auto" w:sz="4" w:space="0"/>
              <w:left w:val="single" w:color="auto" w:sz="12" w:space="0"/>
            </w:tcBorders>
            <w:vAlign w:val="center"/>
          </w:tcPr>
          <w:p>
            <w:pPr>
              <w:jc w:val="left"/>
              <w:rPr>
                <w:sz w:val="21"/>
                <w:szCs w:val="21"/>
              </w:rPr>
            </w:pPr>
            <w:r>
              <w:rPr>
                <w:rFonts w:hint="eastAsia"/>
                <w:sz w:val="15"/>
                <w:szCs w:val="15"/>
              </w:rPr>
              <w:t>社会新闻发言人</w:t>
            </w:r>
          </w:p>
        </w:tc>
        <w:tc>
          <w:tcPr>
            <w:tcW w:w="1633" w:type="dxa"/>
            <w:gridSpan w:val="5"/>
            <w:tcBorders>
              <w:top w:val="single" w:color="auto" w:sz="4" w:space="0"/>
              <w:bottom w:val="single" w:color="auto" w:sz="4" w:space="0"/>
            </w:tcBorders>
            <w:vAlign w:val="center"/>
          </w:tcPr>
          <w:p>
            <w:pPr>
              <w:jc w:val="center"/>
              <w:rPr>
                <w:sz w:val="21"/>
                <w:szCs w:val="21"/>
              </w:rPr>
            </w:pPr>
            <w:r>
              <w:rPr>
                <w:rFonts w:hint="eastAsia"/>
                <w:sz w:val="21"/>
                <w:szCs w:val="21"/>
              </w:rPr>
              <w:t>姓名</w:t>
            </w:r>
          </w:p>
        </w:tc>
        <w:tc>
          <w:tcPr>
            <w:tcW w:w="2303" w:type="dxa"/>
            <w:gridSpan w:val="13"/>
            <w:tcBorders>
              <w:top w:val="single" w:color="auto" w:sz="4" w:space="0"/>
              <w:bottom w:val="single" w:color="auto" w:sz="4" w:space="0"/>
            </w:tcBorders>
            <w:vAlign w:val="center"/>
          </w:tcPr>
          <w:p>
            <w:pPr>
              <w:jc w:val="center"/>
              <w:rPr>
                <w:sz w:val="21"/>
                <w:szCs w:val="21"/>
              </w:rPr>
            </w:pPr>
          </w:p>
        </w:tc>
        <w:tc>
          <w:tcPr>
            <w:tcW w:w="2496" w:type="dxa"/>
            <w:gridSpan w:val="11"/>
            <w:tcBorders>
              <w:top w:val="single" w:color="auto" w:sz="4" w:space="0"/>
              <w:bottom w:val="single" w:color="auto" w:sz="4" w:space="0"/>
              <w:right w:val="single" w:color="auto" w:sz="12" w:space="0"/>
            </w:tcBorders>
            <w:vAlign w:val="center"/>
          </w:tcPr>
          <w:p>
            <w:pPr>
              <w:jc w:val="center"/>
              <w:rPr>
                <w:sz w:val="21"/>
                <w:szCs w:val="21"/>
              </w:rPr>
            </w:pPr>
            <w:r>
              <w:rPr>
                <w:rFonts w:hint="eastAsia"/>
                <w:sz w:val="21"/>
                <w:szCs w:val="21"/>
              </w:rPr>
              <w:t>固定电话</w:t>
            </w:r>
          </w:p>
        </w:tc>
        <w:tc>
          <w:tcPr>
            <w:tcW w:w="2097" w:type="dxa"/>
            <w:gridSpan w:val="6"/>
            <w:tcBorders>
              <w:top w:val="single" w:color="auto" w:sz="4" w:space="0"/>
              <w:bottom w:val="single" w:color="auto" w:sz="4" w:space="0"/>
              <w:right w:val="single" w:color="auto" w:sz="12" w:space="0"/>
            </w:tcBorders>
            <w:vAlign w:val="center"/>
          </w:tcPr>
          <w:p>
            <w:pPr>
              <w:jc w:val="center"/>
              <w:rPr>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12" w:hRule="exact"/>
        </w:trPr>
        <w:tc>
          <w:tcPr>
            <w:tcW w:w="1450" w:type="dxa"/>
            <w:vMerge w:val="continue"/>
            <w:tcBorders>
              <w:left w:val="single" w:color="auto" w:sz="12" w:space="0"/>
              <w:bottom w:val="single" w:color="auto" w:sz="4" w:space="0"/>
            </w:tcBorders>
            <w:vAlign w:val="center"/>
          </w:tcPr>
          <w:p>
            <w:pPr>
              <w:jc w:val="center"/>
              <w:rPr>
                <w:sz w:val="21"/>
                <w:szCs w:val="21"/>
              </w:rPr>
            </w:pPr>
          </w:p>
        </w:tc>
        <w:tc>
          <w:tcPr>
            <w:tcW w:w="1633" w:type="dxa"/>
            <w:gridSpan w:val="5"/>
            <w:tcBorders>
              <w:top w:val="single" w:color="auto" w:sz="4" w:space="0"/>
              <w:bottom w:val="single" w:color="auto" w:sz="4" w:space="0"/>
            </w:tcBorders>
            <w:vAlign w:val="center"/>
          </w:tcPr>
          <w:p>
            <w:pPr>
              <w:jc w:val="center"/>
              <w:rPr>
                <w:sz w:val="21"/>
                <w:szCs w:val="21"/>
              </w:rPr>
            </w:pPr>
            <w:r>
              <w:rPr>
                <w:rFonts w:hint="eastAsia"/>
                <w:sz w:val="21"/>
                <w:szCs w:val="21"/>
              </w:rPr>
              <w:t>移动电话</w:t>
            </w:r>
          </w:p>
        </w:tc>
        <w:tc>
          <w:tcPr>
            <w:tcW w:w="2303" w:type="dxa"/>
            <w:gridSpan w:val="13"/>
            <w:tcBorders>
              <w:top w:val="single" w:color="auto" w:sz="4" w:space="0"/>
              <w:bottom w:val="single" w:color="auto" w:sz="4" w:space="0"/>
            </w:tcBorders>
            <w:vAlign w:val="center"/>
          </w:tcPr>
          <w:p>
            <w:pPr>
              <w:jc w:val="center"/>
              <w:rPr>
                <w:sz w:val="21"/>
                <w:szCs w:val="21"/>
              </w:rPr>
            </w:pPr>
          </w:p>
        </w:tc>
        <w:tc>
          <w:tcPr>
            <w:tcW w:w="2496" w:type="dxa"/>
            <w:gridSpan w:val="11"/>
            <w:tcBorders>
              <w:top w:val="single" w:color="auto" w:sz="4" w:space="0"/>
              <w:bottom w:val="single" w:color="auto" w:sz="4" w:space="0"/>
              <w:right w:val="single" w:color="auto" w:sz="12" w:space="0"/>
            </w:tcBorders>
            <w:vAlign w:val="center"/>
          </w:tcPr>
          <w:p>
            <w:pPr>
              <w:jc w:val="center"/>
              <w:rPr>
                <w:sz w:val="21"/>
                <w:szCs w:val="21"/>
              </w:rPr>
            </w:pPr>
            <w:r>
              <w:rPr>
                <w:rFonts w:hint="eastAsia"/>
                <w:sz w:val="21"/>
                <w:szCs w:val="21"/>
              </w:rPr>
              <w:t>电子邮件</w:t>
            </w:r>
          </w:p>
        </w:tc>
        <w:tc>
          <w:tcPr>
            <w:tcW w:w="2097" w:type="dxa"/>
            <w:gridSpan w:val="6"/>
            <w:tcBorders>
              <w:top w:val="single" w:color="auto" w:sz="4" w:space="0"/>
              <w:bottom w:val="single" w:color="auto" w:sz="4" w:space="0"/>
              <w:right w:val="single" w:color="auto" w:sz="12" w:space="0"/>
            </w:tcBorders>
            <w:vAlign w:val="center"/>
          </w:tcPr>
          <w:p>
            <w:pPr>
              <w:jc w:val="center"/>
              <w:rPr>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1450" w:type="dxa"/>
            <w:tcBorders>
              <w:top w:val="single" w:color="auto" w:sz="4" w:space="0"/>
              <w:left w:val="single" w:color="auto" w:sz="12" w:space="0"/>
              <w:bottom w:val="single" w:color="auto" w:sz="4" w:space="0"/>
            </w:tcBorders>
            <w:vAlign w:val="center"/>
          </w:tcPr>
          <w:p>
            <w:pPr>
              <w:jc w:val="center"/>
              <w:rPr>
                <w:sz w:val="18"/>
                <w:szCs w:val="18"/>
              </w:rPr>
            </w:pPr>
            <w:r>
              <w:rPr>
                <w:rFonts w:hint="eastAsia"/>
                <w:sz w:val="18"/>
                <w:szCs w:val="18"/>
              </w:rPr>
              <w:t>党建工作情况</w:t>
            </w:r>
          </w:p>
        </w:tc>
        <w:tc>
          <w:tcPr>
            <w:tcW w:w="1633" w:type="dxa"/>
            <w:gridSpan w:val="5"/>
            <w:tcBorders>
              <w:top w:val="single" w:color="auto" w:sz="4" w:space="0"/>
              <w:bottom w:val="single" w:color="auto" w:sz="4" w:space="0"/>
            </w:tcBorders>
            <w:vAlign w:val="center"/>
          </w:tcPr>
          <w:p>
            <w:pPr>
              <w:jc w:val="center"/>
              <w:rPr>
                <w:sz w:val="21"/>
                <w:szCs w:val="21"/>
              </w:rPr>
            </w:pPr>
            <w:r>
              <w:rPr>
                <w:rFonts w:hint="eastAsia"/>
                <w:sz w:val="18"/>
                <w:szCs w:val="18"/>
              </w:rPr>
              <w:t>是否建立党组织</w:t>
            </w:r>
          </w:p>
        </w:tc>
        <w:tc>
          <w:tcPr>
            <w:tcW w:w="791" w:type="dxa"/>
            <w:gridSpan w:val="3"/>
            <w:tcBorders>
              <w:top w:val="single" w:color="auto" w:sz="4" w:space="0"/>
              <w:bottom w:val="single" w:color="auto" w:sz="4" w:space="0"/>
            </w:tcBorders>
            <w:vAlign w:val="center"/>
          </w:tcPr>
          <w:p>
            <w:pPr>
              <w:jc w:val="center"/>
              <w:rPr>
                <w:sz w:val="21"/>
                <w:szCs w:val="21"/>
              </w:rPr>
            </w:pPr>
          </w:p>
        </w:tc>
        <w:tc>
          <w:tcPr>
            <w:tcW w:w="780" w:type="dxa"/>
            <w:gridSpan w:val="5"/>
            <w:tcBorders>
              <w:top w:val="single" w:color="auto" w:sz="4" w:space="0"/>
              <w:bottom w:val="single" w:color="auto" w:sz="4" w:space="0"/>
            </w:tcBorders>
            <w:vAlign w:val="center"/>
          </w:tcPr>
          <w:p>
            <w:pPr>
              <w:jc w:val="center"/>
              <w:rPr>
                <w:sz w:val="21"/>
                <w:szCs w:val="21"/>
              </w:rPr>
            </w:pPr>
            <w:r>
              <w:rPr>
                <w:rFonts w:hint="eastAsia"/>
                <w:sz w:val="21"/>
                <w:szCs w:val="21"/>
              </w:rPr>
              <w:t>党员数</w:t>
            </w:r>
          </w:p>
        </w:tc>
        <w:tc>
          <w:tcPr>
            <w:tcW w:w="588" w:type="dxa"/>
            <w:gridSpan w:val="3"/>
            <w:tcBorders>
              <w:top w:val="single" w:color="auto" w:sz="4" w:space="0"/>
              <w:bottom w:val="single" w:color="auto" w:sz="4" w:space="0"/>
              <w:right w:val="single" w:color="auto" w:sz="12" w:space="0"/>
            </w:tcBorders>
            <w:vAlign w:val="center"/>
          </w:tcPr>
          <w:p>
            <w:pPr>
              <w:jc w:val="right"/>
              <w:rPr>
                <w:sz w:val="21"/>
                <w:szCs w:val="21"/>
              </w:rPr>
            </w:pPr>
            <w:r>
              <w:rPr>
                <w:rFonts w:hint="eastAsia"/>
                <w:sz w:val="21"/>
                <w:szCs w:val="21"/>
              </w:rPr>
              <w:t>人</w:t>
            </w:r>
          </w:p>
        </w:tc>
        <w:tc>
          <w:tcPr>
            <w:tcW w:w="1307" w:type="dxa"/>
            <w:gridSpan w:val="6"/>
            <w:tcBorders>
              <w:top w:val="single" w:color="auto" w:sz="4" w:space="0"/>
              <w:bottom w:val="single" w:color="auto" w:sz="4" w:space="0"/>
              <w:right w:val="single" w:color="auto" w:sz="12" w:space="0"/>
            </w:tcBorders>
            <w:vAlign w:val="center"/>
          </w:tcPr>
          <w:p>
            <w:pPr>
              <w:jc w:val="center"/>
              <w:rPr>
                <w:sz w:val="21"/>
                <w:szCs w:val="21"/>
              </w:rPr>
            </w:pPr>
            <w:r>
              <w:rPr>
                <w:rFonts w:hint="eastAsia"/>
                <w:sz w:val="21"/>
                <w:szCs w:val="21"/>
              </w:rPr>
              <w:t>志愿者情况</w:t>
            </w:r>
          </w:p>
        </w:tc>
        <w:tc>
          <w:tcPr>
            <w:tcW w:w="729" w:type="dxa"/>
            <w:gridSpan w:val="2"/>
            <w:tcBorders>
              <w:top w:val="single" w:color="auto" w:sz="4" w:space="0"/>
              <w:bottom w:val="single" w:color="auto" w:sz="4" w:space="0"/>
              <w:right w:val="single" w:color="auto" w:sz="12" w:space="0"/>
            </w:tcBorders>
            <w:vAlign w:val="center"/>
          </w:tcPr>
          <w:p>
            <w:pPr>
              <w:jc w:val="right"/>
              <w:rPr>
                <w:sz w:val="21"/>
                <w:szCs w:val="21"/>
              </w:rPr>
            </w:pPr>
            <w:r>
              <w:rPr>
                <w:rFonts w:hint="eastAsia"/>
                <w:sz w:val="21"/>
                <w:szCs w:val="21"/>
              </w:rPr>
              <w:t>人</w:t>
            </w:r>
          </w:p>
        </w:tc>
        <w:tc>
          <w:tcPr>
            <w:tcW w:w="1545" w:type="dxa"/>
            <w:gridSpan w:val="7"/>
            <w:tcBorders>
              <w:top w:val="single" w:color="auto" w:sz="4" w:space="0"/>
              <w:bottom w:val="single" w:color="auto" w:sz="4" w:space="0"/>
              <w:right w:val="single" w:color="auto" w:sz="12" w:space="0"/>
            </w:tcBorders>
            <w:vAlign w:val="center"/>
          </w:tcPr>
          <w:p>
            <w:pPr>
              <w:jc w:val="center"/>
              <w:rPr>
                <w:sz w:val="21"/>
                <w:szCs w:val="21"/>
              </w:rPr>
            </w:pPr>
            <w:r>
              <w:rPr>
                <w:rFonts w:hint="eastAsia"/>
                <w:sz w:val="21"/>
                <w:szCs w:val="21"/>
              </w:rPr>
              <w:t>累计志愿时间</w:t>
            </w:r>
          </w:p>
        </w:tc>
        <w:tc>
          <w:tcPr>
            <w:tcW w:w="1156" w:type="dxa"/>
            <w:gridSpan w:val="4"/>
            <w:tcBorders>
              <w:top w:val="single" w:color="auto" w:sz="4" w:space="0"/>
              <w:bottom w:val="single" w:color="auto" w:sz="4" w:space="0"/>
              <w:right w:val="single" w:color="auto" w:sz="12" w:space="0"/>
            </w:tcBorders>
            <w:vAlign w:val="center"/>
          </w:tcPr>
          <w:p>
            <w:pPr>
              <w:jc w:val="center"/>
              <w:rPr>
                <w:sz w:val="21"/>
                <w:szCs w:val="21"/>
              </w:rPr>
            </w:pPr>
            <w:r>
              <w:rPr>
                <w:rFonts w:hint="eastAsia"/>
                <w:sz w:val="21"/>
                <w:szCs w:val="21"/>
              </w:rPr>
              <w:t xml:space="preserve">    小时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09" w:hRule="exact"/>
        </w:trPr>
        <w:tc>
          <w:tcPr>
            <w:tcW w:w="1450" w:type="dxa"/>
            <w:tcBorders>
              <w:top w:val="single" w:color="auto" w:sz="4" w:space="0"/>
              <w:left w:val="single" w:color="auto" w:sz="12" w:space="0"/>
              <w:bottom w:val="single" w:color="auto" w:sz="4" w:space="0"/>
            </w:tcBorders>
            <w:vAlign w:val="center"/>
          </w:tcPr>
          <w:p>
            <w:pPr>
              <w:jc w:val="center"/>
              <w:rPr>
                <w:sz w:val="18"/>
                <w:szCs w:val="18"/>
              </w:rPr>
            </w:pPr>
            <w:r>
              <w:rPr>
                <w:rFonts w:hint="eastAsia"/>
                <w:sz w:val="18"/>
                <w:szCs w:val="18"/>
              </w:rPr>
              <w:t>群团工作情况</w:t>
            </w:r>
          </w:p>
        </w:tc>
        <w:tc>
          <w:tcPr>
            <w:tcW w:w="1358" w:type="dxa"/>
            <w:gridSpan w:val="3"/>
            <w:tcBorders>
              <w:top w:val="single" w:color="auto" w:sz="4" w:space="0"/>
              <w:bottom w:val="single" w:color="auto" w:sz="4" w:space="0"/>
            </w:tcBorders>
            <w:vAlign w:val="center"/>
          </w:tcPr>
          <w:p>
            <w:pPr>
              <w:jc w:val="center"/>
              <w:rPr>
                <w:sz w:val="21"/>
                <w:szCs w:val="21"/>
              </w:rPr>
            </w:pPr>
            <w:r>
              <w:rPr>
                <w:rFonts w:hint="eastAsia"/>
                <w:sz w:val="18"/>
                <w:szCs w:val="18"/>
              </w:rPr>
              <w:t>是否建立工会</w:t>
            </w:r>
          </w:p>
        </w:tc>
        <w:tc>
          <w:tcPr>
            <w:tcW w:w="705" w:type="dxa"/>
            <w:gridSpan w:val="4"/>
            <w:tcBorders>
              <w:top w:val="single" w:color="auto" w:sz="4" w:space="0"/>
              <w:bottom w:val="single" w:color="auto" w:sz="4" w:space="0"/>
            </w:tcBorders>
            <w:vAlign w:val="center"/>
          </w:tcPr>
          <w:p>
            <w:pPr>
              <w:jc w:val="center"/>
              <w:rPr>
                <w:sz w:val="21"/>
                <w:szCs w:val="21"/>
              </w:rPr>
            </w:pPr>
          </w:p>
        </w:tc>
        <w:tc>
          <w:tcPr>
            <w:tcW w:w="1515" w:type="dxa"/>
            <w:gridSpan w:val="7"/>
            <w:tcBorders>
              <w:top w:val="single" w:color="auto" w:sz="4" w:space="0"/>
              <w:bottom w:val="single" w:color="auto" w:sz="4" w:space="0"/>
              <w:right w:val="single" w:color="auto" w:sz="12" w:space="0"/>
            </w:tcBorders>
            <w:vAlign w:val="center"/>
          </w:tcPr>
          <w:p>
            <w:pPr>
              <w:jc w:val="center"/>
              <w:rPr>
                <w:sz w:val="21"/>
                <w:szCs w:val="21"/>
              </w:rPr>
            </w:pPr>
            <w:r>
              <w:rPr>
                <w:rFonts w:hint="eastAsia"/>
                <w:sz w:val="21"/>
                <w:szCs w:val="21"/>
              </w:rPr>
              <w:t>是否建立团组织</w:t>
            </w:r>
          </w:p>
        </w:tc>
        <w:tc>
          <w:tcPr>
            <w:tcW w:w="705" w:type="dxa"/>
            <w:gridSpan w:val="6"/>
            <w:tcBorders>
              <w:top w:val="single" w:color="auto" w:sz="4" w:space="0"/>
              <w:bottom w:val="single" w:color="auto" w:sz="4" w:space="0"/>
              <w:right w:val="single" w:color="auto" w:sz="12" w:space="0"/>
            </w:tcBorders>
            <w:vAlign w:val="center"/>
          </w:tcPr>
          <w:p>
            <w:pPr>
              <w:jc w:val="center"/>
              <w:rPr>
                <w:sz w:val="21"/>
                <w:szCs w:val="21"/>
              </w:rPr>
            </w:pPr>
          </w:p>
        </w:tc>
        <w:tc>
          <w:tcPr>
            <w:tcW w:w="1393" w:type="dxa"/>
            <w:gridSpan w:val="3"/>
            <w:tcBorders>
              <w:top w:val="single" w:color="auto" w:sz="4" w:space="0"/>
              <w:bottom w:val="single" w:color="auto" w:sz="4" w:space="0"/>
              <w:right w:val="single" w:color="auto" w:sz="12" w:space="0"/>
            </w:tcBorders>
            <w:vAlign w:val="center"/>
          </w:tcPr>
          <w:p>
            <w:pPr>
              <w:jc w:val="center"/>
              <w:rPr>
                <w:sz w:val="21"/>
                <w:szCs w:val="21"/>
              </w:rPr>
            </w:pPr>
            <w:r>
              <w:rPr>
                <w:rFonts w:hint="eastAsia"/>
                <w:sz w:val="18"/>
                <w:szCs w:val="18"/>
              </w:rPr>
              <w:t>是否建立妇联</w:t>
            </w:r>
          </w:p>
        </w:tc>
        <w:tc>
          <w:tcPr>
            <w:tcW w:w="756" w:type="dxa"/>
            <w:gridSpan w:val="6"/>
            <w:tcBorders>
              <w:top w:val="single" w:color="auto" w:sz="4" w:space="0"/>
              <w:bottom w:val="single" w:color="auto" w:sz="4" w:space="0"/>
              <w:right w:val="single" w:color="auto" w:sz="12" w:space="0"/>
            </w:tcBorders>
            <w:vAlign w:val="center"/>
          </w:tcPr>
          <w:p>
            <w:pPr>
              <w:jc w:val="center"/>
              <w:rPr>
                <w:sz w:val="21"/>
                <w:szCs w:val="21"/>
              </w:rPr>
            </w:pPr>
          </w:p>
        </w:tc>
        <w:tc>
          <w:tcPr>
            <w:tcW w:w="1547" w:type="dxa"/>
            <w:gridSpan w:val="5"/>
            <w:tcBorders>
              <w:top w:val="single" w:color="auto" w:sz="4" w:space="0"/>
              <w:bottom w:val="single" w:color="auto" w:sz="4" w:space="0"/>
              <w:right w:val="single" w:color="auto" w:sz="12" w:space="0"/>
            </w:tcBorders>
            <w:vAlign w:val="center"/>
          </w:tcPr>
          <w:p>
            <w:pPr>
              <w:jc w:val="center"/>
              <w:rPr>
                <w:sz w:val="21"/>
                <w:szCs w:val="21"/>
              </w:rPr>
            </w:pPr>
            <w:r>
              <w:rPr>
                <w:rFonts w:hint="eastAsia"/>
                <w:sz w:val="21"/>
                <w:szCs w:val="21"/>
              </w:rPr>
              <w:t>群团组织活动次数</w:t>
            </w:r>
          </w:p>
        </w:tc>
        <w:tc>
          <w:tcPr>
            <w:tcW w:w="550" w:type="dxa"/>
            <w:tcBorders>
              <w:top w:val="single" w:color="auto" w:sz="4" w:space="0"/>
              <w:bottom w:val="single" w:color="auto" w:sz="4" w:space="0"/>
              <w:right w:val="single" w:color="auto" w:sz="12" w:space="0"/>
            </w:tcBorders>
            <w:vAlign w:val="center"/>
          </w:tcPr>
          <w:p>
            <w:pPr>
              <w:jc w:val="center"/>
              <w:rPr>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96" w:hRule="exact"/>
        </w:trPr>
        <w:tc>
          <w:tcPr>
            <w:tcW w:w="1450" w:type="dxa"/>
            <w:vMerge w:val="restart"/>
            <w:tcBorders>
              <w:top w:val="single" w:color="auto" w:sz="4" w:space="0"/>
              <w:left w:val="single" w:color="auto" w:sz="12" w:space="0"/>
              <w:bottom w:val="single" w:color="auto" w:sz="4" w:space="0"/>
            </w:tcBorders>
            <w:vAlign w:val="center"/>
          </w:tcPr>
          <w:p>
            <w:pPr>
              <w:jc w:val="center"/>
              <w:rPr>
                <w:sz w:val="21"/>
                <w:szCs w:val="21"/>
              </w:rPr>
            </w:pPr>
            <w:r>
              <w:rPr>
                <w:rFonts w:hint="eastAsia"/>
                <w:sz w:val="21"/>
                <w:szCs w:val="21"/>
              </w:rPr>
              <w:t>机构设置</w:t>
            </w:r>
          </w:p>
        </w:tc>
        <w:tc>
          <w:tcPr>
            <w:tcW w:w="2063" w:type="dxa"/>
            <w:gridSpan w:val="7"/>
            <w:tcBorders>
              <w:top w:val="single" w:color="auto" w:sz="4" w:space="0"/>
              <w:bottom w:val="single" w:color="auto" w:sz="4" w:space="0"/>
            </w:tcBorders>
            <w:vAlign w:val="center"/>
          </w:tcPr>
          <w:p>
            <w:pPr>
              <w:jc w:val="center"/>
              <w:rPr>
                <w:sz w:val="21"/>
                <w:szCs w:val="21"/>
              </w:rPr>
            </w:pPr>
            <w:r>
              <w:rPr>
                <w:rFonts w:hint="eastAsia"/>
                <w:sz w:val="21"/>
                <w:szCs w:val="21"/>
              </w:rPr>
              <w:t>分支机构数</w:t>
            </w:r>
          </w:p>
        </w:tc>
        <w:tc>
          <w:tcPr>
            <w:tcW w:w="1945" w:type="dxa"/>
            <w:gridSpan w:val="12"/>
            <w:tcBorders>
              <w:top w:val="single" w:color="auto" w:sz="4" w:space="0"/>
              <w:bottom w:val="single" w:color="auto" w:sz="4" w:space="0"/>
            </w:tcBorders>
            <w:vAlign w:val="center"/>
          </w:tcPr>
          <w:p>
            <w:pPr>
              <w:jc w:val="center"/>
              <w:rPr>
                <w:sz w:val="21"/>
                <w:szCs w:val="21"/>
              </w:rPr>
            </w:pPr>
          </w:p>
        </w:tc>
        <w:tc>
          <w:tcPr>
            <w:tcW w:w="2424" w:type="dxa"/>
            <w:gridSpan w:val="10"/>
            <w:tcBorders>
              <w:top w:val="single" w:color="auto" w:sz="4" w:space="0"/>
              <w:bottom w:val="single" w:color="auto" w:sz="4" w:space="0"/>
            </w:tcBorders>
            <w:vAlign w:val="center"/>
          </w:tcPr>
          <w:p>
            <w:pPr>
              <w:jc w:val="center"/>
              <w:rPr>
                <w:sz w:val="21"/>
                <w:szCs w:val="21"/>
              </w:rPr>
            </w:pPr>
            <w:r>
              <w:rPr>
                <w:rFonts w:hint="eastAsia"/>
                <w:sz w:val="21"/>
                <w:szCs w:val="21"/>
              </w:rPr>
              <w:t>其中专项基金管理机构数</w:t>
            </w:r>
          </w:p>
        </w:tc>
        <w:tc>
          <w:tcPr>
            <w:tcW w:w="2097" w:type="dxa"/>
            <w:gridSpan w:val="6"/>
            <w:tcBorders>
              <w:top w:val="single" w:color="auto" w:sz="4" w:space="0"/>
              <w:bottom w:val="single" w:color="auto" w:sz="4" w:space="0"/>
              <w:right w:val="single" w:color="auto" w:sz="12" w:space="0"/>
            </w:tcBorders>
            <w:vAlign w:val="center"/>
          </w:tcPr>
          <w:p>
            <w:pPr>
              <w:jc w:val="center"/>
              <w:rPr>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57" w:hRule="exact"/>
        </w:trPr>
        <w:tc>
          <w:tcPr>
            <w:tcW w:w="1450" w:type="dxa"/>
            <w:vMerge w:val="continue"/>
            <w:tcBorders>
              <w:top w:val="single" w:color="auto" w:sz="4" w:space="0"/>
              <w:left w:val="single" w:color="auto" w:sz="12" w:space="0"/>
              <w:bottom w:val="single" w:color="auto" w:sz="4" w:space="0"/>
            </w:tcBorders>
            <w:vAlign w:val="center"/>
          </w:tcPr>
          <w:p>
            <w:pPr>
              <w:jc w:val="center"/>
              <w:rPr>
                <w:sz w:val="21"/>
                <w:szCs w:val="21"/>
              </w:rPr>
            </w:pPr>
          </w:p>
        </w:tc>
        <w:tc>
          <w:tcPr>
            <w:tcW w:w="1633" w:type="dxa"/>
            <w:gridSpan w:val="5"/>
            <w:tcBorders>
              <w:top w:val="single" w:color="auto" w:sz="4" w:space="0"/>
              <w:bottom w:val="single" w:color="auto" w:sz="4" w:space="0"/>
            </w:tcBorders>
            <w:vAlign w:val="center"/>
          </w:tcPr>
          <w:p>
            <w:pPr>
              <w:jc w:val="center"/>
              <w:rPr>
                <w:sz w:val="21"/>
                <w:szCs w:val="21"/>
              </w:rPr>
            </w:pPr>
            <w:r>
              <w:rPr>
                <w:rFonts w:hint="eastAsia"/>
                <w:sz w:val="21"/>
                <w:szCs w:val="21"/>
              </w:rPr>
              <w:t>代表机构数</w:t>
            </w:r>
          </w:p>
        </w:tc>
        <w:tc>
          <w:tcPr>
            <w:tcW w:w="430" w:type="dxa"/>
            <w:gridSpan w:val="2"/>
            <w:tcBorders>
              <w:top w:val="single" w:color="auto" w:sz="4" w:space="0"/>
              <w:bottom w:val="single" w:color="auto" w:sz="4" w:space="0"/>
            </w:tcBorders>
            <w:vAlign w:val="center"/>
          </w:tcPr>
          <w:p>
            <w:pPr>
              <w:jc w:val="center"/>
              <w:rPr>
                <w:sz w:val="21"/>
                <w:szCs w:val="21"/>
              </w:rPr>
            </w:pPr>
          </w:p>
        </w:tc>
        <w:tc>
          <w:tcPr>
            <w:tcW w:w="1945" w:type="dxa"/>
            <w:gridSpan w:val="12"/>
            <w:tcBorders>
              <w:top w:val="single" w:color="auto" w:sz="4" w:space="0"/>
              <w:bottom w:val="single" w:color="auto" w:sz="4" w:space="0"/>
            </w:tcBorders>
            <w:vAlign w:val="center"/>
          </w:tcPr>
          <w:p>
            <w:pPr>
              <w:jc w:val="center"/>
              <w:rPr>
                <w:sz w:val="21"/>
                <w:szCs w:val="21"/>
              </w:rPr>
            </w:pPr>
            <w:r>
              <w:rPr>
                <w:rFonts w:hint="eastAsia"/>
                <w:sz w:val="21"/>
                <w:szCs w:val="21"/>
              </w:rPr>
              <w:t>办事机构数</w:t>
            </w:r>
          </w:p>
        </w:tc>
        <w:tc>
          <w:tcPr>
            <w:tcW w:w="2247" w:type="dxa"/>
            <w:gridSpan w:val="9"/>
            <w:tcBorders>
              <w:top w:val="single" w:color="auto" w:sz="4" w:space="0"/>
              <w:bottom w:val="single" w:color="auto" w:sz="4" w:space="0"/>
            </w:tcBorders>
            <w:vAlign w:val="center"/>
          </w:tcPr>
          <w:p>
            <w:pPr>
              <w:jc w:val="center"/>
              <w:rPr>
                <w:sz w:val="21"/>
                <w:szCs w:val="21"/>
              </w:rPr>
            </w:pPr>
          </w:p>
        </w:tc>
        <w:tc>
          <w:tcPr>
            <w:tcW w:w="1118" w:type="dxa"/>
            <w:gridSpan w:val="3"/>
            <w:tcBorders>
              <w:top w:val="single" w:color="auto" w:sz="4" w:space="0"/>
              <w:bottom w:val="single" w:color="auto" w:sz="4" w:space="0"/>
            </w:tcBorders>
            <w:vAlign w:val="center"/>
          </w:tcPr>
          <w:p>
            <w:pPr>
              <w:jc w:val="center"/>
              <w:rPr>
                <w:sz w:val="21"/>
                <w:szCs w:val="21"/>
              </w:rPr>
            </w:pPr>
            <w:r>
              <w:rPr>
                <w:rFonts w:hint="eastAsia"/>
                <w:sz w:val="21"/>
                <w:szCs w:val="21"/>
              </w:rPr>
              <w:t>实体机构数</w:t>
            </w:r>
          </w:p>
        </w:tc>
        <w:tc>
          <w:tcPr>
            <w:tcW w:w="1156" w:type="dxa"/>
            <w:gridSpan w:val="4"/>
            <w:tcBorders>
              <w:top w:val="single" w:color="auto" w:sz="4" w:space="0"/>
              <w:bottom w:val="single" w:color="auto" w:sz="4" w:space="0"/>
              <w:right w:val="single" w:color="auto" w:sz="12" w:space="0"/>
            </w:tcBorders>
            <w:vAlign w:val="center"/>
          </w:tcPr>
          <w:p>
            <w:pPr>
              <w:jc w:val="center"/>
              <w:rPr>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52" w:hRule="exact"/>
        </w:trPr>
        <w:tc>
          <w:tcPr>
            <w:tcW w:w="1450" w:type="dxa"/>
            <w:vMerge w:val="restart"/>
            <w:tcBorders>
              <w:top w:val="single" w:color="auto" w:sz="4" w:space="0"/>
              <w:left w:val="single" w:color="auto" w:sz="12" w:space="0"/>
            </w:tcBorders>
            <w:vAlign w:val="center"/>
          </w:tcPr>
          <w:p>
            <w:pPr>
              <w:jc w:val="center"/>
              <w:rPr>
                <w:sz w:val="21"/>
                <w:szCs w:val="21"/>
              </w:rPr>
            </w:pPr>
            <w:r>
              <w:rPr>
                <w:rFonts w:hint="eastAsia"/>
                <w:sz w:val="21"/>
                <w:szCs w:val="21"/>
              </w:rPr>
              <w:t>相关收支、职能和本年度重大业务活动情况</w:t>
            </w:r>
          </w:p>
        </w:tc>
        <w:tc>
          <w:tcPr>
            <w:tcW w:w="2063" w:type="dxa"/>
            <w:gridSpan w:val="7"/>
            <w:tcBorders>
              <w:top w:val="single" w:color="auto" w:sz="4" w:space="0"/>
              <w:bottom w:val="single" w:color="auto" w:sz="4" w:space="0"/>
              <w:right w:val="single" w:color="auto" w:sz="12" w:space="0"/>
            </w:tcBorders>
            <w:vAlign w:val="center"/>
          </w:tcPr>
          <w:p>
            <w:pPr>
              <w:jc w:val="center"/>
              <w:rPr>
                <w:sz w:val="21"/>
                <w:szCs w:val="21"/>
              </w:rPr>
            </w:pPr>
            <w:r>
              <w:rPr>
                <w:rFonts w:hint="eastAsia"/>
                <w:sz w:val="21"/>
                <w:szCs w:val="21"/>
              </w:rPr>
              <w:t>会费收入</w:t>
            </w:r>
          </w:p>
        </w:tc>
        <w:tc>
          <w:tcPr>
            <w:tcW w:w="1597" w:type="dxa"/>
            <w:gridSpan w:val="8"/>
            <w:tcBorders>
              <w:top w:val="single" w:color="auto" w:sz="4" w:space="0"/>
              <w:bottom w:val="single" w:color="auto" w:sz="4" w:space="0"/>
              <w:right w:val="single" w:color="auto" w:sz="12" w:space="0"/>
            </w:tcBorders>
            <w:vAlign w:val="center"/>
          </w:tcPr>
          <w:p>
            <w:pPr>
              <w:jc w:val="center"/>
              <w:rPr>
                <w:sz w:val="21"/>
                <w:szCs w:val="21"/>
              </w:rPr>
            </w:pPr>
          </w:p>
        </w:tc>
        <w:tc>
          <w:tcPr>
            <w:tcW w:w="2400" w:type="dxa"/>
            <w:gridSpan w:val="11"/>
            <w:tcBorders>
              <w:top w:val="single" w:color="auto" w:sz="4" w:space="0"/>
              <w:bottom w:val="single" w:color="auto" w:sz="4" w:space="0"/>
              <w:right w:val="single" w:color="auto" w:sz="12" w:space="0"/>
            </w:tcBorders>
            <w:vAlign w:val="center"/>
          </w:tcPr>
          <w:p>
            <w:pPr>
              <w:jc w:val="center"/>
              <w:rPr>
                <w:sz w:val="21"/>
                <w:szCs w:val="21"/>
              </w:rPr>
            </w:pPr>
            <w:r>
              <w:rPr>
                <w:rFonts w:hint="eastAsia"/>
                <w:sz w:val="21"/>
                <w:szCs w:val="21"/>
              </w:rPr>
              <w:t>举办公益活动（  ）项</w:t>
            </w:r>
          </w:p>
        </w:tc>
        <w:tc>
          <w:tcPr>
            <w:tcW w:w="1452" w:type="dxa"/>
            <w:gridSpan w:val="6"/>
            <w:tcBorders>
              <w:top w:val="single" w:color="auto" w:sz="4" w:space="0"/>
              <w:bottom w:val="single" w:color="auto" w:sz="4" w:space="0"/>
              <w:right w:val="single" w:color="auto" w:sz="12" w:space="0"/>
            </w:tcBorders>
            <w:vAlign w:val="center"/>
          </w:tcPr>
          <w:p>
            <w:pPr>
              <w:jc w:val="center"/>
              <w:rPr>
                <w:sz w:val="21"/>
                <w:szCs w:val="21"/>
              </w:rPr>
            </w:pPr>
            <w:r>
              <w:rPr>
                <w:rFonts w:hint="eastAsia"/>
                <w:sz w:val="21"/>
                <w:szCs w:val="21"/>
              </w:rPr>
              <w:t>公益活动支出</w:t>
            </w:r>
          </w:p>
        </w:tc>
        <w:tc>
          <w:tcPr>
            <w:tcW w:w="1017" w:type="dxa"/>
            <w:gridSpan w:val="3"/>
            <w:tcBorders>
              <w:top w:val="single" w:color="auto" w:sz="4" w:space="0"/>
              <w:bottom w:val="single" w:color="auto" w:sz="4" w:space="0"/>
              <w:right w:val="single" w:color="auto" w:sz="12" w:space="0"/>
            </w:tcBorders>
            <w:vAlign w:val="center"/>
          </w:tcPr>
          <w:p>
            <w:pPr>
              <w:jc w:val="center"/>
              <w:rPr>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11" w:hRule="exact"/>
        </w:trPr>
        <w:tc>
          <w:tcPr>
            <w:tcW w:w="1450" w:type="dxa"/>
            <w:vMerge w:val="continue"/>
            <w:tcBorders>
              <w:left w:val="single" w:color="auto" w:sz="12" w:space="0"/>
            </w:tcBorders>
            <w:vAlign w:val="center"/>
          </w:tcPr>
          <w:p>
            <w:pPr>
              <w:jc w:val="center"/>
              <w:rPr>
                <w:sz w:val="21"/>
                <w:szCs w:val="21"/>
              </w:rPr>
            </w:pPr>
          </w:p>
        </w:tc>
        <w:tc>
          <w:tcPr>
            <w:tcW w:w="4008" w:type="dxa"/>
            <w:gridSpan w:val="19"/>
            <w:tcBorders>
              <w:top w:val="single" w:color="auto" w:sz="4" w:space="0"/>
              <w:bottom w:val="single" w:color="auto" w:sz="4" w:space="0"/>
              <w:right w:val="single" w:color="auto" w:sz="4" w:space="0"/>
            </w:tcBorders>
            <w:vAlign w:val="center"/>
          </w:tcPr>
          <w:p>
            <w:pPr>
              <w:jc w:val="center"/>
              <w:rPr>
                <w:sz w:val="21"/>
                <w:szCs w:val="21"/>
              </w:rPr>
            </w:pPr>
            <w:r>
              <w:rPr>
                <w:rFonts w:hint="eastAsia"/>
                <w:sz w:val="21"/>
                <w:szCs w:val="21"/>
              </w:rPr>
              <w:t>法律法规规章中明确规定的职能（  ）项</w:t>
            </w:r>
          </w:p>
        </w:tc>
        <w:tc>
          <w:tcPr>
            <w:tcW w:w="4521" w:type="dxa"/>
            <w:gridSpan w:val="16"/>
            <w:tcBorders>
              <w:top w:val="single" w:color="auto" w:sz="4" w:space="0"/>
              <w:left w:val="single" w:color="auto" w:sz="4" w:space="0"/>
              <w:bottom w:val="single" w:color="auto" w:sz="4" w:space="0"/>
              <w:right w:val="single" w:color="auto" w:sz="12" w:space="0"/>
            </w:tcBorders>
            <w:vAlign w:val="center"/>
          </w:tcPr>
          <w:p>
            <w:pPr>
              <w:jc w:val="center"/>
              <w:rPr>
                <w:sz w:val="21"/>
                <w:szCs w:val="21"/>
              </w:rPr>
            </w:pPr>
            <w:r>
              <w:rPr>
                <w:rFonts w:hint="eastAsia"/>
                <w:sz w:val="21"/>
                <w:szCs w:val="21"/>
              </w:rPr>
              <w:t>行政机关委托授权的事项（    ）项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06" w:hRule="exact"/>
        </w:trPr>
        <w:tc>
          <w:tcPr>
            <w:tcW w:w="1450" w:type="dxa"/>
            <w:vMerge w:val="continue"/>
            <w:tcBorders>
              <w:left w:val="single" w:color="auto" w:sz="12" w:space="0"/>
            </w:tcBorders>
            <w:vAlign w:val="center"/>
          </w:tcPr>
          <w:p>
            <w:pPr>
              <w:jc w:val="center"/>
              <w:rPr>
                <w:sz w:val="21"/>
                <w:szCs w:val="21"/>
              </w:rPr>
            </w:pPr>
          </w:p>
        </w:tc>
        <w:tc>
          <w:tcPr>
            <w:tcW w:w="4008" w:type="dxa"/>
            <w:gridSpan w:val="19"/>
            <w:tcBorders>
              <w:top w:val="single" w:color="auto" w:sz="4" w:space="0"/>
              <w:bottom w:val="single" w:color="auto" w:sz="4" w:space="0"/>
              <w:right w:val="single" w:color="auto" w:sz="4" w:space="0"/>
            </w:tcBorders>
            <w:vAlign w:val="center"/>
          </w:tcPr>
          <w:p>
            <w:pPr>
              <w:jc w:val="center"/>
              <w:rPr>
                <w:sz w:val="21"/>
                <w:szCs w:val="21"/>
              </w:rPr>
            </w:pPr>
            <w:r>
              <w:rPr>
                <w:rFonts w:hint="eastAsia"/>
                <w:sz w:val="21"/>
                <w:szCs w:val="21"/>
              </w:rPr>
              <w:t>举办展览会、博览会、交易会活动（  ）项</w:t>
            </w:r>
          </w:p>
        </w:tc>
        <w:tc>
          <w:tcPr>
            <w:tcW w:w="4521" w:type="dxa"/>
            <w:gridSpan w:val="16"/>
            <w:tcBorders>
              <w:top w:val="single" w:color="auto" w:sz="4" w:space="0"/>
              <w:left w:val="single" w:color="auto" w:sz="4" w:space="0"/>
              <w:bottom w:val="single" w:color="auto" w:sz="4" w:space="0"/>
              <w:right w:val="single" w:color="auto" w:sz="12" w:space="0"/>
            </w:tcBorders>
            <w:vAlign w:val="center"/>
          </w:tcPr>
          <w:p>
            <w:pPr>
              <w:jc w:val="center"/>
              <w:rPr>
                <w:sz w:val="21"/>
                <w:szCs w:val="21"/>
              </w:rPr>
            </w:pPr>
            <w:r>
              <w:rPr>
                <w:rFonts w:hint="eastAsia"/>
                <w:sz w:val="21"/>
                <w:szCs w:val="21"/>
              </w:rPr>
              <w:t>举办研讨会、论坛活动（　  ）项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17" w:hRule="exact"/>
        </w:trPr>
        <w:tc>
          <w:tcPr>
            <w:tcW w:w="1450" w:type="dxa"/>
            <w:vMerge w:val="continue"/>
            <w:tcBorders>
              <w:left w:val="single" w:color="auto" w:sz="12" w:space="0"/>
            </w:tcBorders>
            <w:vAlign w:val="center"/>
          </w:tcPr>
          <w:p>
            <w:pPr>
              <w:jc w:val="center"/>
              <w:rPr>
                <w:sz w:val="21"/>
                <w:szCs w:val="21"/>
              </w:rPr>
            </w:pPr>
          </w:p>
        </w:tc>
        <w:tc>
          <w:tcPr>
            <w:tcW w:w="8529" w:type="dxa"/>
            <w:gridSpan w:val="35"/>
            <w:tcBorders>
              <w:top w:val="single" w:color="auto" w:sz="4" w:space="0"/>
              <w:bottom w:val="single" w:color="auto" w:sz="12" w:space="0"/>
              <w:right w:val="single" w:color="auto" w:sz="12" w:space="0"/>
            </w:tcBorders>
            <w:vAlign w:val="center"/>
          </w:tcPr>
          <w:p>
            <w:pPr>
              <w:jc w:val="center"/>
              <w:rPr>
                <w:sz w:val="21"/>
                <w:szCs w:val="21"/>
              </w:rPr>
            </w:pPr>
            <w:r>
              <w:rPr>
                <w:rFonts w:hint="eastAsia"/>
                <w:sz w:val="21"/>
                <w:szCs w:val="21"/>
              </w:rPr>
              <w:t>举办全市性文艺评奖活动（    ）项</w:t>
            </w:r>
          </w:p>
          <w:p>
            <w:pPr>
              <w:jc w:val="center"/>
              <w:rPr>
                <w:sz w:val="21"/>
                <w:szCs w:val="21"/>
              </w:rPr>
            </w:pPr>
          </w:p>
          <w:p>
            <w:pPr>
              <w:jc w:val="center"/>
              <w:rPr>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17" w:hRule="exact"/>
        </w:trPr>
        <w:tc>
          <w:tcPr>
            <w:tcW w:w="1450" w:type="dxa"/>
            <w:vMerge w:val="continue"/>
            <w:tcBorders>
              <w:left w:val="single" w:color="auto" w:sz="12" w:space="0"/>
            </w:tcBorders>
            <w:vAlign w:val="center"/>
          </w:tcPr>
          <w:p>
            <w:pPr>
              <w:jc w:val="center"/>
              <w:rPr>
                <w:sz w:val="21"/>
                <w:szCs w:val="21"/>
              </w:rPr>
            </w:pPr>
          </w:p>
        </w:tc>
        <w:tc>
          <w:tcPr>
            <w:tcW w:w="8529" w:type="dxa"/>
            <w:gridSpan w:val="35"/>
            <w:tcBorders>
              <w:top w:val="single" w:color="auto" w:sz="4" w:space="0"/>
              <w:bottom w:val="single" w:color="auto" w:sz="4" w:space="0"/>
              <w:right w:val="single" w:color="auto" w:sz="12" w:space="0"/>
            </w:tcBorders>
            <w:vAlign w:val="center"/>
          </w:tcPr>
          <w:p>
            <w:pPr>
              <w:jc w:val="center"/>
              <w:rPr>
                <w:sz w:val="21"/>
                <w:szCs w:val="21"/>
              </w:rPr>
            </w:pPr>
            <w:r>
              <w:rPr>
                <w:rFonts w:hint="eastAsia"/>
                <w:sz w:val="21"/>
                <w:szCs w:val="21"/>
              </w:rPr>
              <w:t>按照国评组发〔2012〕2号文规定，经批准举办评比达标表彰活动（  　）项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17" w:hRule="exact"/>
        </w:trPr>
        <w:tc>
          <w:tcPr>
            <w:tcW w:w="1450" w:type="dxa"/>
            <w:vMerge w:val="continue"/>
            <w:tcBorders>
              <w:left w:val="single" w:color="auto" w:sz="12" w:space="0"/>
            </w:tcBorders>
            <w:vAlign w:val="center"/>
          </w:tcPr>
          <w:p>
            <w:pPr>
              <w:jc w:val="center"/>
              <w:rPr>
                <w:sz w:val="21"/>
                <w:szCs w:val="21"/>
              </w:rPr>
            </w:pPr>
          </w:p>
        </w:tc>
        <w:tc>
          <w:tcPr>
            <w:tcW w:w="8529" w:type="dxa"/>
            <w:gridSpan w:val="35"/>
            <w:tcBorders>
              <w:top w:val="single" w:color="auto" w:sz="4" w:space="0"/>
              <w:bottom w:val="single" w:color="auto" w:sz="4" w:space="0"/>
              <w:right w:val="single" w:color="auto" w:sz="12" w:space="0"/>
            </w:tcBorders>
            <w:vAlign w:val="center"/>
          </w:tcPr>
          <w:p>
            <w:pPr>
              <w:jc w:val="center"/>
              <w:rPr>
                <w:sz w:val="21"/>
                <w:szCs w:val="21"/>
              </w:rPr>
            </w:pPr>
            <w:r>
              <w:rPr>
                <w:rFonts w:hint="eastAsia"/>
                <w:sz w:val="21"/>
                <w:szCs w:val="21"/>
              </w:rPr>
              <w:t>举办培训、职称评审、认证、鉴定等活动（   ）项</w:t>
            </w:r>
          </w:p>
        </w:tc>
      </w:tr>
    </w:tbl>
    <w:p>
      <w:pPr>
        <w:jc w:val="center"/>
        <w:rPr>
          <w:rFonts w:ascii="黑体" w:hAnsi="宋体" w:eastAsia="黑体"/>
          <w:b/>
          <w:bCs/>
          <w:sz w:val="28"/>
          <w:szCs w:val="28"/>
        </w:rPr>
      </w:pPr>
      <w:r>
        <w:rPr>
          <w:rFonts w:hint="eastAsia"/>
          <w:sz w:val="24"/>
          <w:szCs w:val="24"/>
        </w:rPr>
        <w:br w:type="page"/>
      </w:r>
      <w:r>
        <w:rPr>
          <w:rFonts w:hint="eastAsia" w:ascii="黑体" w:hAnsi="宋体" w:eastAsia="黑体"/>
          <w:sz w:val="28"/>
          <w:szCs w:val="28"/>
        </w:rPr>
        <w:t>二、内部建设情况</w:t>
      </w:r>
    </w:p>
    <w:p>
      <w:pPr>
        <w:tabs>
          <w:tab w:val="left" w:pos="4963"/>
        </w:tabs>
        <w:ind w:left="108"/>
        <w:rPr>
          <w:rFonts w:ascii="宋体" w:hAnsi="宋体"/>
          <w:b/>
          <w:sz w:val="24"/>
        </w:rPr>
      </w:pPr>
      <w:r>
        <w:rPr>
          <w:rFonts w:hint="eastAsia" w:ascii="宋体" w:hAnsi="宋体"/>
          <w:b/>
          <w:sz w:val="24"/>
        </w:rPr>
        <w:t>（一）本年度登记、备案事项变更情况</w:t>
      </w:r>
    </w:p>
    <w:tbl>
      <w:tblPr>
        <w:tblStyle w:val="6"/>
        <w:tblW w:w="9771"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734"/>
        <w:gridCol w:w="4032"/>
        <w:gridCol w:w="200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3734" w:type="dxa"/>
            <w:vAlign w:val="center"/>
          </w:tcPr>
          <w:p>
            <w:pPr>
              <w:ind w:left="-163" w:leftChars="-51" w:right="-160" w:rightChars="-50"/>
              <w:jc w:val="center"/>
              <w:rPr>
                <w:rFonts w:ascii="宋体" w:hAnsi="宋体"/>
                <w:sz w:val="21"/>
                <w:szCs w:val="21"/>
              </w:rPr>
            </w:pPr>
            <w:r>
              <w:rPr>
                <w:rFonts w:hint="eastAsia" w:ascii="宋体" w:hAnsi="宋体"/>
                <w:sz w:val="21"/>
                <w:szCs w:val="21"/>
              </w:rPr>
              <w:t>事项（点击“□”选取）</w:t>
            </w:r>
          </w:p>
        </w:tc>
        <w:tc>
          <w:tcPr>
            <w:tcW w:w="4032" w:type="dxa"/>
            <w:vAlign w:val="center"/>
          </w:tcPr>
          <w:p>
            <w:pPr>
              <w:ind w:left="-163" w:leftChars="-51" w:right="-160" w:rightChars="-50"/>
              <w:jc w:val="center"/>
              <w:rPr>
                <w:rFonts w:ascii="宋体" w:hAnsi="宋体"/>
                <w:sz w:val="21"/>
                <w:szCs w:val="21"/>
              </w:rPr>
            </w:pPr>
            <w:r>
              <w:rPr>
                <w:rFonts w:hint="eastAsia" w:ascii="宋体" w:hAnsi="宋体"/>
                <w:sz w:val="21"/>
                <w:szCs w:val="21"/>
              </w:rPr>
              <w:t>办理情况</w:t>
            </w:r>
          </w:p>
        </w:tc>
        <w:tc>
          <w:tcPr>
            <w:tcW w:w="2005" w:type="dxa"/>
          </w:tcPr>
          <w:p>
            <w:pPr>
              <w:jc w:val="center"/>
              <w:rPr>
                <w:rFonts w:ascii="宋体" w:hAnsi="宋体"/>
                <w:sz w:val="21"/>
                <w:szCs w:val="21"/>
              </w:rPr>
            </w:pPr>
            <w:r>
              <w:rPr>
                <w:rFonts w:hint="eastAsia" w:ascii="宋体" w:hAnsi="宋体"/>
                <w:sz w:val="21"/>
                <w:szCs w:val="21"/>
              </w:rPr>
              <w:t>批准时间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3734" w:type="dxa"/>
            <w:vAlign w:val="center"/>
          </w:tcPr>
          <w:p>
            <w:pPr>
              <w:rPr>
                <w:rFonts w:ascii="宋体" w:hAnsi="宋体"/>
                <w:sz w:val="21"/>
                <w:szCs w:val="21"/>
              </w:rPr>
            </w:pPr>
            <w:r>
              <w:rPr>
                <w:rFonts w:hint="eastAsia" w:ascii="宋体" w:hAnsi="宋体"/>
                <w:sz w:val="21"/>
                <w:szCs w:val="21"/>
              </w:rPr>
              <w:t>□  变更名称</w:t>
            </w:r>
          </w:p>
        </w:tc>
        <w:tc>
          <w:tcPr>
            <w:tcW w:w="4032" w:type="dxa"/>
            <w:vAlign w:val="center"/>
          </w:tcPr>
          <w:p>
            <w:pPr>
              <w:jc w:val="center"/>
              <w:rPr>
                <w:rFonts w:ascii="宋体" w:hAnsi="宋体"/>
                <w:sz w:val="21"/>
                <w:szCs w:val="21"/>
              </w:rPr>
            </w:pPr>
            <w:r>
              <w:rPr>
                <w:rFonts w:hint="eastAsia" w:ascii="宋体" w:hAnsi="宋体"/>
                <w:sz w:val="21"/>
                <w:szCs w:val="21"/>
              </w:rPr>
              <w:t>□已办理  □正办理  □未办理</w:t>
            </w:r>
          </w:p>
        </w:tc>
        <w:tc>
          <w:tcPr>
            <w:tcW w:w="2005" w:type="dxa"/>
          </w:tcPr>
          <w:p>
            <w:pPr>
              <w:rPr>
                <w:rFonts w:ascii="宋体" w:hAnsi="宋体"/>
                <w:b/>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3734" w:type="dxa"/>
            <w:vAlign w:val="center"/>
          </w:tcPr>
          <w:p>
            <w:pPr>
              <w:rPr>
                <w:rFonts w:ascii="宋体" w:hAnsi="宋体"/>
                <w:sz w:val="21"/>
                <w:szCs w:val="21"/>
              </w:rPr>
            </w:pPr>
            <w:r>
              <w:rPr>
                <w:rFonts w:hint="eastAsia" w:ascii="宋体" w:hAnsi="宋体"/>
                <w:sz w:val="21"/>
                <w:szCs w:val="21"/>
              </w:rPr>
              <w:t>□  变更活动地域</w:t>
            </w:r>
          </w:p>
        </w:tc>
        <w:tc>
          <w:tcPr>
            <w:tcW w:w="4032" w:type="dxa"/>
            <w:vAlign w:val="center"/>
          </w:tcPr>
          <w:p>
            <w:pPr>
              <w:jc w:val="center"/>
              <w:rPr>
                <w:rFonts w:ascii="宋体" w:hAnsi="宋体"/>
                <w:sz w:val="21"/>
                <w:szCs w:val="21"/>
              </w:rPr>
            </w:pPr>
            <w:r>
              <w:rPr>
                <w:rFonts w:hint="eastAsia" w:ascii="宋体" w:hAnsi="宋体"/>
                <w:sz w:val="21"/>
                <w:szCs w:val="21"/>
              </w:rPr>
              <w:t>□已办理  □正办理  □未办理</w:t>
            </w:r>
          </w:p>
        </w:tc>
        <w:tc>
          <w:tcPr>
            <w:tcW w:w="2005" w:type="dxa"/>
          </w:tcPr>
          <w:p>
            <w:pPr>
              <w:rPr>
                <w:rFonts w:ascii="宋体" w:hAnsi="宋体"/>
                <w:b/>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3734" w:type="dxa"/>
            <w:vAlign w:val="center"/>
          </w:tcPr>
          <w:p>
            <w:pPr>
              <w:rPr>
                <w:rFonts w:ascii="宋体" w:hAnsi="宋体"/>
                <w:sz w:val="21"/>
                <w:szCs w:val="21"/>
              </w:rPr>
            </w:pPr>
            <w:r>
              <w:rPr>
                <w:rFonts w:hint="eastAsia" w:ascii="宋体" w:hAnsi="宋体"/>
                <w:sz w:val="21"/>
                <w:szCs w:val="21"/>
              </w:rPr>
              <w:t>□  变更住所</w:t>
            </w:r>
          </w:p>
        </w:tc>
        <w:tc>
          <w:tcPr>
            <w:tcW w:w="4032" w:type="dxa"/>
            <w:vAlign w:val="center"/>
          </w:tcPr>
          <w:p>
            <w:pPr>
              <w:jc w:val="center"/>
              <w:rPr>
                <w:rFonts w:ascii="宋体" w:hAnsi="宋体"/>
                <w:sz w:val="21"/>
                <w:szCs w:val="21"/>
              </w:rPr>
            </w:pPr>
            <w:r>
              <w:rPr>
                <w:rFonts w:hint="eastAsia" w:ascii="宋体" w:hAnsi="宋体"/>
                <w:sz w:val="21"/>
                <w:szCs w:val="21"/>
              </w:rPr>
              <w:t>□已办理  □正办理  □未办理</w:t>
            </w:r>
          </w:p>
        </w:tc>
        <w:tc>
          <w:tcPr>
            <w:tcW w:w="2005" w:type="dxa"/>
          </w:tcPr>
          <w:p>
            <w:pPr>
              <w:rPr>
                <w:rFonts w:ascii="宋体" w:hAnsi="宋体"/>
                <w:b/>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3734" w:type="dxa"/>
            <w:vAlign w:val="center"/>
          </w:tcPr>
          <w:p>
            <w:pPr>
              <w:rPr>
                <w:rFonts w:ascii="宋体" w:hAnsi="宋体"/>
                <w:sz w:val="21"/>
                <w:szCs w:val="21"/>
              </w:rPr>
            </w:pPr>
            <w:r>
              <w:rPr>
                <w:rFonts w:hint="eastAsia" w:ascii="宋体" w:hAnsi="宋体"/>
                <w:sz w:val="21"/>
                <w:szCs w:val="21"/>
              </w:rPr>
              <w:t>□  变更注册资金</w:t>
            </w:r>
          </w:p>
        </w:tc>
        <w:tc>
          <w:tcPr>
            <w:tcW w:w="4032" w:type="dxa"/>
            <w:vAlign w:val="center"/>
          </w:tcPr>
          <w:p>
            <w:pPr>
              <w:jc w:val="center"/>
              <w:rPr>
                <w:rFonts w:ascii="宋体" w:hAnsi="宋体"/>
                <w:sz w:val="21"/>
                <w:szCs w:val="21"/>
              </w:rPr>
            </w:pPr>
            <w:r>
              <w:rPr>
                <w:rFonts w:hint="eastAsia" w:ascii="宋体" w:hAnsi="宋体"/>
                <w:sz w:val="21"/>
                <w:szCs w:val="21"/>
              </w:rPr>
              <w:t>□已办理  □正办理  □未办理</w:t>
            </w:r>
          </w:p>
        </w:tc>
        <w:tc>
          <w:tcPr>
            <w:tcW w:w="2005" w:type="dxa"/>
          </w:tcPr>
          <w:p>
            <w:pPr>
              <w:rPr>
                <w:rFonts w:ascii="宋体" w:hAnsi="宋体"/>
                <w:b/>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3734" w:type="dxa"/>
            <w:vAlign w:val="center"/>
          </w:tcPr>
          <w:p>
            <w:pPr>
              <w:rPr>
                <w:rFonts w:ascii="宋体" w:hAnsi="宋体"/>
                <w:sz w:val="21"/>
                <w:szCs w:val="21"/>
              </w:rPr>
            </w:pPr>
            <w:r>
              <w:rPr>
                <w:rFonts w:hint="eastAsia" w:ascii="宋体" w:hAnsi="宋体"/>
                <w:sz w:val="21"/>
                <w:szCs w:val="21"/>
              </w:rPr>
              <w:t>□  变更法定代表人</w:t>
            </w:r>
          </w:p>
        </w:tc>
        <w:tc>
          <w:tcPr>
            <w:tcW w:w="4032" w:type="dxa"/>
            <w:vAlign w:val="center"/>
          </w:tcPr>
          <w:p>
            <w:pPr>
              <w:jc w:val="center"/>
              <w:rPr>
                <w:rFonts w:ascii="宋体" w:hAnsi="宋体"/>
                <w:sz w:val="21"/>
                <w:szCs w:val="21"/>
              </w:rPr>
            </w:pPr>
            <w:r>
              <w:rPr>
                <w:rFonts w:hint="eastAsia" w:ascii="宋体" w:hAnsi="宋体"/>
                <w:sz w:val="21"/>
                <w:szCs w:val="21"/>
              </w:rPr>
              <w:t>□已办理  □正办理  □未办理</w:t>
            </w:r>
          </w:p>
        </w:tc>
        <w:tc>
          <w:tcPr>
            <w:tcW w:w="2005" w:type="dxa"/>
          </w:tcPr>
          <w:p>
            <w:pPr>
              <w:rPr>
                <w:rFonts w:ascii="宋体" w:hAnsi="宋体"/>
                <w:b/>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3734" w:type="dxa"/>
            <w:vAlign w:val="center"/>
          </w:tcPr>
          <w:p>
            <w:pPr>
              <w:rPr>
                <w:rFonts w:ascii="宋体" w:hAnsi="宋体"/>
                <w:sz w:val="21"/>
                <w:szCs w:val="21"/>
              </w:rPr>
            </w:pPr>
            <w:r>
              <w:rPr>
                <w:rFonts w:hint="eastAsia" w:ascii="宋体" w:hAnsi="宋体"/>
                <w:sz w:val="21"/>
                <w:szCs w:val="21"/>
              </w:rPr>
              <w:t>□  变更业务主管单位</w:t>
            </w:r>
          </w:p>
        </w:tc>
        <w:tc>
          <w:tcPr>
            <w:tcW w:w="4032" w:type="dxa"/>
            <w:vAlign w:val="center"/>
          </w:tcPr>
          <w:p>
            <w:pPr>
              <w:jc w:val="center"/>
              <w:rPr>
                <w:rFonts w:ascii="宋体" w:hAnsi="宋体"/>
                <w:sz w:val="21"/>
                <w:szCs w:val="21"/>
              </w:rPr>
            </w:pPr>
            <w:r>
              <w:rPr>
                <w:rFonts w:hint="eastAsia" w:ascii="宋体" w:hAnsi="宋体"/>
                <w:sz w:val="21"/>
                <w:szCs w:val="21"/>
              </w:rPr>
              <w:t>□已办理  □正办理  □未办理</w:t>
            </w:r>
          </w:p>
        </w:tc>
        <w:tc>
          <w:tcPr>
            <w:tcW w:w="2005" w:type="dxa"/>
          </w:tcPr>
          <w:p>
            <w:pPr>
              <w:rPr>
                <w:rFonts w:ascii="宋体" w:hAnsi="宋体"/>
                <w:b/>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3734" w:type="dxa"/>
            <w:vAlign w:val="center"/>
          </w:tcPr>
          <w:p>
            <w:pPr>
              <w:rPr>
                <w:rFonts w:ascii="宋体" w:hAnsi="宋体"/>
                <w:sz w:val="21"/>
                <w:szCs w:val="21"/>
              </w:rPr>
            </w:pPr>
            <w:r>
              <w:rPr>
                <w:rFonts w:hint="eastAsia" w:ascii="宋体" w:hAnsi="宋体"/>
                <w:sz w:val="21"/>
                <w:szCs w:val="21"/>
              </w:rPr>
              <w:t>□　负责人变更备案</w:t>
            </w:r>
          </w:p>
        </w:tc>
        <w:tc>
          <w:tcPr>
            <w:tcW w:w="4032" w:type="dxa"/>
            <w:vAlign w:val="center"/>
          </w:tcPr>
          <w:p>
            <w:pPr>
              <w:jc w:val="center"/>
              <w:rPr>
                <w:rFonts w:ascii="宋体" w:hAnsi="宋体"/>
                <w:sz w:val="21"/>
                <w:szCs w:val="21"/>
              </w:rPr>
            </w:pPr>
            <w:r>
              <w:rPr>
                <w:rFonts w:hint="eastAsia" w:ascii="宋体" w:hAnsi="宋体"/>
                <w:sz w:val="21"/>
                <w:szCs w:val="21"/>
              </w:rPr>
              <w:t>□已办理  □正办理  □未办理</w:t>
            </w:r>
          </w:p>
        </w:tc>
        <w:tc>
          <w:tcPr>
            <w:tcW w:w="2005" w:type="dxa"/>
          </w:tcPr>
          <w:p>
            <w:pPr>
              <w:rPr>
                <w:rFonts w:ascii="宋体" w:hAnsi="宋体"/>
                <w:b/>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jc w:val="center"/>
        </w:trPr>
        <w:tc>
          <w:tcPr>
            <w:tcW w:w="3734" w:type="dxa"/>
            <w:vAlign w:val="center"/>
          </w:tcPr>
          <w:p>
            <w:pPr>
              <w:rPr>
                <w:rFonts w:ascii="宋体" w:hAnsi="宋体"/>
                <w:sz w:val="21"/>
                <w:szCs w:val="21"/>
              </w:rPr>
            </w:pPr>
            <w:r>
              <w:rPr>
                <w:rFonts w:hint="eastAsia" w:ascii="宋体" w:hAnsi="宋体"/>
                <w:sz w:val="21"/>
                <w:szCs w:val="21"/>
              </w:rPr>
              <w:t>□  修改章程</w:t>
            </w:r>
          </w:p>
        </w:tc>
        <w:tc>
          <w:tcPr>
            <w:tcW w:w="4032" w:type="dxa"/>
            <w:vAlign w:val="center"/>
          </w:tcPr>
          <w:p>
            <w:pPr>
              <w:jc w:val="center"/>
              <w:rPr>
                <w:rFonts w:ascii="宋体" w:hAnsi="宋体"/>
                <w:sz w:val="21"/>
                <w:szCs w:val="21"/>
              </w:rPr>
            </w:pPr>
            <w:r>
              <w:rPr>
                <w:rFonts w:hint="eastAsia" w:ascii="宋体" w:hAnsi="宋体"/>
                <w:sz w:val="21"/>
                <w:szCs w:val="21"/>
              </w:rPr>
              <w:t>□已办理  □正办理  □未办理</w:t>
            </w:r>
          </w:p>
        </w:tc>
        <w:tc>
          <w:tcPr>
            <w:tcW w:w="2005" w:type="dxa"/>
          </w:tcPr>
          <w:p>
            <w:pPr>
              <w:rPr>
                <w:rFonts w:ascii="宋体" w:hAnsi="宋体"/>
                <w:b/>
                <w:sz w:val="21"/>
                <w:szCs w:val="21"/>
              </w:rPr>
            </w:pPr>
          </w:p>
        </w:tc>
      </w:tr>
    </w:tbl>
    <w:p>
      <w:pPr>
        <w:tabs>
          <w:tab w:val="left" w:pos="4963"/>
        </w:tabs>
        <w:ind w:left="108"/>
        <w:rPr>
          <w:rFonts w:ascii="宋体" w:hAnsi="宋体"/>
          <w:szCs w:val="21"/>
        </w:rPr>
      </w:pPr>
      <w:r>
        <w:rPr>
          <w:rFonts w:hint="eastAsia" w:ascii="宋体" w:hAnsi="宋体"/>
          <w:b/>
          <w:sz w:val="24"/>
        </w:rPr>
        <w:t>（二）本年度会议及换届情况</w:t>
      </w:r>
      <w:r>
        <w:rPr>
          <w:rFonts w:hint="eastAsia" w:ascii="宋体" w:hAnsi="宋体"/>
          <w:szCs w:val="21"/>
        </w:rPr>
        <w:t>（未按章程规定换届、开会的，请在“六、其他需要说明的情况”中说明）</w:t>
      </w:r>
    </w:p>
    <w:tbl>
      <w:tblPr>
        <w:tblStyle w:val="6"/>
        <w:tblW w:w="9827"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660"/>
        <w:gridCol w:w="4176"/>
        <w:gridCol w:w="199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48" w:hRule="exact"/>
          <w:tblHeader/>
          <w:jc w:val="center"/>
        </w:trPr>
        <w:tc>
          <w:tcPr>
            <w:tcW w:w="3660" w:type="dxa"/>
            <w:vAlign w:val="center"/>
          </w:tcPr>
          <w:p>
            <w:pPr>
              <w:jc w:val="left"/>
              <w:rPr>
                <w:rFonts w:ascii="宋体" w:hAnsi="宋体"/>
                <w:sz w:val="21"/>
                <w:szCs w:val="21"/>
              </w:rPr>
            </w:pPr>
            <w:r>
              <w:rPr>
                <w:rFonts w:hint="eastAsia" w:ascii="宋体" w:hAnsi="宋体"/>
                <w:sz w:val="21"/>
                <w:szCs w:val="21"/>
              </w:rPr>
              <w:t xml:space="preserve">          章程规定</w:t>
            </w:r>
          </w:p>
        </w:tc>
        <w:tc>
          <w:tcPr>
            <w:tcW w:w="4176" w:type="dxa"/>
            <w:vAlign w:val="center"/>
          </w:tcPr>
          <w:p>
            <w:pPr>
              <w:jc w:val="center"/>
              <w:rPr>
                <w:rFonts w:ascii="宋体" w:hAnsi="宋体"/>
                <w:sz w:val="21"/>
                <w:szCs w:val="21"/>
              </w:rPr>
            </w:pPr>
            <w:r>
              <w:rPr>
                <w:rFonts w:hint="eastAsia" w:ascii="宋体" w:hAnsi="宋体"/>
                <w:sz w:val="21"/>
                <w:szCs w:val="21"/>
              </w:rPr>
              <w:t>换届或会议情况</w:t>
            </w:r>
          </w:p>
        </w:tc>
        <w:tc>
          <w:tcPr>
            <w:tcW w:w="1991" w:type="dxa"/>
            <w:vAlign w:val="center"/>
          </w:tcPr>
          <w:p>
            <w:pPr>
              <w:jc w:val="center"/>
              <w:rPr>
                <w:rFonts w:ascii="宋体" w:hAnsi="宋体"/>
                <w:sz w:val="21"/>
                <w:szCs w:val="21"/>
              </w:rPr>
            </w:pPr>
            <w:r>
              <w:rPr>
                <w:rFonts w:hint="eastAsia" w:ascii="宋体" w:hAnsi="宋体"/>
                <w:sz w:val="21"/>
                <w:szCs w:val="21"/>
              </w:rPr>
              <w:t>会议召开方式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66" w:hRule="exact"/>
          <w:jc w:val="center"/>
        </w:trPr>
        <w:tc>
          <w:tcPr>
            <w:tcW w:w="3660" w:type="dxa"/>
            <w:vAlign w:val="center"/>
          </w:tcPr>
          <w:p>
            <w:pPr>
              <w:jc w:val="left"/>
              <w:rPr>
                <w:rFonts w:ascii="宋体" w:hAnsi="宋体"/>
                <w:sz w:val="21"/>
                <w:szCs w:val="21"/>
              </w:rPr>
            </w:pPr>
            <w:r>
              <w:rPr>
                <w:rFonts w:hint="eastAsia" w:ascii="宋体" w:hAnsi="宋体"/>
                <w:sz w:val="21"/>
                <w:szCs w:val="21"/>
              </w:rPr>
              <w:t>会员（代表）大会（  ）年一届</w:t>
            </w:r>
          </w:p>
        </w:tc>
        <w:tc>
          <w:tcPr>
            <w:tcW w:w="4176" w:type="dxa"/>
            <w:vAlign w:val="center"/>
          </w:tcPr>
          <w:p>
            <w:pPr>
              <w:jc w:val="center"/>
              <w:rPr>
                <w:rFonts w:ascii="宋体" w:hAnsi="宋体"/>
                <w:sz w:val="21"/>
                <w:szCs w:val="21"/>
              </w:rPr>
            </w:pPr>
            <w:r>
              <w:rPr>
                <w:rFonts w:hint="eastAsia" w:ascii="宋体" w:hAnsi="宋体"/>
                <w:sz w:val="21"/>
                <w:szCs w:val="21"/>
              </w:rPr>
              <w:t>最近一次换届大会时间为（     ）</w:t>
            </w:r>
          </w:p>
        </w:tc>
        <w:tc>
          <w:tcPr>
            <w:tcW w:w="1991" w:type="dxa"/>
            <w:vAlign w:val="center"/>
          </w:tcPr>
          <w:p>
            <w:pPr>
              <w:jc w:val="center"/>
              <w:rPr>
                <w:rFonts w:ascii="宋体" w:hAnsi="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78" w:hRule="exact"/>
          <w:jc w:val="center"/>
        </w:trPr>
        <w:tc>
          <w:tcPr>
            <w:tcW w:w="3660" w:type="dxa"/>
            <w:vAlign w:val="center"/>
          </w:tcPr>
          <w:p>
            <w:pPr>
              <w:jc w:val="left"/>
              <w:rPr>
                <w:rFonts w:ascii="宋体" w:hAnsi="宋体"/>
                <w:sz w:val="21"/>
                <w:szCs w:val="21"/>
              </w:rPr>
            </w:pPr>
            <w:r>
              <w:rPr>
                <w:rFonts w:hint="eastAsia" w:ascii="宋体" w:hAnsi="宋体"/>
                <w:sz w:val="21"/>
                <w:szCs w:val="21"/>
              </w:rPr>
              <w:t>会员（代表）大会（  ）年一次</w:t>
            </w:r>
          </w:p>
        </w:tc>
        <w:tc>
          <w:tcPr>
            <w:tcW w:w="4176" w:type="dxa"/>
            <w:vAlign w:val="center"/>
          </w:tcPr>
          <w:p>
            <w:pPr>
              <w:jc w:val="center"/>
              <w:rPr>
                <w:rFonts w:ascii="宋体" w:hAnsi="宋体"/>
                <w:sz w:val="21"/>
                <w:szCs w:val="21"/>
              </w:rPr>
            </w:pPr>
            <w:r>
              <w:rPr>
                <w:rFonts w:hint="eastAsia" w:ascii="宋体" w:hAnsi="宋体"/>
                <w:sz w:val="21"/>
                <w:szCs w:val="21"/>
              </w:rPr>
              <w:t>最近一次会员（代表）大会时间为（     ）</w:t>
            </w:r>
          </w:p>
        </w:tc>
        <w:tc>
          <w:tcPr>
            <w:tcW w:w="1991" w:type="dxa"/>
            <w:vAlign w:val="center"/>
          </w:tcPr>
          <w:p>
            <w:pPr>
              <w:jc w:val="center"/>
              <w:rPr>
                <w:rFonts w:ascii="宋体" w:hAnsi="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03" w:hRule="exact"/>
          <w:jc w:val="center"/>
        </w:trPr>
        <w:tc>
          <w:tcPr>
            <w:tcW w:w="3660" w:type="dxa"/>
            <w:vAlign w:val="center"/>
          </w:tcPr>
          <w:p>
            <w:pPr>
              <w:jc w:val="left"/>
              <w:rPr>
                <w:rFonts w:ascii="宋体" w:hAnsi="宋体"/>
                <w:sz w:val="21"/>
                <w:szCs w:val="21"/>
              </w:rPr>
            </w:pPr>
            <w:r>
              <w:rPr>
                <w:rFonts w:hint="eastAsia" w:ascii="宋体" w:hAnsi="宋体"/>
                <w:sz w:val="21"/>
                <w:szCs w:val="21"/>
              </w:rPr>
              <w:t>理事会1年（   ）次</w:t>
            </w:r>
          </w:p>
        </w:tc>
        <w:tc>
          <w:tcPr>
            <w:tcW w:w="4176" w:type="dxa"/>
            <w:vAlign w:val="center"/>
          </w:tcPr>
          <w:p>
            <w:pPr>
              <w:jc w:val="center"/>
              <w:rPr>
                <w:rFonts w:ascii="宋体" w:hAnsi="宋体"/>
                <w:sz w:val="21"/>
                <w:szCs w:val="21"/>
              </w:rPr>
            </w:pPr>
            <w:r>
              <w:rPr>
                <w:rFonts w:hint="eastAsia" w:ascii="宋体" w:hAnsi="宋体"/>
                <w:sz w:val="21"/>
                <w:szCs w:val="21"/>
              </w:rPr>
              <w:t>本年度召开理事会（  ）次</w:t>
            </w:r>
          </w:p>
        </w:tc>
        <w:tc>
          <w:tcPr>
            <w:tcW w:w="1991" w:type="dxa"/>
            <w:vAlign w:val="center"/>
          </w:tcPr>
          <w:p>
            <w:pPr>
              <w:jc w:val="center"/>
              <w:rPr>
                <w:rFonts w:ascii="宋体" w:hAnsi="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5" w:hRule="exact"/>
          <w:jc w:val="center"/>
        </w:trPr>
        <w:tc>
          <w:tcPr>
            <w:tcW w:w="3660" w:type="dxa"/>
            <w:vAlign w:val="center"/>
          </w:tcPr>
          <w:p>
            <w:pPr>
              <w:jc w:val="left"/>
              <w:rPr>
                <w:rFonts w:ascii="宋体" w:hAnsi="宋体"/>
                <w:sz w:val="21"/>
                <w:szCs w:val="21"/>
              </w:rPr>
            </w:pPr>
            <w:r>
              <w:rPr>
                <w:rFonts w:hint="eastAsia" w:ascii="宋体" w:hAnsi="宋体"/>
                <w:sz w:val="21"/>
                <w:szCs w:val="21"/>
              </w:rPr>
              <w:t>常务理事会1年（  ）次</w:t>
            </w:r>
          </w:p>
        </w:tc>
        <w:tc>
          <w:tcPr>
            <w:tcW w:w="4176" w:type="dxa"/>
            <w:vAlign w:val="center"/>
          </w:tcPr>
          <w:p>
            <w:pPr>
              <w:jc w:val="center"/>
              <w:rPr>
                <w:rFonts w:ascii="宋体" w:hAnsi="宋体"/>
                <w:sz w:val="21"/>
                <w:szCs w:val="21"/>
              </w:rPr>
            </w:pPr>
            <w:r>
              <w:rPr>
                <w:rFonts w:hint="eastAsia" w:ascii="宋体" w:hAnsi="宋体"/>
                <w:sz w:val="21"/>
                <w:szCs w:val="21"/>
              </w:rPr>
              <w:t>本年度召开常务理事会（  ）次</w:t>
            </w:r>
          </w:p>
        </w:tc>
        <w:tc>
          <w:tcPr>
            <w:tcW w:w="1991" w:type="dxa"/>
            <w:vAlign w:val="center"/>
          </w:tcPr>
          <w:p>
            <w:pPr>
              <w:jc w:val="center"/>
              <w:rPr>
                <w:rFonts w:ascii="宋体" w:hAnsi="宋体"/>
                <w:sz w:val="21"/>
                <w:szCs w:val="21"/>
              </w:rPr>
            </w:pPr>
          </w:p>
        </w:tc>
      </w:tr>
    </w:tbl>
    <w:p>
      <w:pPr>
        <w:tabs>
          <w:tab w:val="left" w:pos="4963"/>
        </w:tabs>
        <w:ind w:left="108"/>
        <w:rPr>
          <w:rFonts w:ascii="宋体" w:hAnsi="宋体"/>
          <w:b/>
          <w:sz w:val="24"/>
        </w:rPr>
      </w:pPr>
      <w:r>
        <w:rPr>
          <w:rFonts w:hint="eastAsia" w:ascii="宋体" w:hAnsi="宋体"/>
          <w:b/>
          <w:sz w:val="24"/>
        </w:rPr>
        <w:t xml:space="preserve">（三）内部制度建设 </w:t>
      </w:r>
    </w:p>
    <w:tbl>
      <w:tblPr>
        <w:tblStyle w:val="6"/>
        <w:tblW w:w="9809"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035"/>
        <w:gridCol w:w="1200"/>
        <w:gridCol w:w="605"/>
        <w:gridCol w:w="108"/>
        <w:gridCol w:w="984"/>
        <w:gridCol w:w="331"/>
        <w:gridCol w:w="137"/>
        <w:gridCol w:w="876"/>
        <w:gridCol w:w="219"/>
        <w:gridCol w:w="378"/>
        <w:gridCol w:w="63"/>
        <w:gridCol w:w="504"/>
        <w:gridCol w:w="268"/>
        <w:gridCol w:w="82"/>
        <w:gridCol w:w="413"/>
        <w:gridCol w:w="269"/>
        <w:gridCol w:w="183"/>
        <w:gridCol w:w="397"/>
        <w:gridCol w:w="404"/>
        <w:gridCol w:w="856"/>
        <w:gridCol w:w="68"/>
        <w:gridCol w:w="421"/>
        <w:gridCol w:w="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 w:type="dxa"/>
          <w:trHeight w:val="370" w:hRule="exact"/>
          <w:jc w:val="center"/>
        </w:trPr>
        <w:tc>
          <w:tcPr>
            <w:tcW w:w="1035" w:type="dxa"/>
            <w:vAlign w:val="center"/>
          </w:tcPr>
          <w:p>
            <w:pPr>
              <w:ind w:left="-221" w:leftChars="-69" w:right="-163" w:rightChars="-51"/>
              <w:jc w:val="center"/>
              <w:rPr>
                <w:rFonts w:ascii="宋体" w:hAnsi="宋体"/>
                <w:sz w:val="21"/>
                <w:szCs w:val="21"/>
              </w:rPr>
            </w:pPr>
            <w:r>
              <w:rPr>
                <w:rFonts w:hint="eastAsia" w:ascii="宋体" w:hAnsi="宋体"/>
                <w:sz w:val="21"/>
                <w:szCs w:val="21"/>
              </w:rPr>
              <w:t>机构管理</w:t>
            </w:r>
          </w:p>
        </w:tc>
        <w:tc>
          <w:tcPr>
            <w:tcW w:w="3228" w:type="dxa"/>
            <w:gridSpan w:val="5"/>
            <w:vAlign w:val="center"/>
          </w:tcPr>
          <w:p>
            <w:pPr>
              <w:jc w:val="center"/>
              <w:rPr>
                <w:rFonts w:ascii="宋体" w:hAnsi="宋体"/>
                <w:sz w:val="21"/>
                <w:szCs w:val="21"/>
              </w:rPr>
            </w:pPr>
            <w:r>
              <w:rPr>
                <w:rFonts w:hint="eastAsia" w:ascii="宋体" w:hAnsi="宋体"/>
                <w:sz w:val="21"/>
                <w:szCs w:val="21"/>
              </w:rPr>
              <w:t>分支(代表)机构管理制度</w:t>
            </w:r>
          </w:p>
        </w:tc>
        <w:tc>
          <w:tcPr>
            <w:tcW w:w="5538" w:type="dxa"/>
            <w:gridSpan w:val="16"/>
            <w:vAlign w:val="center"/>
          </w:tcPr>
          <w:p>
            <w:pPr>
              <w:rPr>
                <w:rFonts w:ascii="宋体" w:hAnsi="宋体"/>
                <w:sz w:val="21"/>
                <w:szCs w:val="21"/>
              </w:rPr>
            </w:pPr>
            <w:r>
              <w:rPr>
                <w:rFonts w:hint="eastAsia" w:ascii="宋体" w:hAnsi="宋体"/>
                <w:sz w:val="21"/>
                <w:szCs w:val="21"/>
              </w:rPr>
              <w:t>□有；□无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 w:type="dxa"/>
          <w:trHeight w:val="353" w:hRule="exact"/>
          <w:jc w:val="center"/>
        </w:trPr>
        <w:tc>
          <w:tcPr>
            <w:tcW w:w="1035" w:type="dxa"/>
            <w:vMerge w:val="restart"/>
            <w:vAlign w:val="center"/>
          </w:tcPr>
          <w:p>
            <w:pPr>
              <w:ind w:left="-221" w:leftChars="-69" w:right="-163" w:rightChars="-51"/>
              <w:jc w:val="center"/>
              <w:rPr>
                <w:rFonts w:ascii="宋体" w:hAnsi="宋体"/>
                <w:sz w:val="21"/>
                <w:szCs w:val="21"/>
              </w:rPr>
            </w:pPr>
            <w:r>
              <w:rPr>
                <w:rFonts w:hint="eastAsia" w:ascii="宋体" w:hAnsi="宋体"/>
                <w:sz w:val="21"/>
                <w:szCs w:val="21"/>
              </w:rPr>
              <w:t>证书印章</w:t>
            </w:r>
          </w:p>
        </w:tc>
        <w:tc>
          <w:tcPr>
            <w:tcW w:w="3228" w:type="dxa"/>
            <w:gridSpan w:val="5"/>
            <w:vAlign w:val="center"/>
          </w:tcPr>
          <w:p>
            <w:pPr>
              <w:jc w:val="center"/>
              <w:rPr>
                <w:rFonts w:ascii="宋体" w:hAnsi="宋体"/>
                <w:sz w:val="21"/>
                <w:szCs w:val="21"/>
              </w:rPr>
            </w:pPr>
            <w:r>
              <w:rPr>
                <w:rFonts w:hint="eastAsia" w:ascii="宋体" w:hAnsi="宋体"/>
                <w:sz w:val="21"/>
                <w:szCs w:val="21"/>
              </w:rPr>
              <w:t>法人证书保管、使用制度</w:t>
            </w:r>
          </w:p>
        </w:tc>
        <w:tc>
          <w:tcPr>
            <w:tcW w:w="1232" w:type="dxa"/>
            <w:gridSpan w:val="3"/>
            <w:vAlign w:val="center"/>
          </w:tcPr>
          <w:p>
            <w:pPr>
              <w:rPr>
                <w:rFonts w:ascii="宋体" w:hAnsi="宋体"/>
                <w:sz w:val="21"/>
                <w:szCs w:val="21"/>
              </w:rPr>
            </w:pPr>
            <w:r>
              <w:rPr>
                <w:rFonts w:hint="eastAsia" w:ascii="宋体" w:hAnsi="宋体"/>
                <w:sz w:val="21"/>
                <w:szCs w:val="21"/>
              </w:rPr>
              <w:t xml:space="preserve">□有；□无     </w:t>
            </w:r>
          </w:p>
        </w:tc>
        <w:tc>
          <w:tcPr>
            <w:tcW w:w="2160" w:type="dxa"/>
            <w:gridSpan w:val="8"/>
            <w:vAlign w:val="center"/>
          </w:tcPr>
          <w:p>
            <w:pPr>
              <w:jc w:val="center"/>
              <w:rPr>
                <w:rFonts w:ascii="宋体" w:hAnsi="宋体"/>
                <w:sz w:val="21"/>
                <w:szCs w:val="21"/>
              </w:rPr>
            </w:pPr>
            <w:r>
              <w:rPr>
                <w:rFonts w:hint="eastAsia" w:ascii="宋体" w:hAnsi="宋体"/>
                <w:sz w:val="21"/>
                <w:szCs w:val="21"/>
              </w:rPr>
              <w:t>保管在</w:t>
            </w:r>
          </w:p>
        </w:tc>
        <w:tc>
          <w:tcPr>
            <w:tcW w:w="2146" w:type="dxa"/>
            <w:gridSpan w:val="5"/>
            <w:vAlign w:val="center"/>
          </w:tcPr>
          <w:p>
            <w:pPr>
              <w:rPr>
                <w:rFonts w:ascii="宋体" w:hAnsi="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 w:type="dxa"/>
          <w:trHeight w:val="384" w:hRule="exact"/>
          <w:jc w:val="center"/>
        </w:trPr>
        <w:tc>
          <w:tcPr>
            <w:tcW w:w="1035" w:type="dxa"/>
            <w:vMerge w:val="continue"/>
            <w:vAlign w:val="center"/>
          </w:tcPr>
          <w:p>
            <w:pPr>
              <w:ind w:left="-221" w:leftChars="-69" w:right="-163" w:rightChars="-51"/>
              <w:jc w:val="center"/>
              <w:rPr>
                <w:rFonts w:ascii="宋体" w:hAnsi="宋体"/>
                <w:sz w:val="21"/>
                <w:szCs w:val="21"/>
              </w:rPr>
            </w:pPr>
          </w:p>
        </w:tc>
        <w:tc>
          <w:tcPr>
            <w:tcW w:w="3228" w:type="dxa"/>
            <w:gridSpan w:val="5"/>
            <w:vAlign w:val="center"/>
          </w:tcPr>
          <w:p>
            <w:pPr>
              <w:jc w:val="center"/>
              <w:rPr>
                <w:rFonts w:ascii="宋体" w:hAnsi="宋体"/>
                <w:sz w:val="21"/>
                <w:szCs w:val="21"/>
              </w:rPr>
            </w:pPr>
            <w:r>
              <w:rPr>
                <w:rFonts w:hint="eastAsia" w:ascii="宋体" w:hAnsi="宋体"/>
                <w:sz w:val="21"/>
                <w:szCs w:val="21"/>
              </w:rPr>
              <w:t>印章保管、使用制度</w:t>
            </w:r>
          </w:p>
        </w:tc>
        <w:tc>
          <w:tcPr>
            <w:tcW w:w="1232" w:type="dxa"/>
            <w:gridSpan w:val="3"/>
            <w:vAlign w:val="center"/>
          </w:tcPr>
          <w:p>
            <w:pPr>
              <w:rPr>
                <w:rFonts w:ascii="宋体" w:hAnsi="宋体"/>
                <w:sz w:val="21"/>
                <w:szCs w:val="21"/>
              </w:rPr>
            </w:pPr>
            <w:r>
              <w:rPr>
                <w:rFonts w:hint="eastAsia" w:ascii="宋体" w:hAnsi="宋体"/>
                <w:sz w:val="21"/>
                <w:szCs w:val="21"/>
              </w:rPr>
              <w:t xml:space="preserve">□有；□无    </w:t>
            </w:r>
          </w:p>
        </w:tc>
        <w:tc>
          <w:tcPr>
            <w:tcW w:w="2160" w:type="dxa"/>
            <w:gridSpan w:val="8"/>
            <w:vAlign w:val="center"/>
          </w:tcPr>
          <w:p>
            <w:pPr>
              <w:jc w:val="center"/>
              <w:rPr>
                <w:rFonts w:ascii="宋体" w:hAnsi="宋体"/>
                <w:sz w:val="21"/>
                <w:szCs w:val="21"/>
              </w:rPr>
            </w:pPr>
            <w:r>
              <w:rPr>
                <w:rFonts w:hint="eastAsia" w:ascii="宋体" w:hAnsi="宋体"/>
                <w:sz w:val="21"/>
                <w:szCs w:val="21"/>
              </w:rPr>
              <w:t>保管在</w:t>
            </w:r>
          </w:p>
        </w:tc>
        <w:tc>
          <w:tcPr>
            <w:tcW w:w="2146" w:type="dxa"/>
            <w:gridSpan w:val="5"/>
            <w:vAlign w:val="center"/>
          </w:tcPr>
          <w:p>
            <w:pPr>
              <w:rPr>
                <w:rFonts w:ascii="宋体" w:hAnsi="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 w:type="dxa"/>
          <w:trHeight w:val="356" w:hRule="exact"/>
          <w:jc w:val="center"/>
        </w:trPr>
        <w:tc>
          <w:tcPr>
            <w:tcW w:w="1035" w:type="dxa"/>
            <w:vAlign w:val="center"/>
          </w:tcPr>
          <w:p>
            <w:pPr>
              <w:ind w:left="-221" w:leftChars="-69" w:right="-163" w:rightChars="-51"/>
              <w:jc w:val="center"/>
              <w:rPr>
                <w:rFonts w:ascii="宋体" w:hAnsi="宋体"/>
                <w:sz w:val="21"/>
                <w:szCs w:val="21"/>
              </w:rPr>
            </w:pPr>
            <w:r>
              <w:rPr>
                <w:rFonts w:hint="eastAsia" w:ascii="宋体" w:hAnsi="宋体"/>
                <w:sz w:val="21"/>
                <w:szCs w:val="21"/>
              </w:rPr>
              <w:t>档案管理</w:t>
            </w:r>
          </w:p>
        </w:tc>
        <w:tc>
          <w:tcPr>
            <w:tcW w:w="3228" w:type="dxa"/>
            <w:gridSpan w:val="5"/>
            <w:vAlign w:val="center"/>
          </w:tcPr>
          <w:p>
            <w:pPr>
              <w:jc w:val="center"/>
              <w:rPr>
                <w:rFonts w:ascii="宋体" w:hAnsi="宋体"/>
                <w:sz w:val="21"/>
                <w:szCs w:val="21"/>
              </w:rPr>
            </w:pPr>
            <w:r>
              <w:rPr>
                <w:rFonts w:hint="eastAsia" w:ascii="宋体" w:hAnsi="宋体"/>
                <w:sz w:val="21"/>
                <w:szCs w:val="21"/>
              </w:rPr>
              <w:t>档案管理制度</w:t>
            </w:r>
          </w:p>
        </w:tc>
        <w:tc>
          <w:tcPr>
            <w:tcW w:w="1232" w:type="dxa"/>
            <w:gridSpan w:val="3"/>
            <w:vAlign w:val="center"/>
          </w:tcPr>
          <w:p>
            <w:pPr>
              <w:rPr>
                <w:rFonts w:ascii="宋体" w:hAnsi="宋体"/>
                <w:sz w:val="21"/>
                <w:szCs w:val="21"/>
              </w:rPr>
            </w:pPr>
            <w:r>
              <w:rPr>
                <w:rFonts w:hint="eastAsia" w:ascii="宋体" w:hAnsi="宋体"/>
                <w:sz w:val="21"/>
                <w:szCs w:val="21"/>
              </w:rPr>
              <w:t>□有；□无</w:t>
            </w:r>
          </w:p>
        </w:tc>
        <w:tc>
          <w:tcPr>
            <w:tcW w:w="2160" w:type="dxa"/>
            <w:gridSpan w:val="8"/>
            <w:vAlign w:val="center"/>
          </w:tcPr>
          <w:p>
            <w:pPr>
              <w:jc w:val="center"/>
              <w:rPr>
                <w:rFonts w:ascii="宋体" w:hAnsi="宋体"/>
                <w:sz w:val="21"/>
                <w:szCs w:val="21"/>
              </w:rPr>
            </w:pPr>
            <w:r>
              <w:rPr>
                <w:rFonts w:hint="eastAsia" w:ascii="宋体" w:hAnsi="宋体"/>
                <w:sz w:val="21"/>
                <w:szCs w:val="21"/>
              </w:rPr>
              <w:t>保管在</w:t>
            </w:r>
          </w:p>
          <w:p>
            <w:pPr>
              <w:rPr>
                <w:rFonts w:ascii="宋体" w:hAnsi="宋体"/>
                <w:sz w:val="21"/>
                <w:szCs w:val="21"/>
              </w:rPr>
            </w:pPr>
          </w:p>
        </w:tc>
        <w:tc>
          <w:tcPr>
            <w:tcW w:w="2146" w:type="dxa"/>
            <w:gridSpan w:val="5"/>
            <w:vAlign w:val="center"/>
          </w:tcPr>
          <w:p>
            <w:pPr>
              <w:rPr>
                <w:rFonts w:ascii="宋体" w:hAnsi="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 w:type="dxa"/>
          <w:trHeight w:val="317" w:hRule="exact"/>
          <w:jc w:val="center"/>
        </w:trPr>
        <w:tc>
          <w:tcPr>
            <w:tcW w:w="1035" w:type="dxa"/>
            <w:vMerge w:val="restart"/>
            <w:vAlign w:val="center"/>
          </w:tcPr>
          <w:p>
            <w:pPr>
              <w:ind w:left="-221" w:leftChars="-69" w:right="-163" w:rightChars="-51"/>
              <w:jc w:val="center"/>
              <w:rPr>
                <w:rFonts w:ascii="宋体" w:hAnsi="宋体"/>
                <w:sz w:val="21"/>
                <w:szCs w:val="21"/>
              </w:rPr>
            </w:pPr>
            <w:r>
              <w:rPr>
                <w:rFonts w:hint="eastAsia" w:ascii="宋体" w:hAnsi="宋体"/>
                <w:sz w:val="21"/>
                <w:szCs w:val="21"/>
              </w:rPr>
              <w:t>人力资源</w:t>
            </w:r>
          </w:p>
        </w:tc>
        <w:tc>
          <w:tcPr>
            <w:tcW w:w="1805" w:type="dxa"/>
            <w:gridSpan w:val="2"/>
            <w:vAlign w:val="center"/>
          </w:tcPr>
          <w:p>
            <w:pPr>
              <w:jc w:val="center"/>
              <w:rPr>
                <w:rFonts w:ascii="宋体" w:hAnsi="宋体"/>
                <w:sz w:val="21"/>
                <w:szCs w:val="21"/>
              </w:rPr>
            </w:pPr>
            <w:r>
              <w:rPr>
                <w:rFonts w:hint="eastAsia" w:ascii="宋体" w:hAnsi="宋体"/>
                <w:sz w:val="21"/>
                <w:szCs w:val="21"/>
              </w:rPr>
              <w:t>签订劳动合同人数</w:t>
            </w:r>
          </w:p>
        </w:tc>
        <w:tc>
          <w:tcPr>
            <w:tcW w:w="6961" w:type="dxa"/>
            <w:gridSpan w:val="19"/>
            <w:vAlign w:val="center"/>
          </w:tcPr>
          <w:p>
            <w:pPr>
              <w:rPr>
                <w:rFonts w:ascii="宋体" w:hAnsi="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38" w:hRule="exact"/>
          <w:jc w:val="center"/>
        </w:trPr>
        <w:tc>
          <w:tcPr>
            <w:tcW w:w="1035" w:type="dxa"/>
            <w:vMerge w:val="continue"/>
            <w:vAlign w:val="center"/>
          </w:tcPr>
          <w:p>
            <w:pPr>
              <w:ind w:left="-221" w:leftChars="-69" w:right="-163" w:rightChars="-51"/>
              <w:rPr>
                <w:rFonts w:ascii="宋体" w:hAnsi="宋体"/>
                <w:sz w:val="21"/>
                <w:szCs w:val="21"/>
              </w:rPr>
            </w:pPr>
          </w:p>
        </w:tc>
        <w:tc>
          <w:tcPr>
            <w:tcW w:w="1805" w:type="dxa"/>
            <w:gridSpan w:val="2"/>
            <w:vAlign w:val="center"/>
          </w:tcPr>
          <w:p>
            <w:pPr>
              <w:jc w:val="center"/>
              <w:rPr>
                <w:rFonts w:ascii="宋体" w:hAnsi="宋体"/>
                <w:sz w:val="21"/>
                <w:szCs w:val="21"/>
              </w:rPr>
            </w:pPr>
            <w:r>
              <w:rPr>
                <w:rFonts w:hint="eastAsia" w:ascii="宋体" w:hAnsi="宋体"/>
                <w:sz w:val="21"/>
                <w:szCs w:val="21"/>
              </w:rPr>
              <w:t>参加社会保险人数</w:t>
            </w:r>
          </w:p>
        </w:tc>
        <w:tc>
          <w:tcPr>
            <w:tcW w:w="1092" w:type="dxa"/>
            <w:gridSpan w:val="2"/>
            <w:vAlign w:val="center"/>
          </w:tcPr>
          <w:p>
            <w:pPr>
              <w:spacing w:line="200" w:lineRule="exact"/>
              <w:ind w:left="-163" w:leftChars="-51" w:right="-173" w:rightChars="-54" w:firstLine="1"/>
              <w:jc w:val="center"/>
              <w:rPr>
                <w:rFonts w:ascii="宋体" w:hAnsi="宋体"/>
                <w:sz w:val="21"/>
                <w:szCs w:val="21"/>
              </w:rPr>
            </w:pPr>
            <w:r>
              <w:rPr>
                <w:rFonts w:hint="eastAsia" w:ascii="宋体" w:hAnsi="宋体"/>
                <w:sz w:val="21"/>
                <w:szCs w:val="21"/>
              </w:rPr>
              <w:t>失业保险</w:t>
            </w:r>
          </w:p>
        </w:tc>
        <w:tc>
          <w:tcPr>
            <w:tcW w:w="468" w:type="dxa"/>
            <w:gridSpan w:val="2"/>
            <w:vAlign w:val="center"/>
          </w:tcPr>
          <w:p>
            <w:pPr>
              <w:spacing w:line="200" w:lineRule="exact"/>
              <w:jc w:val="center"/>
              <w:rPr>
                <w:rFonts w:ascii="宋体" w:hAnsi="宋体"/>
                <w:sz w:val="21"/>
                <w:szCs w:val="21"/>
              </w:rPr>
            </w:pPr>
          </w:p>
        </w:tc>
        <w:tc>
          <w:tcPr>
            <w:tcW w:w="1095" w:type="dxa"/>
            <w:gridSpan w:val="2"/>
            <w:vAlign w:val="center"/>
          </w:tcPr>
          <w:p>
            <w:pPr>
              <w:spacing w:line="200" w:lineRule="exact"/>
              <w:ind w:left="-163" w:leftChars="-51" w:right="-173" w:rightChars="-54" w:firstLine="1"/>
              <w:jc w:val="center"/>
              <w:rPr>
                <w:rFonts w:ascii="宋体" w:hAnsi="宋体"/>
                <w:sz w:val="21"/>
                <w:szCs w:val="21"/>
              </w:rPr>
            </w:pPr>
            <w:r>
              <w:rPr>
                <w:rFonts w:hint="eastAsia" w:ascii="宋体" w:hAnsi="宋体"/>
                <w:sz w:val="21"/>
                <w:szCs w:val="21"/>
              </w:rPr>
              <w:t>养老保险</w:t>
            </w:r>
          </w:p>
        </w:tc>
        <w:tc>
          <w:tcPr>
            <w:tcW w:w="378" w:type="dxa"/>
            <w:vAlign w:val="center"/>
          </w:tcPr>
          <w:p>
            <w:pPr>
              <w:spacing w:line="200" w:lineRule="exact"/>
              <w:jc w:val="center"/>
              <w:rPr>
                <w:rFonts w:ascii="宋体" w:hAnsi="宋体"/>
                <w:sz w:val="21"/>
                <w:szCs w:val="21"/>
              </w:rPr>
            </w:pPr>
          </w:p>
        </w:tc>
        <w:tc>
          <w:tcPr>
            <w:tcW w:w="917" w:type="dxa"/>
            <w:gridSpan w:val="4"/>
            <w:vAlign w:val="center"/>
          </w:tcPr>
          <w:p>
            <w:pPr>
              <w:spacing w:line="200" w:lineRule="exact"/>
              <w:ind w:left="-163" w:leftChars="-51" w:right="-173" w:rightChars="-54" w:firstLine="1"/>
              <w:jc w:val="center"/>
              <w:rPr>
                <w:rFonts w:ascii="宋体" w:hAnsi="宋体"/>
                <w:sz w:val="21"/>
                <w:szCs w:val="21"/>
              </w:rPr>
            </w:pPr>
            <w:r>
              <w:rPr>
                <w:rFonts w:hint="eastAsia" w:ascii="宋体" w:hAnsi="宋体"/>
                <w:sz w:val="21"/>
                <w:szCs w:val="21"/>
              </w:rPr>
              <w:t>医疗保险</w:t>
            </w:r>
          </w:p>
        </w:tc>
        <w:tc>
          <w:tcPr>
            <w:tcW w:w="413" w:type="dxa"/>
            <w:vAlign w:val="center"/>
          </w:tcPr>
          <w:p>
            <w:pPr>
              <w:spacing w:line="200" w:lineRule="exact"/>
              <w:jc w:val="center"/>
              <w:rPr>
                <w:rFonts w:ascii="宋体" w:hAnsi="宋体"/>
                <w:sz w:val="21"/>
                <w:szCs w:val="21"/>
              </w:rPr>
            </w:pPr>
          </w:p>
        </w:tc>
        <w:tc>
          <w:tcPr>
            <w:tcW w:w="849" w:type="dxa"/>
            <w:gridSpan w:val="3"/>
            <w:vAlign w:val="center"/>
          </w:tcPr>
          <w:p>
            <w:pPr>
              <w:spacing w:line="200" w:lineRule="exact"/>
              <w:ind w:left="-163" w:leftChars="-51" w:right="-173" w:rightChars="-54" w:firstLine="1"/>
              <w:jc w:val="center"/>
              <w:rPr>
                <w:rFonts w:ascii="宋体" w:hAnsi="宋体"/>
                <w:sz w:val="21"/>
                <w:szCs w:val="21"/>
              </w:rPr>
            </w:pPr>
            <w:r>
              <w:rPr>
                <w:rFonts w:hint="eastAsia" w:ascii="宋体" w:hAnsi="宋体"/>
                <w:sz w:val="21"/>
                <w:szCs w:val="21"/>
              </w:rPr>
              <w:t>工伤保险</w:t>
            </w:r>
          </w:p>
        </w:tc>
        <w:tc>
          <w:tcPr>
            <w:tcW w:w="404" w:type="dxa"/>
            <w:vAlign w:val="center"/>
          </w:tcPr>
          <w:p>
            <w:pPr>
              <w:spacing w:line="200" w:lineRule="exact"/>
              <w:jc w:val="center"/>
              <w:rPr>
                <w:rFonts w:ascii="宋体" w:hAnsi="宋体"/>
                <w:sz w:val="21"/>
                <w:szCs w:val="21"/>
              </w:rPr>
            </w:pPr>
          </w:p>
        </w:tc>
        <w:tc>
          <w:tcPr>
            <w:tcW w:w="856" w:type="dxa"/>
            <w:vAlign w:val="center"/>
          </w:tcPr>
          <w:p>
            <w:pPr>
              <w:spacing w:line="200" w:lineRule="exact"/>
              <w:ind w:left="-163" w:leftChars="-51" w:right="-173" w:rightChars="-54" w:firstLine="1"/>
              <w:jc w:val="center"/>
              <w:rPr>
                <w:rFonts w:ascii="宋体" w:hAnsi="宋体"/>
                <w:sz w:val="21"/>
                <w:szCs w:val="21"/>
              </w:rPr>
            </w:pPr>
            <w:r>
              <w:rPr>
                <w:rFonts w:hint="eastAsia" w:ascii="宋体" w:hAnsi="宋体"/>
                <w:sz w:val="21"/>
                <w:szCs w:val="21"/>
              </w:rPr>
              <w:t>生育保险</w:t>
            </w:r>
          </w:p>
        </w:tc>
        <w:tc>
          <w:tcPr>
            <w:tcW w:w="497" w:type="dxa"/>
            <w:gridSpan w:val="3"/>
            <w:vAlign w:val="center"/>
          </w:tcPr>
          <w:p>
            <w:pPr>
              <w:spacing w:line="200" w:lineRule="exact"/>
              <w:jc w:val="center"/>
              <w:rPr>
                <w:rFonts w:ascii="宋体" w:hAnsi="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 w:type="dxa"/>
          <w:trHeight w:val="227" w:hRule="atLeast"/>
          <w:jc w:val="center"/>
        </w:trPr>
        <w:tc>
          <w:tcPr>
            <w:tcW w:w="1035" w:type="dxa"/>
            <w:vMerge w:val="restart"/>
            <w:vAlign w:val="center"/>
          </w:tcPr>
          <w:p>
            <w:pPr>
              <w:ind w:left="-221" w:leftChars="-69" w:right="-163" w:rightChars="-51"/>
              <w:jc w:val="center"/>
              <w:rPr>
                <w:rFonts w:ascii="宋体" w:hAnsi="宋体"/>
                <w:sz w:val="21"/>
                <w:szCs w:val="21"/>
              </w:rPr>
            </w:pPr>
            <w:r>
              <w:rPr>
                <w:rFonts w:hint="eastAsia" w:ascii="宋体" w:hAnsi="宋体"/>
                <w:sz w:val="21"/>
                <w:szCs w:val="21"/>
              </w:rPr>
              <w:t>财务资产</w:t>
            </w:r>
          </w:p>
        </w:tc>
        <w:tc>
          <w:tcPr>
            <w:tcW w:w="1200" w:type="dxa"/>
            <w:vMerge w:val="restart"/>
            <w:vAlign w:val="center"/>
          </w:tcPr>
          <w:p>
            <w:pPr>
              <w:ind w:left="-221" w:leftChars="-69" w:right="-163" w:rightChars="-51"/>
              <w:jc w:val="center"/>
              <w:rPr>
                <w:rFonts w:ascii="宋体" w:hAnsi="宋体"/>
                <w:sz w:val="21"/>
                <w:szCs w:val="21"/>
              </w:rPr>
            </w:pPr>
            <w:r>
              <w:rPr>
                <w:rFonts w:hint="eastAsia" w:ascii="宋体" w:hAnsi="宋体"/>
                <w:sz w:val="21"/>
                <w:szCs w:val="21"/>
              </w:rPr>
              <w:t>银行</w:t>
            </w:r>
          </w:p>
          <w:p>
            <w:pPr>
              <w:ind w:left="-221" w:leftChars="-69" w:right="-163" w:rightChars="-51"/>
              <w:jc w:val="center"/>
              <w:rPr>
                <w:rFonts w:ascii="宋体" w:hAnsi="宋体"/>
                <w:sz w:val="21"/>
                <w:szCs w:val="21"/>
              </w:rPr>
            </w:pPr>
            <w:r>
              <w:rPr>
                <w:rFonts w:hint="eastAsia" w:ascii="宋体" w:hAnsi="宋体"/>
                <w:sz w:val="21"/>
                <w:szCs w:val="21"/>
              </w:rPr>
              <w:t>账户</w:t>
            </w:r>
          </w:p>
        </w:tc>
        <w:tc>
          <w:tcPr>
            <w:tcW w:w="1697" w:type="dxa"/>
            <w:gridSpan w:val="3"/>
            <w:vAlign w:val="center"/>
          </w:tcPr>
          <w:p>
            <w:pPr>
              <w:jc w:val="center"/>
              <w:rPr>
                <w:rFonts w:ascii="宋体" w:hAnsi="宋体"/>
                <w:sz w:val="21"/>
                <w:szCs w:val="21"/>
              </w:rPr>
            </w:pPr>
            <w:r>
              <w:rPr>
                <w:rFonts w:hint="eastAsia" w:ascii="宋体" w:hAnsi="宋体"/>
                <w:sz w:val="21"/>
                <w:szCs w:val="21"/>
              </w:rPr>
              <w:t>人民币开户银行</w:t>
            </w:r>
          </w:p>
        </w:tc>
        <w:tc>
          <w:tcPr>
            <w:tcW w:w="5869" w:type="dxa"/>
            <w:gridSpan w:val="17"/>
            <w:vAlign w:val="center"/>
          </w:tcPr>
          <w:p>
            <w:pPr>
              <w:jc w:val="center"/>
              <w:rPr>
                <w:rFonts w:ascii="宋体" w:hAnsi="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 w:type="dxa"/>
          <w:trHeight w:val="315" w:hRule="atLeast"/>
          <w:jc w:val="center"/>
        </w:trPr>
        <w:tc>
          <w:tcPr>
            <w:tcW w:w="1035" w:type="dxa"/>
            <w:vMerge w:val="continue"/>
            <w:vAlign w:val="center"/>
          </w:tcPr>
          <w:p>
            <w:pPr>
              <w:ind w:left="-221" w:leftChars="-69" w:right="-163" w:rightChars="-51"/>
              <w:jc w:val="center"/>
              <w:rPr>
                <w:rFonts w:ascii="宋体" w:hAnsi="宋体"/>
                <w:sz w:val="21"/>
                <w:szCs w:val="21"/>
              </w:rPr>
            </w:pPr>
          </w:p>
        </w:tc>
        <w:tc>
          <w:tcPr>
            <w:tcW w:w="1200" w:type="dxa"/>
            <w:vMerge w:val="continue"/>
            <w:vAlign w:val="center"/>
          </w:tcPr>
          <w:p>
            <w:pPr>
              <w:ind w:left="-221" w:leftChars="-69" w:right="-163" w:rightChars="-51"/>
              <w:jc w:val="center"/>
              <w:rPr>
                <w:rFonts w:ascii="宋体" w:hAnsi="宋体"/>
                <w:sz w:val="21"/>
                <w:szCs w:val="21"/>
              </w:rPr>
            </w:pPr>
          </w:p>
        </w:tc>
        <w:tc>
          <w:tcPr>
            <w:tcW w:w="1697" w:type="dxa"/>
            <w:gridSpan w:val="3"/>
            <w:vAlign w:val="center"/>
          </w:tcPr>
          <w:p>
            <w:pPr>
              <w:jc w:val="center"/>
              <w:rPr>
                <w:rFonts w:ascii="宋体" w:hAnsi="宋体"/>
                <w:sz w:val="21"/>
                <w:szCs w:val="21"/>
              </w:rPr>
            </w:pPr>
            <w:r>
              <w:rPr>
                <w:rFonts w:hint="eastAsia" w:ascii="宋体" w:hAnsi="宋体"/>
                <w:sz w:val="21"/>
                <w:szCs w:val="21"/>
              </w:rPr>
              <w:t>开户名称</w:t>
            </w:r>
          </w:p>
        </w:tc>
        <w:tc>
          <w:tcPr>
            <w:tcW w:w="2508" w:type="dxa"/>
            <w:gridSpan w:val="7"/>
            <w:vAlign w:val="center"/>
          </w:tcPr>
          <w:p>
            <w:pPr>
              <w:jc w:val="center"/>
              <w:rPr>
                <w:rFonts w:ascii="宋体" w:hAnsi="宋体"/>
                <w:sz w:val="21"/>
                <w:szCs w:val="21"/>
              </w:rPr>
            </w:pPr>
          </w:p>
        </w:tc>
        <w:tc>
          <w:tcPr>
            <w:tcW w:w="763" w:type="dxa"/>
            <w:gridSpan w:val="3"/>
            <w:vAlign w:val="center"/>
          </w:tcPr>
          <w:p>
            <w:pPr>
              <w:ind w:left="-221" w:leftChars="-69" w:right="-163" w:rightChars="-51"/>
              <w:jc w:val="center"/>
              <w:rPr>
                <w:rFonts w:ascii="宋体" w:hAnsi="宋体"/>
                <w:sz w:val="21"/>
                <w:szCs w:val="21"/>
              </w:rPr>
            </w:pPr>
            <w:r>
              <w:rPr>
                <w:rFonts w:hint="eastAsia" w:ascii="宋体" w:hAnsi="宋体"/>
                <w:sz w:val="21"/>
                <w:szCs w:val="21"/>
              </w:rPr>
              <w:t>账号</w:t>
            </w:r>
          </w:p>
        </w:tc>
        <w:tc>
          <w:tcPr>
            <w:tcW w:w="2598" w:type="dxa"/>
            <w:gridSpan w:val="7"/>
            <w:vAlign w:val="center"/>
          </w:tcPr>
          <w:p>
            <w:pPr>
              <w:jc w:val="center"/>
              <w:rPr>
                <w:rFonts w:ascii="宋体" w:hAnsi="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 w:type="dxa"/>
          <w:trHeight w:val="304" w:hRule="atLeast"/>
          <w:jc w:val="center"/>
        </w:trPr>
        <w:tc>
          <w:tcPr>
            <w:tcW w:w="1035" w:type="dxa"/>
            <w:vMerge w:val="continue"/>
            <w:vAlign w:val="center"/>
          </w:tcPr>
          <w:p>
            <w:pPr>
              <w:ind w:left="-221" w:leftChars="-69" w:right="-163" w:rightChars="-51"/>
              <w:rPr>
                <w:rFonts w:ascii="宋体" w:hAnsi="宋体"/>
                <w:sz w:val="21"/>
                <w:szCs w:val="21"/>
              </w:rPr>
            </w:pPr>
          </w:p>
        </w:tc>
        <w:tc>
          <w:tcPr>
            <w:tcW w:w="1200" w:type="dxa"/>
            <w:vMerge w:val="continue"/>
            <w:vAlign w:val="center"/>
          </w:tcPr>
          <w:p>
            <w:pPr>
              <w:jc w:val="center"/>
              <w:rPr>
                <w:rFonts w:ascii="宋体" w:hAnsi="宋体"/>
                <w:sz w:val="21"/>
                <w:szCs w:val="21"/>
              </w:rPr>
            </w:pPr>
          </w:p>
        </w:tc>
        <w:tc>
          <w:tcPr>
            <w:tcW w:w="1697" w:type="dxa"/>
            <w:gridSpan w:val="3"/>
            <w:vAlign w:val="center"/>
          </w:tcPr>
          <w:p>
            <w:pPr>
              <w:jc w:val="center"/>
              <w:rPr>
                <w:rFonts w:ascii="宋体" w:hAnsi="宋体"/>
                <w:sz w:val="21"/>
                <w:szCs w:val="21"/>
              </w:rPr>
            </w:pPr>
            <w:r>
              <w:rPr>
                <w:rFonts w:hint="eastAsia" w:ascii="宋体" w:hAnsi="宋体"/>
                <w:sz w:val="21"/>
                <w:szCs w:val="21"/>
              </w:rPr>
              <w:t>外币开户银行</w:t>
            </w:r>
          </w:p>
        </w:tc>
        <w:tc>
          <w:tcPr>
            <w:tcW w:w="5869" w:type="dxa"/>
            <w:gridSpan w:val="17"/>
            <w:vAlign w:val="center"/>
          </w:tcPr>
          <w:p>
            <w:pPr>
              <w:jc w:val="center"/>
              <w:rPr>
                <w:rFonts w:ascii="宋体" w:hAnsi="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 w:type="dxa"/>
          <w:trHeight w:val="304" w:hRule="atLeast"/>
          <w:jc w:val="center"/>
        </w:trPr>
        <w:tc>
          <w:tcPr>
            <w:tcW w:w="1035" w:type="dxa"/>
            <w:vMerge w:val="continue"/>
            <w:vAlign w:val="center"/>
          </w:tcPr>
          <w:p>
            <w:pPr>
              <w:ind w:left="-221" w:leftChars="-69" w:right="-163" w:rightChars="-51"/>
              <w:rPr>
                <w:rFonts w:ascii="宋体" w:hAnsi="宋体"/>
                <w:sz w:val="21"/>
                <w:szCs w:val="21"/>
              </w:rPr>
            </w:pPr>
          </w:p>
        </w:tc>
        <w:tc>
          <w:tcPr>
            <w:tcW w:w="1200" w:type="dxa"/>
            <w:vMerge w:val="continue"/>
            <w:vAlign w:val="center"/>
          </w:tcPr>
          <w:p>
            <w:pPr>
              <w:jc w:val="center"/>
              <w:rPr>
                <w:rFonts w:ascii="宋体" w:hAnsi="宋体"/>
                <w:sz w:val="21"/>
                <w:szCs w:val="21"/>
              </w:rPr>
            </w:pPr>
          </w:p>
        </w:tc>
        <w:tc>
          <w:tcPr>
            <w:tcW w:w="1697" w:type="dxa"/>
            <w:gridSpan w:val="3"/>
            <w:vAlign w:val="center"/>
          </w:tcPr>
          <w:p>
            <w:pPr>
              <w:jc w:val="center"/>
              <w:rPr>
                <w:rFonts w:ascii="宋体" w:hAnsi="宋体"/>
                <w:sz w:val="21"/>
                <w:szCs w:val="21"/>
              </w:rPr>
            </w:pPr>
            <w:r>
              <w:rPr>
                <w:rFonts w:hint="eastAsia" w:ascii="宋体" w:hAnsi="宋体"/>
                <w:sz w:val="21"/>
                <w:szCs w:val="21"/>
              </w:rPr>
              <w:t>开户名称</w:t>
            </w:r>
          </w:p>
        </w:tc>
        <w:tc>
          <w:tcPr>
            <w:tcW w:w="2508" w:type="dxa"/>
            <w:gridSpan w:val="7"/>
            <w:vAlign w:val="center"/>
          </w:tcPr>
          <w:p>
            <w:pPr>
              <w:jc w:val="center"/>
              <w:rPr>
                <w:rFonts w:ascii="宋体" w:hAnsi="宋体"/>
                <w:sz w:val="21"/>
                <w:szCs w:val="21"/>
              </w:rPr>
            </w:pPr>
          </w:p>
        </w:tc>
        <w:tc>
          <w:tcPr>
            <w:tcW w:w="763" w:type="dxa"/>
            <w:gridSpan w:val="3"/>
            <w:vAlign w:val="center"/>
          </w:tcPr>
          <w:p>
            <w:pPr>
              <w:ind w:left="-221" w:leftChars="-69" w:right="-163" w:rightChars="-51"/>
              <w:jc w:val="center"/>
              <w:rPr>
                <w:rFonts w:ascii="宋体" w:hAnsi="宋体"/>
                <w:sz w:val="21"/>
                <w:szCs w:val="21"/>
              </w:rPr>
            </w:pPr>
            <w:r>
              <w:rPr>
                <w:rFonts w:hint="eastAsia" w:ascii="宋体" w:hAnsi="宋体"/>
                <w:sz w:val="21"/>
                <w:szCs w:val="21"/>
              </w:rPr>
              <w:t>账号</w:t>
            </w:r>
          </w:p>
        </w:tc>
        <w:tc>
          <w:tcPr>
            <w:tcW w:w="2598" w:type="dxa"/>
            <w:gridSpan w:val="7"/>
            <w:vAlign w:val="center"/>
          </w:tcPr>
          <w:p>
            <w:pPr>
              <w:jc w:val="center"/>
              <w:rPr>
                <w:rFonts w:ascii="宋体" w:hAnsi="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 w:type="dxa"/>
          <w:trHeight w:val="345" w:hRule="atLeast"/>
          <w:jc w:val="center"/>
        </w:trPr>
        <w:tc>
          <w:tcPr>
            <w:tcW w:w="1035" w:type="dxa"/>
            <w:vMerge w:val="continue"/>
            <w:vAlign w:val="center"/>
          </w:tcPr>
          <w:p>
            <w:pPr>
              <w:ind w:left="-221" w:leftChars="-69" w:right="-163" w:rightChars="-51"/>
              <w:jc w:val="center"/>
              <w:rPr>
                <w:rFonts w:ascii="宋体" w:hAnsi="宋体"/>
                <w:sz w:val="21"/>
                <w:szCs w:val="21"/>
              </w:rPr>
            </w:pPr>
          </w:p>
        </w:tc>
        <w:tc>
          <w:tcPr>
            <w:tcW w:w="1913" w:type="dxa"/>
            <w:gridSpan w:val="3"/>
            <w:vAlign w:val="center"/>
          </w:tcPr>
          <w:p>
            <w:pPr>
              <w:jc w:val="left"/>
              <w:rPr>
                <w:rFonts w:ascii="宋体" w:hAnsi="宋体"/>
                <w:sz w:val="21"/>
                <w:szCs w:val="21"/>
              </w:rPr>
            </w:pPr>
            <w:r>
              <w:rPr>
                <w:rFonts w:hint="eastAsia" w:ascii="宋体" w:hAnsi="宋体"/>
                <w:sz w:val="21"/>
                <w:szCs w:val="21"/>
              </w:rPr>
              <w:t xml:space="preserve">财务核算是否独立 </w:t>
            </w:r>
          </w:p>
        </w:tc>
        <w:tc>
          <w:tcPr>
            <w:tcW w:w="1315" w:type="dxa"/>
            <w:gridSpan w:val="2"/>
            <w:vAlign w:val="center"/>
          </w:tcPr>
          <w:p>
            <w:pPr>
              <w:ind w:left="-163" w:leftChars="-51" w:right="-163" w:rightChars="-51" w:firstLine="105" w:firstLineChars="50"/>
              <w:rPr>
                <w:rFonts w:ascii="宋体" w:hAnsi="宋体"/>
                <w:sz w:val="21"/>
                <w:szCs w:val="21"/>
              </w:rPr>
            </w:pPr>
            <w:r>
              <w:rPr>
                <w:rFonts w:hint="eastAsia" w:ascii="宋体" w:hAnsi="宋体"/>
                <w:sz w:val="21"/>
                <w:szCs w:val="21"/>
              </w:rPr>
              <w:t>□是  □否</w:t>
            </w:r>
          </w:p>
        </w:tc>
        <w:tc>
          <w:tcPr>
            <w:tcW w:w="1673" w:type="dxa"/>
            <w:gridSpan w:val="5"/>
            <w:vAlign w:val="center"/>
          </w:tcPr>
          <w:p>
            <w:pPr>
              <w:ind w:left="-163" w:leftChars="-51" w:right="-163" w:rightChars="-51" w:firstLine="105" w:firstLineChars="50"/>
              <w:rPr>
                <w:rFonts w:ascii="宋体" w:hAnsi="宋体"/>
                <w:sz w:val="21"/>
                <w:szCs w:val="21"/>
              </w:rPr>
            </w:pPr>
            <w:r>
              <w:rPr>
                <w:rFonts w:hint="eastAsia" w:ascii="宋体" w:hAnsi="宋体"/>
                <w:sz w:val="21"/>
                <w:szCs w:val="21"/>
              </w:rPr>
              <w:t>专职财会人员数</w:t>
            </w:r>
          </w:p>
        </w:tc>
        <w:tc>
          <w:tcPr>
            <w:tcW w:w="854" w:type="dxa"/>
            <w:gridSpan w:val="3"/>
            <w:vAlign w:val="center"/>
          </w:tcPr>
          <w:p>
            <w:pPr>
              <w:ind w:left="-163" w:leftChars="-51" w:right="-163" w:rightChars="-51" w:firstLine="105" w:firstLineChars="50"/>
              <w:rPr>
                <w:rFonts w:ascii="宋体" w:hAnsi="宋体" w:eastAsia="宋体"/>
                <w:sz w:val="21"/>
                <w:szCs w:val="21"/>
              </w:rPr>
            </w:pPr>
          </w:p>
        </w:tc>
        <w:tc>
          <w:tcPr>
            <w:tcW w:w="2590" w:type="dxa"/>
            <w:gridSpan w:val="7"/>
            <w:vAlign w:val="center"/>
          </w:tcPr>
          <w:p>
            <w:pPr>
              <w:ind w:left="-163" w:leftChars="-51" w:right="-163" w:rightChars="-51" w:firstLine="105" w:firstLineChars="50"/>
              <w:rPr>
                <w:rFonts w:ascii="宋体" w:hAnsi="宋体" w:eastAsia="宋体"/>
                <w:sz w:val="21"/>
                <w:szCs w:val="21"/>
              </w:rPr>
            </w:pPr>
            <w:r>
              <w:rPr>
                <w:rFonts w:hint="eastAsia" w:ascii="宋体" w:hAnsi="宋体"/>
                <w:sz w:val="21"/>
                <w:szCs w:val="21"/>
              </w:rPr>
              <w:t>其中具有从业资格人数</w:t>
            </w:r>
          </w:p>
        </w:tc>
        <w:tc>
          <w:tcPr>
            <w:tcW w:w="421" w:type="dxa"/>
            <w:vAlign w:val="center"/>
          </w:tcPr>
          <w:p>
            <w:pPr>
              <w:ind w:left="-163" w:leftChars="-51" w:right="-163" w:rightChars="-51" w:firstLine="105" w:firstLineChars="50"/>
              <w:rPr>
                <w:rFonts w:ascii="宋体" w:hAnsi="宋体"/>
                <w:strike/>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 w:type="dxa"/>
          <w:trHeight w:val="340" w:hRule="exact"/>
          <w:jc w:val="center"/>
        </w:trPr>
        <w:tc>
          <w:tcPr>
            <w:tcW w:w="1035" w:type="dxa"/>
            <w:vMerge w:val="continue"/>
            <w:vAlign w:val="center"/>
          </w:tcPr>
          <w:p>
            <w:pPr>
              <w:ind w:left="-221" w:leftChars="-69" w:right="-163" w:rightChars="-51"/>
              <w:jc w:val="center"/>
              <w:rPr>
                <w:rFonts w:ascii="宋体" w:hAnsi="宋体"/>
                <w:sz w:val="21"/>
                <w:szCs w:val="21"/>
              </w:rPr>
            </w:pPr>
          </w:p>
        </w:tc>
        <w:tc>
          <w:tcPr>
            <w:tcW w:w="1913" w:type="dxa"/>
            <w:gridSpan w:val="3"/>
            <w:vAlign w:val="center"/>
          </w:tcPr>
          <w:p>
            <w:pPr>
              <w:jc w:val="left"/>
              <w:rPr>
                <w:rFonts w:ascii="宋体" w:hAnsi="宋体"/>
                <w:sz w:val="21"/>
                <w:szCs w:val="21"/>
              </w:rPr>
            </w:pPr>
            <w:r>
              <w:rPr>
                <w:rFonts w:hint="eastAsia" w:ascii="宋体" w:hAnsi="宋体"/>
                <w:sz w:val="21"/>
                <w:szCs w:val="21"/>
              </w:rPr>
              <w:t>财务管理制度</w:t>
            </w:r>
          </w:p>
        </w:tc>
        <w:tc>
          <w:tcPr>
            <w:tcW w:w="2328" w:type="dxa"/>
            <w:gridSpan w:val="4"/>
            <w:vAlign w:val="center"/>
          </w:tcPr>
          <w:p>
            <w:pPr>
              <w:rPr>
                <w:rFonts w:ascii="宋体" w:hAnsi="宋体"/>
                <w:sz w:val="21"/>
                <w:szCs w:val="21"/>
              </w:rPr>
            </w:pPr>
            <w:r>
              <w:rPr>
                <w:rFonts w:hint="eastAsia" w:ascii="宋体" w:hAnsi="宋体"/>
                <w:sz w:val="21"/>
                <w:szCs w:val="21"/>
              </w:rPr>
              <w:t>□有；  □无</w:t>
            </w:r>
          </w:p>
        </w:tc>
        <w:tc>
          <w:tcPr>
            <w:tcW w:w="2196" w:type="dxa"/>
            <w:gridSpan w:val="8"/>
            <w:vAlign w:val="center"/>
          </w:tcPr>
          <w:p>
            <w:pPr>
              <w:jc w:val="center"/>
              <w:rPr>
                <w:rFonts w:ascii="宋体" w:hAnsi="宋体"/>
                <w:sz w:val="21"/>
                <w:szCs w:val="21"/>
              </w:rPr>
            </w:pPr>
            <w:r>
              <w:rPr>
                <w:rFonts w:hint="eastAsia" w:ascii="宋体" w:hAnsi="宋体"/>
                <w:sz w:val="21"/>
                <w:szCs w:val="21"/>
              </w:rPr>
              <w:t>固定资产管理制度</w:t>
            </w:r>
          </w:p>
        </w:tc>
        <w:tc>
          <w:tcPr>
            <w:tcW w:w="2329" w:type="dxa"/>
            <w:gridSpan w:val="6"/>
            <w:vAlign w:val="center"/>
          </w:tcPr>
          <w:p>
            <w:pPr>
              <w:rPr>
                <w:rFonts w:ascii="宋体" w:hAnsi="宋体"/>
                <w:sz w:val="21"/>
                <w:szCs w:val="21"/>
              </w:rPr>
            </w:pPr>
            <w:r>
              <w:rPr>
                <w:rFonts w:hint="eastAsia" w:ascii="宋体" w:hAnsi="宋体"/>
                <w:sz w:val="21"/>
                <w:szCs w:val="21"/>
              </w:rPr>
              <w:t>□有  □无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 w:type="dxa"/>
          <w:trHeight w:val="365" w:hRule="exact"/>
          <w:jc w:val="center"/>
        </w:trPr>
        <w:tc>
          <w:tcPr>
            <w:tcW w:w="1035" w:type="dxa"/>
            <w:vMerge w:val="continue"/>
            <w:vAlign w:val="center"/>
          </w:tcPr>
          <w:p>
            <w:pPr>
              <w:ind w:left="-221" w:leftChars="-69" w:right="-163" w:rightChars="-51"/>
              <w:jc w:val="center"/>
              <w:rPr>
                <w:rFonts w:ascii="宋体" w:hAnsi="宋体"/>
                <w:sz w:val="21"/>
                <w:szCs w:val="21"/>
              </w:rPr>
            </w:pPr>
          </w:p>
        </w:tc>
        <w:tc>
          <w:tcPr>
            <w:tcW w:w="1913" w:type="dxa"/>
            <w:gridSpan w:val="3"/>
            <w:vAlign w:val="center"/>
          </w:tcPr>
          <w:p>
            <w:pPr>
              <w:jc w:val="left"/>
              <w:rPr>
                <w:rFonts w:ascii="宋体" w:hAnsi="宋体"/>
                <w:sz w:val="21"/>
                <w:szCs w:val="21"/>
              </w:rPr>
            </w:pPr>
            <w:r>
              <w:rPr>
                <w:rFonts w:hint="eastAsia" w:ascii="宋体" w:hAnsi="宋体"/>
                <w:sz w:val="21"/>
                <w:szCs w:val="21"/>
              </w:rPr>
              <w:t>执行会计制度</w:t>
            </w:r>
          </w:p>
        </w:tc>
        <w:tc>
          <w:tcPr>
            <w:tcW w:w="6853" w:type="dxa"/>
            <w:gridSpan w:val="18"/>
            <w:vAlign w:val="center"/>
          </w:tcPr>
          <w:p>
            <w:pPr>
              <w:rPr>
                <w:rFonts w:ascii="宋体" w:hAnsi="宋体"/>
                <w:sz w:val="21"/>
                <w:szCs w:val="21"/>
              </w:rPr>
            </w:pPr>
            <w:r>
              <w:rPr>
                <w:rFonts w:hint="eastAsia" w:ascii="宋体" w:hAnsi="宋体"/>
                <w:sz w:val="21"/>
                <w:szCs w:val="21"/>
              </w:rPr>
              <w:t>□《民间非营利组织会计制度》 ；□其他会计制度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 w:type="dxa"/>
          <w:trHeight w:val="295" w:hRule="exact"/>
          <w:jc w:val="center"/>
        </w:trPr>
        <w:tc>
          <w:tcPr>
            <w:tcW w:w="1035" w:type="dxa"/>
            <w:vMerge w:val="continue"/>
            <w:vAlign w:val="center"/>
          </w:tcPr>
          <w:p>
            <w:pPr>
              <w:ind w:left="-221" w:leftChars="-69" w:right="-163" w:rightChars="-51"/>
              <w:jc w:val="center"/>
              <w:rPr>
                <w:rFonts w:ascii="宋体" w:hAnsi="宋体"/>
                <w:sz w:val="21"/>
                <w:szCs w:val="21"/>
              </w:rPr>
            </w:pPr>
          </w:p>
        </w:tc>
        <w:tc>
          <w:tcPr>
            <w:tcW w:w="1913" w:type="dxa"/>
            <w:gridSpan w:val="3"/>
            <w:vMerge w:val="restart"/>
            <w:vAlign w:val="center"/>
          </w:tcPr>
          <w:p>
            <w:pPr>
              <w:jc w:val="left"/>
              <w:rPr>
                <w:rFonts w:ascii="宋体" w:hAnsi="宋体"/>
                <w:sz w:val="21"/>
                <w:szCs w:val="21"/>
              </w:rPr>
            </w:pPr>
            <w:r>
              <w:rPr>
                <w:rFonts w:hint="eastAsia" w:ascii="宋体" w:hAnsi="宋体"/>
                <w:sz w:val="21"/>
                <w:szCs w:val="21"/>
              </w:rPr>
              <w:t>使用票据</w:t>
            </w:r>
          </w:p>
        </w:tc>
        <w:tc>
          <w:tcPr>
            <w:tcW w:w="3760" w:type="dxa"/>
            <w:gridSpan w:val="9"/>
            <w:vAlign w:val="center"/>
          </w:tcPr>
          <w:p>
            <w:pPr>
              <w:jc w:val="center"/>
              <w:rPr>
                <w:rFonts w:ascii="宋体" w:hAnsi="宋体"/>
                <w:sz w:val="21"/>
                <w:szCs w:val="21"/>
              </w:rPr>
            </w:pPr>
            <w:r>
              <w:rPr>
                <w:rFonts w:hint="eastAsia" w:ascii="宋体" w:hAnsi="宋体"/>
                <w:sz w:val="21"/>
                <w:szCs w:val="21"/>
              </w:rPr>
              <w:t>票据类型</w:t>
            </w:r>
          </w:p>
        </w:tc>
        <w:tc>
          <w:tcPr>
            <w:tcW w:w="3093" w:type="dxa"/>
            <w:gridSpan w:val="9"/>
            <w:vAlign w:val="center"/>
          </w:tcPr>
          <w:p>
            <w:pPr>
              <w:jc w:val="center"/>
              <w:rPr>
                <w:rFonts w:ascii="宋体" w:hAnsi="宋体"/>
                <w:sz w:val="21"/>
                <w:szCs w:val="21"/>
              </w:rPr>
            </w:pPr>
            <w:r>
              <w:rPr>
                <w:rFonts w:hint="eastAsia" w:ascii="宋体" w:hAnsi="宋体"/>
                <w:sz w:val="21"/>
                <w:szCs w:val="21"/>
              </w:rPr>
              <w:t>发放机关</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 w:type="dxa"/>
          <w:trHeight w:val="340" w:hRule="exact"/>
          <w:jc w:val="center"/>
        </w:trPr>
        <w:tc>
          <w:tcPr>
            <w:tcW w:w="1035" w:type="dxa"/>
            <w:vMerge w:val="continue"/>
            <w:vAlign w:val="center"/>
          </w:tcPr>
          <w:p>
            <w:pPr>
              <w:ind w:left="-221" w:leftChars="-69" w:right="-163" w:rightChars="-51"/>
              <w:jc w:val="center"/>
              <w:rPr>
                <w:rFonts w:ascii="宋体" w:hAnsi="宋体"/>
                <w:sz w:val="21"/>
                <w:szCs w:val="21"/>
              </w:rPr>
            </w:pPr>
          </w:p>
        </w:tc>
        <w:tc>
          <w:tcPr>
            <w:tcW w:w="1913" w:type="dxa"/>
            <w:gridSpan w:val="3"/>
            <w:vMerge w:val="continue"/>
            <w:vAlign w:val="center"/>
          </w:tcPr>
          <w:p>
            <w:pPr>
              <w:jc w:val="center"/>
              <w:rPr>
                <w:rFonts w:ascii="宋体" w:hAnsi="宋体"/>
                <w:sz w:val="21"/>
                <w:szCs w:val="21"/>
              </w:rPr>
            </w:pPr>
          </w:p>
        </w:tc>
        <w:tc>
          <w:tcPr>
            <w:tcW w:w="3760" w:type="dxa"/>
            <w:gridSpan w:val="9"/>
            <w:vAlign w:val="center"/>
          </w:tcPr>
          <w:p>
            <w:pPr>
              <w:rPr>
                <w:rFonts w:ascii="宋体" w:hAnsi="宋体"/>
                <w:sz w:val="21"/>
                <w:szCs w:val="21"/>
              </w:rPr>
            </w:pPr>
            <w:r>
              <w:rPr>
                <w:rFonts w:hint="eastAsia" w:ascii="宋体" w:hAnsi="宋体"/>
                <w:sz w:val="21"/>
                <w:szCs w:val="21"/>
              </w:rPr>
              <w:t>□会费票据</w:t>
            </w:r>
          </w:p>
        </w:tc>
        <w:tc>
          <w:tcPr>
            <w:tcW w:w="3093" w:type="dxa"/>
            <w:gridSpan w:val="9"/>
            <w:vAlign w:val="center"/>
          </w:tcPr>
          <w:p>
            <w:pPr>
              <w:rPr>
                <w:rFonts w:ascii="宋体" w:hAnsi="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 w:type="dxa"/>
          <w:trHeight w:val="340" w:hRule="exact"/>
          <w:jc w:val="center"/>
        </w:trPr>
        <w:tc>
          <w:tcPr>
            <w:tcW w:w="1035" w:type="dxa"/>
            <w:vMerge w:val="continue"/>
            <w:vAlign w:val="center"/>
          </w:tcPr>
          <w:p>
            <w:pPr>
              <w:ind w:left="-221" w:leftChars="-69" w:right="-163" w:rightChars="-51"/>
              <w:jc w:val="center"/>
              <w:rPr>
                <w:rFonts w:ascii="宋体" w:hAnsi="宋体"/>
                <w:sz w:val="21"/>
                <w:szCs w:val="21"/>
              </w:rPr>
            </w:pPr>
          </w:p>
        </w:tc>
        <w:tc>
          <w:tcPr>
            <w:tcW w:w="1913" w:type="dxa"/>
            <w:gridSpan w:val="3"/>
            <w:vMerge w:val="continue"/>
            <w:vAlign w:val="center"/>
          </w:tcPr>
          <w:p>
            <w:pPr>
              <w:jc w:val="center"/>
              <w:rPr>
                <w:rFonts w:ascii="宋体" w:hAnsi="宋体"/>
                <w:sz w:val="21"/>
                <w:szCs w:val="21"/>
              </w:rPr>
            </w:pPr>
          </w:p>
        </w:tc>
        <w:tc>
          <w:tcPr>
            <w:tcW w:w="3760" w:type="dxa"/>
            <w:gridSpan w:val="9"/>
            <w:vAlign w:val="center"/>
          </w:tcPr>
          <w:p>
            <w:pPr>
              <w:rPr>
                <w:rFonts w:ascii="宋体" w:hAnsi="宋体"/>
                <w:sz w:val="21"/>
                <w:szCs w:val="21"/>
              </w:rPr>
            </w:pPr>
            <w:r>
              <w:rPr>
                <w:rFonts w:hint="eastAsia" w:ascii="宋体" w:hAnsi="宋体"/>
                <w:sz w:val="21"/>
                <w:szCs w:val="21"/>
              </w:rPr>
              <w:t>□捐赠票据</w:t>
            </w:r>
          </w:p>
        </w:tc>
        <w:tc>
          <w:tcPr>
            <w:tcW w:w="3093" w:type="dxa"/>
            <w:gridSpan w:val="9"/>
            <w:vAlign w:val="center"/>
          </w:tcPr>
          <w:p>
            <w:pPr>
              <w:rPr>
                <w:rFonts w:ascii="宋体" w:hAnsi="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 w:type="dxa"/>
          <w:trHeight w:val="340" w:hRule="exact"/>
          <w:jc w:val="center"/>
        </w:trPr>
        <w:tc>
          <w:tcPr>
            <w:tcW w:w="1035" w:type="dxa"/>
            <w:vMerge w:val="continue"/>
            <w:vAlign w:val="center"/>
          </w:tcPr>
          <w:p>
            <w:pPr>
              <w:ind w:left="-221" w:leftChars="-69" w:right="-163" w:rightChars="-51"/>
              <w:jc w:val="center"/>
              <w:rPr>
                <w:rFonts w:ascii="宋体" w:hAnsi="宋体"/>
                <w:sz w:val="21"/>
                <w:szCs w:val="21"/>
              </w:rPr>
            </w:pPr>
          </w:p>
        </w:tc>
        <w:tc>
          <w:tcPr>
            <w:tcW w:w="1913" w:type="dxa"/>
            <w:gridSpan w:val="3"/>
            <w:vMerge w:val="continue"/>
            <w:vAlign w:val="center"/>
          </w:tcPr>
          <w:p>
            <w:pPr>
              <w:jc w:val="center"/>
              <w:rPr>
                <w:rFonts w:ascii="宋体" w:hAnsi="宋体"/>
                <w:sz w:val="21"/>
                <w:szCs w:val="21"/>
              </w:rPr>
            </w:pPr>
          </w:p>
        </w:tc>
        <w:tc>
          <w:tcPr>
            <w:tcW w:w="3760" w:type="dxa"/>
            <w:gridSpan w:val="9"/>
            <w:vAlign w:val="center"/>
          </w:tcPr>
          <w:p>
            <w:pPr>
              <w:rPr>
                <w:rFonts w:ascii="宋体" w:hAnsi="宋体"/>
                <w:sz w:val="21"/>
                <w:szCs w:val="21"/>
              </w:rPr>
            </w:pPr>
            <w:r>
              <w:rPr>
                <w:rFonts w:hint="eastAsia" w:ascii="宋体" w:hAnsi="宋体"/>
                <w:sz w:val="21"/>
                <w:szCs w:val="21"/>
              </w:rPr>
              <w:t>□税务发票</w:t>
            </w:r>
          </w:p>
        </w:tc>
        <w:tc>
          <w:tcPr>
            <w:tcW w:w="3093" w:type="dxa"/>
            <w:gridSpan w:val="9"/>
            <w:vAlign w:val="center"/>
          </w:tcPr>
          <w:p>
            <w:pPr>
              <w:rPr>
                <w:rFonts w:ascii="宋体" w:hAnsi="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 w:type="dxa"/>
          <w:trHeight w:val="340" w:hRule="exact"/>
          <w:jc w:val="center"/>
        </w:trPr>
        <w:tc>
          <w:tcPr>
            <w:tcW w:w="1035" w:type="dxa"/>
            <w:vMerge w:val="continue"/>
            <w:vAlign w:val="center"/>
          </w:tcPr>
          <w:p>
            <w:pPr>
              <w:ind w:left="-221" w:leftChars="-69" w:right="-163" w:rightChars="-51"/>
              <w:jc w:val="center"/>
              <w:rPr>
                <w:rFonts w:ascii="宋体" w:hAnsi="宋体"/>
                <w:sz w:val="21"/>
                <w:szCs w:val="21"/>
              </w:rPr>
            </w:pPr>
          </w:p>
        </w:tc>
        <w:tc>
          <w:tcPr>
            <w:tcW w:w="1913" w:type="dxa"/>
            <w:gridSpan w:val="3"/>
            <w:vMerge w:val="continue"/>
            <w:vAlign w:val="center"/>
          </w:tcPr>
          <w:p>
            <w:pPr>
              <w:jc w:val="center"/>
              <w:rPr>
                <w:rFonts w:ascii="宋体" w:hAnsi="宋体"/>
                <w:sz w:val="21"/>
                <w:szCs w:val="21"/>
              </w:rPr>
            </w:pPr>
          </w:p>
        </w:tc>
        <w:tc>
          <w:tcPr>
            <w:tcW w:w="3760" w:type="dxa"/>
            <w:gridSpan w:val="9"/>
            <w:vAlign w:val="center"/>
          </w:tcPr>
          <w:p>
            <w:pPr>
              <w:rPr>
                <w:rFonts w:ascii="宋体" w:hAnsi="宋体"/>
                <w:sz w:val="21"/>
                <w:szCs w:val="21"/>
              </w:rPr>
            </w:pPr>
            <w:r>
              <w:rPr>
                <w:rFonts w:hint="eastAsia" w:ascii="宋体" w:hAnsi="宋体"/>
                <w:sz w:val="21"/>
                <w:szCs w:val="21"/>
              </w:rPr>
              <w:t>□行政事业性收费票据</w:t>
            </w:r>
          </w:p>
        </w:tc>
        <w:tc>
          <w:tcPr>
            <w:tcW w:w="3093" w:type="dxa"/>
            <w:gridSpan w:val="9"/>
            <w:vAlign w:val="center"/>
          </w:tcPr>
          <w:p>
            <w:pPr>
              <w:rPr>
                <w:rFonts w:ascii="宋体" w:hAnsi="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 w:type="dxa"/>
          <w:trHeight w:val="340" w:hRule="exact"/>
          <w:jc w:val="center"/>
        </w:trPr>
        <w:tc>
          <w:tcPr>
            <w:tcW w:w="1035" w:type="dxa"/>
            <w:vMerge w:val="continue"/>
            <w:vAlign w:val="center"/>
          </w:tcPr>
          <w:p>
            <w:pPr>
              <w:ind w:left="-221" w:leftChars="-69" w:right="-163" w:rightChars="-51"/>
              <w:jc w:val="center"/>
              <w:rPr>
                <w:rFonts w:ascii="宋体" w:hAnsi="宋体"/>
                <w:sz w:val="21"/>
                <w:szCs w:val="21"/>
              </w:rPr>
            </w:pPr>
          </w:p>
        </w:tc>
        <w:tc>
          <w:tcPr>
            <w:tcW w:w="1913" w:type="dxa"/>
            <w:gridSpan w:val="3"/>
            <w:vMerge w:val="continue"/>
            <w:vAlign w:val="center"/>
          </w:tcPr>
          <w:p>
            <w:pPr>
              <w:jc w:val="center"/>
              <w:rPr>
                <w:rFonts w:ascii="宋体" w:hAnsi="宋体"/>
                <w:sz w:val="21"/>
                <w:szCs w:val="21"/>
              </w:rPr>
            </w:pPr>
          </w:p>
        </w:tc>
        <w:tc>
          <w:tcPr>
            <w:tcW w:w="3760" w:type="dxa"/>
            <w:gridSpan w:val="9"/>
            <w:vAlign w:val="center"/>
          </w:tcPr>
          <w:p>
            <w:pPr>
              <w:rPr>
                <w:rFonts w:ascii="宋体" w:hAnsi="宋体"/>
                <w:sz w:val="21"/>
                <w:szCs w:val="21"/>
              </w:rPr>
            </w:pPr>
            <w:r>
              <w:rPr>
                <w:rFonts w:hint="eastAsia" w:ascii="宋体" w:hAnsi="宋体"/>
                <w:sz w:val="21"/>
                <w:szCs w:val="21"/>
              </w:rPr>
              <w:t>□中央单位内部往来结算票据</w:t>
            </w:r>
          </w:p>
        </w:tc>
        <w:tc>
          <w:tcPr>
            <w:tcW w:w="3093" w:type="dxa"/>
            <w:gridSpan w:val="9"/>
            <w:vAlign w:val="center"/>
          </w:tcPr>
          <w:p>
            <w:pPr>
              <w:rPr>
                <w:rFonts w:ascii="宋体" w:hAnsi="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 w:type="dxa"/>
          <w:trHeight w:val="340" w:hRule="exact"/>
          <w:jc w:val="center"/>
        </w:trPr>
        <w:tc>
          <w:tcPr>
            <w:tcW w:w="1035" w:type="dxa"/>
            <w:vMerge w:val="continue"/>
            <w:vAlign w:val="center"/>
          </w:tcPr>
          <w:p>
            <w:pPr>
              <w:ind w:left="-221" w:leftChars="-69" w:right="-163" w:rightChars="-51"/>
              <w:jc w:val="center"/>
              <w:rPr>
                <w:rFonts w:ascii="宋体" w:hAnsi="宋体"/>
                <w:sz w:val="21"/>
                <w:szCs w:val="21"/>
              </w:rPr>
            </w:pPr>
          </w:p>
        </w:tc>
        <w:tc>
          <w:tcPr>
            <w:tcW w:w="1913" w:type="dxa"/>
            <w:gridSpan w:val="3"/>
            <w:vMerge w:val="continue"/>
            <w:vAlign w:val="center"/>
          </w:tcPr>
          <w:p>
            <w:pPr>
              <w:jc w:val="center"/>
              <w:rPr>
                <w:rFonts w:ascii="宋体" w:hAnsi="宋体"/>
                <w:sz w:val="21"/>
                <w:szCs w:val="21"/>
              </w:rPr>
            </w:pPr>
          </w:p>
        </w:tc>
        <w:tc>
          <w:tcPr>
            <w:tcW w:w="3760" w:type="dxa"/>
            <w:gridSpan w:val="9"/>
            <w:vAlign w:val="center"/>
          </w:tcPr>
          <w:p>
            <w:pPr>
              <w:rPr>
                <w:rFonts w:ascii="宋体" w:hAnsi="宋体"/>
                <w:sz w:val="21"/>
                <w:szCs w:val="21"/>
              </w:rPr>
            </w:pPr>
            <w:r>
              <w:rPr>
                <w:rFonts w:hint="eastAsia" w:ascii="宋体" w:hAnsi="宋体"/>
                <w:sz w:val="21"/>
                <w:szCs w:val="21"/>
              </w:rPr>
              <w:t>□其他1.</w:t>
            </w:r>
            <w:r>
              <w:rPr>
                <w:rFonts w:hint="eastAsia" w:ascii="宋体" w:hAnsi="宋体"/>
                <w:sz w:val="21"/>
                <w:szCs w:val="21"/>
                <w:u w:val="single"/>
              </w:rPr>
              <w:t xml:space="preserve">  　　　　　　  　  </w:t>
            </w:r>
          </w:p>
        </w:tc>
        <w:tc>
          <w:tcPr>
            <w:tcW w:w="3093" w:type="dxa"/>
            <w:gridSpan w:val="9"/>
            <w:vAlign w:val="center"/>
          </w:tcPr>
          <w:p>
            <w:pPr>
              <w:rPr>
                <w:rFonts w:ascii="宋体" w:hAnsi="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 w:type="dxa"/>
          <w:trHeight w:val="340" w:hRule="exact"/>
          <w:jc w:val="center"/>
        </w:trPr>
        <w:tc>
          <w:tcPr>
            <w:tcW w:w="1035" w:type="dxa"/>
            <w:vMerge w:val="continue"/>
            <w:vAlign w:val="center"/>
          </w:tcPr>
          <w:p>
            <w:pPr>
              <w:ind w:left="-221" w:leftChars="-69" w:right="-163" w:rightChars="-51"/>
              <w:jc w:val="center"/>
              <w:rPr>
                <w:rFonts w:ascii="宋体" w:hAnsi="宋体"/>
                <w:sz w:val="21"/>
                <w:szCs w:val="21"/>
              </w:rPr>
            </w:pPr>
          </w:p>
        </w:tc>
        <w:tc>
          <w:tcPr>
            <w:tcW w:w="1913" w:type="dxa"/>
            <w:gridSpan w:val="3"/>
            <w:vMerge w:val="continue"/>
            <w:vAlign w:val="center"/>
          </w:tcPr>
          <w:p>
            <w:pPr>
              <w:ind w:left="-163" w:leftChars="-51" w:right="-160" w:rightChars="-50"/>
              <w:jc w:val="center"/>
              <w:rPr>
                <w:rFonts w:ascii="宋体" w:hAnsi="宋体"/>
                <w:sz w:val="21"/>
                <w:szCs w:val="21"/>
              </w:rPr>
            </w:pPr>
          </w:p>
        </w:tc>
        <w:tc>
          <w:tcPr>
            <w:tcW w:w="3760" w:type="dxa"/>
            <w:gridSpan w:val="9"/>
            <w:vAlign w:val="center"/>
          </w:tcPr>
          <w:p>
            <w:pPr>
              <w:ind w:right="-127"/>
              <w:rPr>
                <w:rFonts w:ascii="宋体" w:hAnsi="宋体"/>
                <w:sz w:val="21"/>
                <w:szCs w:val="21"/>
              </w:rPr>
            </w:pPr>
            <w:r>
              <w:rPr>
                <w:rFonts w:hint="eastAsia" w:ascii="宋体" w:hAnsi="宋体"/>
                <w:sz w:val="21"/>
                <w:szCs w:val="21"/>
              </w:rPr>
              <w:t>□其他2.</w:t>
            </w:r>
            <w:r>
              <w:rPr>
                <w:rFonts w:hint="eastAsia" w:ascii="宋体" w:hAnsi="宋体"/>
                <w:sz w:val="21"/>
                <w:szCs w:val="21"/>
                <w:u w:val="single"/>
              </w:rPr>
              <w:t xml:space="preserve">　  　　　　　　    </w:t>
            </w:r>
          </w:p>
        </w:tc>
        <w:tc>
          <w:tcPr>
            <w:tcW w:w="3093" w:type="dxa"/>
            <w:gridSpan w:val="9"/>
            <w:vAlign w:val="center"/>
          </w:tcPr>
          <w:p>
            <w:pPr>
              <w:ind w:right="-127"/>
              <w:jc w:val="center"/>
              <w:rPr>
                <w:rFonts w:ascii="宋体" w:hAnsi="宋体"/>
                <w:sz w:val="21"/>
                <w:szCs w:val="21"/>
              </w:rPr>
            </w:pPr>
          </w:p>
        </w:tc>
      </w:tr>
    </w:tbl>
    <w:p>
      <w:pPr>
        <w:tabs>
          <w:tab w:val="left" w:pos="4963"/>
        </w:tabs>
        <w:ind w:left="108"/>
        <w:rPr>
          <w:rFonts w:ascii="宋体" w:hAnsi="宋体"/>
          <w:b/>
          <w:sz w:val="24"/>
        </w:rPr>
      </w:pPr>
      <w:r>
        <w:rPr>
          <w:rFonts w:hint="eastAsia" w:ascii="宋体" w:hAnsi="宋体"/>
          <w:b/>
          <w:sz w:val="24"/>
        </w:rPr>
        <w:t>（四）机构设置情况</w:t>
      </w:r>
    </w:p>
    <w:tbl>
      <w:tblPr>
        <w:tblStyle w:val="6"/>
        <w:tblpPr w:leftFromText="180" w:rightFromText="180" w:vertAnchor="text" w:horzAnchor="page" w:tblpX="1199" w:tblpY="412"/>
        <w:tblOverlap w:val="never"/>
        <w:tblW w:w="9713"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338"/>
        <w:gridCol w:w="895"/>
        <w:gridCol w:w="556"/>
        <w:gridCol w:w="516"/>
        <w:gridCol w:w="1079"/>
        <w:gridCol w:w="900"/>
        <w:gridCol w:w="1304"/>
        <w:gridCol w:w="1134"/>
        <w:gridCol w:w="1134"/>
        <w:gridCol w:w="85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0" w:hRule="exact"/>
        </w:trPr>
        <w:tc>
          <w:tcPr>
            <w:tcW w:w="1338" w:type="dxa"/>
            <w:vAlign w:val="center"/>
          </w:tcPr>
          <w:p>
            <w:pPr>
              <w:jc w:val="center"/>
              <w:rPr>
                <w:sz w:val="21"/>
                <w:szCs w:val="21"/>
              </w:rPr>
            </w:pPr>
            <w:r>
              <w:rPr>
                <w:rFonts w:hint="eastAsia"/>
                <w:sz w:val="21"/>
                <w:szCs w:val="21"/>
              </w:rPr>
              <w:t>名    称</w:t>
            </w:r>
          </w:p>
        </w:tc>
        <w:tc>
          <w:tcPr>
            <w:tcW w:w="5250" w:type="dxa"/>
            <w:gridSpan w:val="6"/>
          </w:tcPr>
          <w:p>
            <w:pPr>
              <w:jc w:val="center"/>
              <w:rPr>
                <w:sz w:val="21"/>
                <w:szCs w:val="21"/>
              </w:rPr>
            </w:pPr>
          </w:p>
        </w:tc>
        <w:tc>
          <w:tcPr>
            <w:tcW w:w="1134" w:type="dxa"/>
            <w:vAlign w:val="center"/>
          </w:tcPr>
          <w:p>
            <w:pPr>
              <w:jc w:val="center"/>
              <w:rPr>
                <w:sz w:val="21"/>
                <w:szCs w:val="21"/>
              </w:rPr>
            </w:pPr>
            <w:r>
              <w:rPr>
                <w:rFonts w:hint="eastAsia"/>
                <w:sz w:val="21"/>
                <w:szCs w:val="21"/>
              </w:rPr>
              <w:t>机构类型</w:t>
            </w:r>
          </w:p>
        </w:tc>
        <w:tc>
          <w:tcPr>
            <w:tcW w:w="1991" w:type="dxa"/>
            <w:gridSpan w:val="2"/>
            <w:vAlign w:val="center"/>
          </w:tcPr>
          <w:p>
            <w:pPr>
              <w:rPr>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684" w:hRule="exact"/>
        </w:trPr>
        <w:tc>
          <w:tcPr>
            <w:tcW w:w="1338" w:type="dxa"/>
            <w:vAlign w:val="center"/>
          </w:tcPr>
          <w:p>
            <w:pPr>
              <w:jc w:val="center"/>
              <w:rPr>
                <w:sz w:val="21"/>
                <w:szCs w:val="21"/>
              </w:rPr>
            </w:pPr>
            <w:r>
              <w:rPr>
                <w:rFonts w:hint="eastAsia"/>
                <w:sz w:val="21"/>
                <w:szCs w:val="21"/>
              </w:rPr>
              <w:t>业务范围</w:t>
            </w:r>
          </w:p>
        </w:tc>
        <w:tc>
          <w:tcPr>
            <w:tcW w:w="8375" w:type="dxa"/>
            <w:gridSpan w:val="9"/>
          </w:tcPr>
          <w:p>
            <w:pPr>
              <w:rPr>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629" w:hRule="exact"/>
        </w:trPr>
        <w:tc>
          <w:tcPr>
            <w:tcW w:w="1338" w:type="dxa"/>
            <w:vAlign w:val="center"/>
          </w:tcPr>
          <w:p>
            <w:pPr>
              <w:jc w:val="center"/>
              <w:rPr>
                <w:sz w:val="21"/>
                <w:szCs w:val="21"/>
              </w:rPr>
            </w:pPr>
            <w:r>
              <w:rPr>
                <w:rFonts w:hint="eastAsia"/>
                <w:sz w:val="21"/>
                <w:szCs w:val="21"/>
              </w:rPr>
              <w:t>设立方式</w:t>
            </w:r>
          </w:p>
        </w:tc>
        <w:tc>
          <w:tcPr>
            <w:tcW w:w="5250" w:type="dxa"/>
            <w:gridSpan w:val="6"/>
          </w:tcPr>
          <w:p>
            <w:pPr>
              <w:ind w:firstLine="210" w:firstLineChars="100"/>
              <w:jc w:val="left"/>
              <w:rPr>
                <w:sz w:val="21"/>
                <w:szCs w:val="21"/>
              </w:rPr>
            </w:pPr>
          </w:p>
        </w:tc>
        <w:tc>
          <w:tcPr>
            <w:tcW w:w="1134" w:type="dxa"/>
            <w:vAlign w:val="center"/>
          </w:tcPr>
          <w:p>
            <w:pPr>
              <w:jc w:val="center"/>
              <w:rPr>
                <w:sz w:val="21"/>
                <w:szCs w:val="21"/>
              </w:rPr>
            </w:pPr>
            <w:r>
              <w:rPr>
                <w:rFonts w:hint="eastAsia"/>
                <w:sz w:val="21"/>
                <w:szCs w:val="21"/>
              </w:rPr>
              <w:t>设立时间</w:t>
            </w:r>
          </w:p>
        </w:tc>
        <w:tc>
          <w:tcPr>
            <w:tcW w:w="1991" w:type="dxa"/>
            <w:gridSpan w:val="2"/>
            <w:vAlign w:val="center"/>
          </w:tcPr>
          <w:p>
            <w:pPr>
              <w:ind w:firstLine="630" w:firstLineChars="300"/>
              <w:rPr>
                <w:sz w:val="21"/>
                <w:szCs w:val="21"/>
              </w:rPr>
            </w:pPr>
            <w:r>
              <w:rPr>
                <w:rFonts w:hint="eastAsia"/>
                <w:sz w:val="21"/>
                <w:szCs w:val="21"/>
              </w:rPr>
              <w:t>年　月  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55" w:hRule="exact"/>
        </w:trPr>
        <w:tc>
          <w:tcPr>
            <w:tcW w:w="1338" w:type="dxa"/>
            <w:vMerge w:val="restart"/>
            <w:vAlign w:val="center"/>
          </w:tcPr>
          <w:p>
            <w:pPr>
              <w:jc w:val="center"/>
              <w:rPr>
                <w:sz w:val="21"/>
                <w:szCs w:val="21"/>
              </w:rPr>
            </w:pPr>
            <w:r>
              <w:rPr>
                <w:rFonts w:hint="eastAsia"/>
                <w:sz w:val="21"/>
                <w:szCs w:val="21"/>
              </w:rPr>
              <w:t>负责人</w:t>
            </w:r>
          </w:p>
        </w:tc>
        <w:tc>
          <w:tcPr>
            <w:tcW w:w="895" w:type="dxa"/>
            <w:vAlign w:val="center"/>
          </w:tcPr>
          <w:p>
            <w:pPr>
              <w:ind w:left="-34" w:leftChars="-31" w:right="-163" w:rightChars="-51" w:hanging="65" w:hangingChars="31"/>
              <w:jc w:val="center"/>
              <w:rPr>
                <w:sz w:val="21"/>
                <w:szCs w:val="21"/>
              </w:rPr>
            </w:pPr>
            <w:r>
              <w:rPr>
                <w:rFonts w:hint="eastAsia"/>
                <w:sz w:val="21"/>
                <w:szCs w:val="21"/>
              </w:rPr>
              <w:t>姓名</w:t>
            </w:r>
          </w:p>
        </w:tc>
        <w:tc>
          <w:tcPr>
            <w:tcW w:w="1072" w:type="dxa"/>
            <w:gridSpan w:val="2"/>
            <w:vAlign w:val="center"/>
          </w:tcPr>
          <w:p>
            <w:pPr>
              <w:ind w:left="-34" w:leftChars="-31" w:right="-163" w:rightChars="-51" w:hanging="65" w:hangingChars="31"/>
              <w:jc w:val="center"/>
              <w:rPr>
                <w:sz w:val="21"/>
                <w:szCs w:val="21"/>
              </w:rPr>
            </w:pPr>
          </w:p>
        </w:tc>
        <w:tc>
          <w:tcPr>
            <w:tcW w:w="1079" w:type="dxa"/>
            <w:vAlign w:val="center"/>
          </w:tcPr>
          <w:p>
            <w:pPr>
              <w:jc w:val="center"/>
              <w:rPr>
                <w:sz w:val="21"/>
                <w:szCs w:val="21"/>
              </w:rPr>
            </w:pPr>
            <w:r>
              <w:rPr>
                <w:rFonts w:hint="eastAsia"/>
                <w:sz w:val="21"/>
                <w:szCs w:val="21"/>
              </w:rPr>
              <w:t>性别</w:t>
            </w:r>
          </w:p>
        </w:tc>
        <w:tc>
          <w:tcPr>
            <w:tcW w:w="900" w:type="dxa"/>
            <w:vAlign w:val="center"/>
          </w:tcPr>
          <w:p>
            <w:pPr>
              <w:rPr>
                <w:sz w:val="21"/>
                <w:szCs w:val="21"/>
              </w:rPr>
            </w:pPr>
          </w:p>
        </w:tc>
        <w:tc>
          <w:tcPr>
            <w:tcW w:w="1304" w:type="dxa"/>
            <w:vAlign w:val="center"/>
          </w:tcPr>
          <w:p>
            <w:pPr>
              <w:jc w:val="center"/>
              <w:rPr>
                <w:sz w:val="21"/>
                <w:szCs w:val="21"/>
              </w:rPr>
            </w:pPr>
            <w:r>
              <w:rPr>
                <w:rFonts w:hint="eastAsia"/>
                <w:sz w:val="21"/>
                <w:szCs w:val="21"/>
              </w:rPr>
              <w:t>出生年月</w:t>
            </w:r>
          </w:p>
        </w:tc>
        <w:tc>
          <w:tcPr>
            <w:tcW w:w="1134" w:type="dxa"/>
            <w:vAlign w:val="center"/>
          </w:tcPr>
          <w:p>
            <w:pPr>
              <w:ind w:left="-34" w:leftChars="-31" w:right="-163" w:rightChars="-51" w:hanging="65" w:hangingChars="31"/>
              <w:jc w:val="center"/>
              <w:rPr>
                <w:sz w:val="21"/>
                <w:szCs w:val="21"/>
              </w:rPr>
            </w:pPr>
          </w:p>
        </w:tc>
        <w:tc>
          <w:tcPr>
            <w:tcW w:w="1134" w:type="dxa"/>
            <w:vAlign w:val="center"/>
          </w:tcPr>
          <w:p>
            <w:pPr>
              <w:ind w:left="-34" w:leftChars="-31" w:right="-163" w:rightChars="-51" w:hanging="65" w:hangingChars="31"/>
              <w:jc w:val="center"/>
              <w:rPr>
                <w:sz w:val="21"/>
                <w:szCs w:val="21"/>
              </w:rPr>
            </w:pPr>
            <w:r>
              <w:rPr>
                <w:rFonts w:hint="eastAsia"/>
                <w:sz w:val="21"/>
                <w:szCs w:val="21"/>
              </w:rPr>
              <w:t>政治面貌</w:t>
            </w:r>
          </w:p>
        </w:tc>
        <w:tc>
          <w:tcPr>
            <w:tcW w:w="857" w:type="dxa"/>
            <w:vAlign w:val="center"/>
          </w:tcPr>
          <w:p>
            <w:pPr>
              <w:rPr>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25" w:hRule="exact"/>
        </w:trPr>
        <w:tc>
          <w:tcPr>
            <w:tcW w:w="1338" w:type="dxa"/>
            <w:vMerge w:val="continue"/>
            <w:vAlign w:val="center"/>
          </w:tcPr>
          <w:p>
            <w:pPr>
              <w:jc w:val="center"/>
              <w:rPr>
                <w:sz w:val="21"/>
                <w:szCs w:val="21"/>
              </w:rPr>
            </w:pPr>
          </w:p>
        </w:tc>
        <w:tc>
          <w:tcPr>
            <w:tcW w:w="895" w:type="dxa"/>
            <w:vAlign w:val="center"/>
          </w:tcPr>
          <w:p>
            <w:pPr>
              <w:jc w:val="center"/>
              <w:rPr>
                <w:sz w:val="21"/>
                <w:szCs w:val="21"/>
              </w:rPr>
            </w:pPr>
            <w:r>
              <w:rPr>
                <w:rFonts w:hint="eastAsia"/>
                <w:sz w:val="21"/>
                <w:szCs w:val="21"/>
              </w:rPr>
              <w:t>学历</w:t>
            </w:r>
          </w:p>
        </w:tc>
        <w:tc>
          <w:tcPr>
            <w:tcW w:w="1072" w:type="dxa"/>
            <w:gridSpan w:val="2"/>
            <w:vAlign w:val="center"/>
          </w:tcPr>
          <w:p>
            <w:pPr>
              <w:rPr>
                <w:sz w:val="21"/>
                <w:szCs w:val="21"/>
              </w:rPr>
            </w:pPr>
          </w:p>
        </w:tc>
        <w:tc>
          <w:tcPr>
            <w:tcW w:w="1079" w:type="dxa"/>
            <w:vAlign w:val="center"/>
          </w:tcPr>
          <w:p>
            <w:pPr>
              <w:jc w:val="center"/>
              <w:rPr>
                <w:sz w:val="21"/>
                <w:szCs w:val="21"/>
              </w:rPr>
            </w:pPr>
            <w:r>
              <w:rPr>
                <w:rFonts w:hint="eastAsia"/>
                <w:sz w:val="21"/>
                <w:szCs w:val="21"/>
              </w:rPr>
              <w:t>任职程序</w:t>
            </w:r>
          </w:p>
        </w:tc>
        <w:tc>
          <w:tcPr>
            <w:tcW w:w="2204" w:type="dxa"/>
            <w:gridSpan w:val="2"/>
            <w:vAlign w:val="center"/>
          </w:tcPr>
          <w:p>
            <w:pPr>
              <w:rPr>
                <w:sz w:val="21"/>
                <w:szCs w:val="21"/>
              </w:rPr>
            </w:pPr>
          </w:p>
        </w:tc>
        <w:tc>
          <w:tcPr>
            <w:tcW w:w="1134" w:type="dxa"/>
            <w:vAlign w:val="center"/>
          </w:tcPr>
          <w:p>
            <w:pPr>
              <w:jc w:val="center"/>
              <w:rPr>
                <w:sz w:val="21"/>
                <w:szCs w:val="21"/>
              </w:rPr>
            </w:pPr>
            <w:r>
              <w:rPr>
                <w:rFonts w:hint="eastAsia"/>
                <w:sz w:val="21"/>
                <w:szCs w:val="21"/>
              </w:rPr>
              <w:t>联系电话</w:t>
            </w:r>
          </w:p>
        </w:tc>
        <w:tc>
          <w:tcPr>
            <w:tcW w:w="1991" w:type="dxa"/>
            <w:gridSpan w:val="2"/>
          </w:tcPr>
          <w:p>
            <w:pPr>
              <w:ind w:left="-34" w:leftChars="-31" w:right="-163" w:rightChars="-51" w:hanging="65" w:hangingChars="31"/>
              <w:jc w:val="center"/>
              <w:rPr>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25" w:hRule="exact"/>
        </w:trPr>
        <w:tc>
          <w:tcPr>
            <w:tcW w:w="1338" w:type="dxa"/>
            <w:vAlign w:val="center"/>
          </w:tcPr>
          <w:p>
            <w:pPr>
              <w:jc w:val="center"/>
              <w:rPr>
                <w:sz w:val="21"/>
                <w:szCs w:val="21"/>
              </w:rPr>
            </w:pPr>
            <w:r>
              <w:rPr>
                <w:rFonts w:hint="eastAsia"/>
                <w:sz w:val="21"/>
                <w:szCs w:val="21"/>
              </w:rPr>
              <w:t>住所</w:t>
            </w:r>
          </w:p>
        </w:tc>
        <w:tc>
          <w:tcPr>
            <w:tcW w:w="5250" w:type="dxa"/>
            <w:gridSpan w:val="6"/>
            <w:vAlign w:val="center"/>
          </w:tcPr>
          <w:p>
            <w:pPr>
              <w:jc w:val="center"/>
              <w:rPr>
                <w:sz w:val="21"/>
                <w:szCs w:val="21"/>
              </w:rPr>
            </w:pPr>
          </w:p>
        </w:tc>
        <w:tc>
          <w:tcPr>
            <w:tcW w:w="1134" w:type="dxa"/>
            <w:vAlign w:val="center"/>
          </w:tcPr>
          <w:p>
            <w:pPr>
              <w:jc w:val="center"/>
              <w:rPr>
                <w:sz w:val="21"/>
                <w:szCs w:val="21"/>
              </w:rPr>
            </w:pPr>
            <w:r>
              <w:rPr>
                <w:rFonts w:hint="eastAsia"/>
                <w:sz w:val="21"/>
                <w:szCs w:val="21"/>
              </w:rPr>
              <w:t>邮编</w:t>
            </w:r>
          </w:p>
        </w:tc>
        <w:tc>
          <w:tcPr>
            <w:tcW w:w="1991" w:type="dxa"/>
            <w:gridSpan w:val="2"/>
          </w:tcPr>
          <w:p>
            <w:pPr>
              <w:rPr>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29" w:hRule="atLeast"/>
        </w:trPr>
        <w:tc>
          <w:tcPr>
            <w:tcW w:w="1338" w:type="dxa"/>
            <w:vMerge w:val="restart"/>
            <w:vAlign w:val="center"/>
          </w:tcPr>
          <w:p>
            <w:pPr>
              <w:ind w:left="-34" w:leftChars="-31" w:right="-163" w:rightChars="-51" w:hanging="65" w:hangingChars="31"/>
              <w:jc w:val="center"/>
              <w:rPr>
                <w:sz w:val="21"/>
                <w:szCs w:val="21"/>
              </w:rPr>
            </w:pPr>
            <w:r>
              <w:rPr>
                <w:rFonts w:hint="eastAsia"/>
                <w:sz w:val="21"/>
                <w:szCs w:val="21"/>
              </w:rPr>
              <w:t>财务管理</w:t>
            </w:r>
          </w:p>
        </w:tc>
        <w:tc>
          <w:tcPr>
            <w:tcW w:w="1451" w:type="dxa"/>
            <w:gridSpan w:val="2"/>
            <w:vAlign w:val="center"/>
          </w:tcPr>
          <w:p>
            <w:pPr>
              <w:ind w:left="-37" w:leftChars="-33" w:right="-163" w:rightChars="-51" w:hanging="69" w:hangingChars="33"/>
              <w:jc w:val="center"/>
              <w:rPr>
                <w:sz w:val="21"/>
                <w:szCs w:val="21"/>
              </w:rPr>
            </w:pPr>
            <w:r>
              <w:rPr>
                <w:rFonts w:hint="eastAsia"/>
                <w:sz w:val="21"/>
                <w:szCs w:val="21"/>
              </w:rPr>
              <w:t>财务核算</w:t>
            </w:r>
          </w:p>
        </w:tc>
        <w:tc>
          <w:tcPr>
            <w:tcW w:w="6924" w:type="dxa"/>
            <w:gridSpan w:val="7"/>
            <w:vAlign w:val="center"/>
          </w:tcPr>
          <w:p>
            <w:pPr>
              <w:rPr>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40" w:hRule="exact"/>
        </w:trPr>
        <w:tc>
          <w:tcPr>
            <w:tcW w:w="1338" w:type="dxa"/>
            <w:vMerge w:val="continue"/>
            <w:vAlign w:val="center"/>
          </w:tcPr>
          <w:p>
            <w:pPr>
              <w:ind w:left="-34" w:leftChars="-31" w:right="-163" w:rightChars="-51" w:hanging="65" w:hangingChars="31"/>
              <w:jc w:val="center"/>
              <w:rPr>
                <w:sz w:val="21"/>
                <w:szCs w:val="21"/>
              </w:rPr>
            </w:pPr>
          </w:p>
        </w:tc>
        <w:tc>
          <w:tcPr>
            <w:tcW w:w="1451" w:type="dxa"/>
            <w:gridSpan w:val="2"/>
            <w:vAlign w:val="center"/>
          </w:tcPr>
          <w:p>
            <w:pPr>
              <w:ind w:left="-37" w:leftChars="-33" w:right="-163" w:rightChars="-51" w:hanging="69" w:hangingChars="33"/>
              <w:jc w:val="center"/>
              <w:rPr>
                <w:sz w:val="21"/>
                <w:szCs w:val="21"/>
              </w:rPr>
            </w:pPr>
            <w:r>
              <w:rPr>
                <w:rFonts w:hint="eastAsia"/>
                <w:sz w:val="21"/>
                <w:szCs w:val="21"/>
              </w:rPr>
              <w:t>专项基金</w:t>
            </w:r>
          </w:p>
        </w:tc>
        <w:tc>
          <w:tcPr>
            <w:tcW w:w="6924" w:type="dxa"/>
            <w:gridSpan w:val="7"/>
            <w:vAlign w:val="center"/>
          </w:tcPr>
          <w:p>
            <w:pPr>
              <w:rPr>
                <w:sz w:val="21"/>
                <w:szCs w:val="21"/>
              </w:rPr>
            </w:pPr>
            <w:r>
              <w:rPr>
                <w:rFonts w:hint="eastAsia"/>
                <w:sz w:val="21"/>
                <w:szCs w:val="21"/>
              </w:rPr>
              <w:t>原始数额（　）元，</w:t>
            </w:r>
            <w:r>
              <w:rPr>
                <w:rFonts w:hint="eastAsia"/>
                <w:sz w:val="21"/>
                <w:szCs w:val="21"/>
                <w:lang w:eastAsia="zh-CN"/>
              </w:rPr>
              <w:t>2019</w:t>
            </w:r>
            <w:r>
              <w:rPr>
                <w:rFonts w:hint="eastAsia"/>
                <w:sz w:val="21"/>
                <w:szCs w:val="21"/>
              </w:rPr>
              <w:t>年末余额（　</w:t>
            </w:r>
            <w:r>
              <w:rPr>
                <w:sz w:val="21"/>
                <w:szCs w:val="21"/>
              </w:rPr>
              <w:t>）</w:t>
            </w:r>
            <w:r>
              <w:rPr>
                <w:rFonts w:hint="eastAsia"/>
                <w:sz w:val="21"/>
                <w:szCs w:val="21"/>
              </w:rPr>
              <w:t>元〔专项基金管理机构填写本栏〕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911" w:hRule="exact"/>
        </w:trPr>
        <w:tc>
          <w:tcPr>
            <w:tcW w:w="1338" w:type="dxa"/>
            <w:vAlign w:val="center"/>
          </w:tcPr>
          <w:p>
            <w:pPr>
              <w:ind w:left="-34" w:leftChars="-31" w:right="-163" w:rightChars="-51" w:hanging="65" w:hangingChars="31"/>
              <w:jc w:val="center"/>
              <w:rPr>
                <w:sz w:val="21"/>
                <w:szCs w:val="21"/>
              </w:rPr>
            </w:pPr>
            <w:r>
              <w:rPr>
                <w:rFonts w:hint="eastAsia"/>
                <w:sz w:val="21"/>
                <w:szCs w:val="21"/>
              </w:rPr>
              <w:t>业务活动</w:t>
            </w:r>
          </w:p>
        </w:tc>
        <w:tc>
          <w:tcPr>
            <w:tcW w:w="8375" w:type="dxa"/>
            <w:gridSpan w:val="9"/>
          </w:tcPr>
          <w:p>
            <w:pPr>
              <w:rPr>
                <w:sz w:val="21"/>
                <w:szCs w:val="21"/>
              </w:rPr>
            </w:pPr>
            <w:r>
              <w:rPr>
                <w:rFonts w:hint="eastAsia"/>
                <w:b/>
                <w:bCs/>
                <w:sz w:val="21"/>
                <w:szCs w:val="21"/>
                <w:lang w:eastAsia="zh-CN"/>
              </w:rPr>
              <w:t>2019</w:t>
            </w:r>
            <w:r>
              <w:rPr>
                <w:rFonts w:hint="eastAsia"/>
                <w:sz w:val="21"/>
                <w:szCs w:val="21"/>
              </w:rPr>
              <w:t>年度主要业务活动概述：</w:t>
            </w:r>
          </w:p>
        </w:tc>
      </w:tr>
    </w:tbl>
    <w:p>
      <w:pPr>
        <w:jc w:val="center"/>
        <w:rPr>
          <w:rFonts w:ascii="宋体" w:hAnsi="宋体"/>
          <w:b/>
          <w:sz w:val="24"/>
        </w:rPr>
      </w:pPr>
      <w:r>
        <w:rPr>
          <w:rFonts w:hint="eastAsia" w:ascii="宋体" w:hAnsi="宋体"/>
          <w:b/>
          <w:sz w:val="24"/>
        </w:rPr>
        <w:t>分支机构、代表机构情况表</w:t>
      </w:r>
    </w:p>
    <w:tbl>
      <w:tblPr>
        <w:tblStyle w:val="6"/>
        <w:tblpPr w:leftFromText="180" w:rightFromText="180" w:vertAnchor="text" w:horzAnchor="page" w:tblpX="1219" w:tblpY="426"/>
        <w:tblOverlap w:val="never"/>
        <w:tblW w:w="97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0"/>
        <w:gridCol w:w="3060"/>
        <w:gridCol w:w="1905"/>
        <w:gridCol w:w="1897"/>
        <w:gridCol w:w="18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0" w:type="dxa"/>
            <w:vAlign w:val="center"/>
          </w:tcPr>
          <w:p>
            <w:pPr>
              <w:jc w:val="center"/>
              <w:rPr>
                <w:rFonts w:ascii="宋体" w:hAnsi="宋体"/>
                <w:sz w:val="21"/>
                <w:szCs w:val="21"/>
              </w:rPr>
            </w:pPr>
            <w:r>
              <w:rPr>
                <w:rFonts w:hint="eastAsia" w:ascii="宋体" w:hAnsi="宋体"/>
                <w:sz w:val="21"/>
                <w:szCs w:val="21"/>
              </w:rPr>
              <w:t>序号</w:t>
            </w:r>
          </w:p>
        </w:tc>
        <w:tc>
          <w:tcPr>
            <w:tcW w:w="3060" w:type="dxa"/>
            <w:vAlign w:val="center"/>
          </w:tcPr>
          <w:p>
            <w:pPr>
              <w:jc w:val="center"/>
              <w:rPr>
                <w:rFonts w:ascii="宋体" w:hAnsi="宋体"/>
                <w:sz w:val="21"/>
                <w:szCs w:val="21"/>
              </w:rPr>
            </w:pPr>
            <w:r>
              <w:rPr>
                <w:rFonts w:hint="eastAsia" w:ascii="宋体" w:hAnsi="宋体"/>
                <w:sz w:val="21"/>
                <w:szCs w:val="21"/>
              </w:rPr>
              <w:t>名称</w:t>
            </w:r>
          </w:p>
        </w:tc>
        <w:tc>
          <w:tcPr>
            <w:tcW w:w="1905" w:type="dxa"/>
            <w:vAlign w:val="center"/>
          </w:tcPr>
          <w:p>
            <w:pPr>
              <w:jc w:val="center"/>
              <w:rPr>
                <w:rFonts w:ascii="宋体" w:hAnsi="宋体"/>
                <w:sz w:val="21"/>
                <w:szCs w:val="21"/>
              </w:rPr>
            </w:pPr>
            <w:r>
              <w:rPr>
                <w:rFonts w:hint="eastAsia" w:ascii="宋体" w:hAnsi="宋体"/>
                <w:sz w:val="21"/>
                <w:szCs w:val="21"/>
              </w:rPr>
              <w:t>设立时间</w:t>
            </w:r>
          </w:p>
        </w:tc>
        <w:tc>
          <w:tcPr>
            <w:tcW w:w="1897" w:type="dxa"/>
            <w:vAlign w:val="center"/>
          </w:tcPr>
          <w:p>
            <w:pPr>
              <w:jc w:val="center"/>
              <w:rPr>
                <w:rFonts w:ascii="宋体" w:hAnsi="宋体"/>
                <w:sz w:val="21"/>
                <w:szCs w:val="21"/>
              </w:rPr>
            </w:pPr>
            <w:r>
              <w:rPr>
                <w:rFonts w:hint="eastAsia" w:ascii="宋体" w:hAnsi="宋体"/>
                <w:sz w:val="21"/>
                <w:szCs w:val="21"/>
              </w:rPr>
              <w:t>职能</w:t>
            </w:r>
          </w:p>
        </w:tc>
        <w:tc>
          <w:tcPr>
            <w:tcW w:w="1898" w:type="dxa"/>
            <w:vAlign w:val="center"/>
          </w:tcPr>
          <w:p>
            <w:pPr>
              <w:jc w:val="center"/>
              <w:rPr>
                <w:rFonts w:ascii="宋体" w:hAnsi="宋体" w:eastAsia="宋体"/>
                <w:sz w:val="21"/>
                <w:szCs w:val="21"/>
              </w:rPr>
            </w:pPr>
            <w:r>
              <w:rPr>
                <w:rFonts w:hint="eastAsia" w:ascii="宋体" w:hAnsi="宋体"/>
                <w:sz w:val="21"/>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 w:hRule="atLeast"/>
        </w:trPr>
        <w:tc>
          <w:tcPr>
            <w:tcW w:w="990" w:type="dxa"/>
            <w:vAlign w:val="center"/>
          </w:tcPr>
          <w:p>
            <w:pPr>
              <w:jc w:val="center"/>
              <w:rPr>
                <w:rFonts w:ascii="宋体" w:hAnsi="宋体"/>
                <w:sz w:val="21"/>
                <w:szCs w:val="21"/>
              </w:rPr>
            </w:pPr>
          </w:p>
        </w:tc>
        <w:tc>
          <w:tcPr>
            <w:tcW w:w="3060" w:type="dxa"/>
            <w:vAlign w:val="center"/>
          </w:tcPr>
          <w:p>
            <w:pPr>
              <w:jc w:val="center"/>
              <w:rPr>
                <w:rFonts w:ascii="宋体" w:hAnsi="宋体"/>
                <w:sz w:val="21"/>
                <w:szCs w:val="21"/>
              </w:rPr>
            </w:pPr>
          </w:p>
        </w:tc>
        <w:tc>
          <w:tcPr>
            <w:tcW w:w="1905" w:type="dxa"/>
            <w:vAlign w:val="center"/>
          </w:tcPr>
          <w:p>
            <w:pPr>
              <w:jc w:val="center"/>
              <w:rPr>
                <w:rFonts w:ascii="宋体" w:hAnsi="宋体"/>
                <w:sz w:val="21"/>
                <w:szCs w:val="21"/>
              </w:rPr>
            </w:pPr>
          </w:p>
        </w:tc>
        <w:tc>
          <w:tcPr>
            <w:tcW w:w="1897" w:type="dxa"/>
            <w:vAlign w:val="center"/>
          </w:tcPr>
          <w:p>
            <w:pPr>
              <w:jc w:val="center"/>
              <w:rPr>
                <w:rFonts w:ascii="宋体" w:hAnsi="宋体"/>
                <w:sz w:val="21"/>
                <w:szCs w:val="21"/>
              </w:rPr>
            </w:pPr>
          </w:p>
        </w:tc>
        <w:tc>
          <w:tcPr>
            <w:tcW w:w="1898" w:type="dxa"/>
            <w:vAlign w:val="center"/>
          </w:tcPr>
          <w:p>
            <w:pPr>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 w:hRule="atLeast"/>
        </w:trPr>
        <w:tc>
          <w:tcPr>
            <w:tcW w:w="990" w:type="dxa"/>
            <w:vAlign w:val="center"/>
          </w:tcPr>
          <w:p>
            <w:pPr>
              <w:jc w:val="center"/>
              <w:rPr>
                <w:rFonts w:ascii="宋体" w:hAnsi="宋体"/>
                <w:sz w:val="21"/>
                <w:szCs w:val="21"/>
              </w:rPr>
            </w:pPr>
          </w:p>
        </w:tc>
        <w:tc>
          <w:tcPr>
            <w:tcW w:w="3060" w:type="dxa"/>
            <w:vAlign w:val="center"/>
          </w:tcPr>
          <w:p>
            <w:pPr>
              <w:jc w:val="center"/>
              <w:rPr>
                <w:rFonts w:ascii="宋体" w:hAnsi="宋体"/>
                <w:sz w:val="21"/>
                <w:szCs w:val="21"/>
              </w:rPr>
            </w:pPr>
          </w:p>
        </w:tc>
        <w:tc>
          <w:tcPr>
            <w:tcW w:w="1905" w:type="dxa"/>
            <w:vAlign w:val="center"/>
          </w:tcPr>
          <w:p>
            <w:pPr>
              <w:jc w:val="center"/>
              <w:rPr>
                <w:rFonts w:ascii="宋体" w:hAnsi="宋体"/>
                <w:sz w:val="21"/>
                <w:szCs w:val="21"/>
              </w:rPr>
            </w:pPr>
          </w:p>
        </w:tc>
        <w:tc>
          <w:tcPr>
            <w:tcW w:w="1897" w:type="dxa"/>
            <w:vAlign w:val="center"/>
          </w:tcPr>
          <w:p>
            <w:pPr>
              <w:jc w:val="center"/>
              <w:rPr>
                <w:rFonts w:ascii="宋体" w:hAnsi="宋体"/>
                <w:sz w:val="21"/>
                <w:szCs w:val="21"/>
              </w:rPr>
            </w:pPr>
          </w:p>
        </w:tc>
        <w:tc>
          <w:tcPr>
            <w:tcW w:w="1898" w:type="dxa"/>
            <w:vAlign w:val="center"/>
          </w:tcPr>
          <w:p>
            <w:pPr>
              <w:jc w:val="center"/>
              <w:rPr>
                <w:rFonts w:ascii="宋体" w:hAnsi="宋体"/>
                <w:sz w:val="21"/>
                <w:szCs w:val="21"/>
              </w:rPr>
            </w:pPr>
          </w:p>
        </w:tc>
      </w:tr>
    </w:tbl>
    <w:p>
      <w:pPr>
        <w:jc w:val="center"/>
        <w:rPr>
          <w:b/>
          <w:bCs/>
          <w:sz w:val="24"/>
          <w:szCs w:val="21"/>
        </w:rPr>
      </w:pPr>
      <w:r>
        <w:rPr>
          <w:rFonts w:hint="eastAsia"/>
          <w:b/>
          <w:bCs/>
          <w:sz w:val="24"/>
          <w:szCs w:val="21"/>
        </w:rPr>
        <w:t>办事机构情况表</w:t>
      </w:r>
    </w:p>
    <w:tbl>
      <w:tblPr>
        <w:tblStyle w:val="6"/>
        <w:tblpPr w:leftFromText="180" w:rightFromText="180" w:vertAnchor="text" w:horzAnchor="page" w:tblpX="1219" w:tblpY="426"/>
        <w:tblOverlap w:val="never"/>
        <w:tblW w:w="97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0"/>
        <w:gridCol w:w="3060"/>
        <w:gridCol w:w="1905"/>
        <w:gridCol w:w="1897"/>
        <w:gridCol w:w="18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0" w:type="dxa"/>
            <w:vAlign w:val="center"/>
          </w:tcPr>
          <w:p>
            <w:pPr>
              <w:jc w:val="center"/>
              <w:rPr>
                <w:rFonts w:ascii="宋体" w:hAnsi="宋体"/>
                <w:sz w:val="21"/>
                <w:szCs w:val="21"/>
              </w:rPr>
            </w:pPr>
            <w:r>
              <w:rPr>
                <w:rFonts w:hint="eastAsia" w:ascii="宋体" w:hAnsi="宋体"/>
                <w:sz w:val="21"/>
                <w:szCs w:val="21"/>
              </w:rPr>
              <w:t>序号</w:t>
            </w:r>
          </w:p>
        </w:tc>
        <w:tc>
          <w:tcPr>
            <w:tcW w:w="3060" w:type="dxa"/>
            <w:vAlign w:val="center"/>
          </w:tcPr>
          <w:p>
            <w:pPr>
              <w:jc w:val="center"/>
              <w:rPr>
                <w:rFonts w:ascii="宋体" w:hAnsi="宋体"/>
                <w:sz w:val="21"/>
                <w:szCs w:val="21"/>
              </w:rPr>
            </w:pPr>
            <w:r>
              <w:rPr>
                <w:rFonts w:hint="eastAsia" w:ascii="宋体" w:hAnsi="宋体"/>
                <w:sz w:val="21"/>
                <w:szCs w:val="21"/>
              </w:rPr>
              <w:t>名称</w:t>
            </w:r>
          </w:p>
        </w:tc>
        <w:tc>
          <w:tcPr>
            <w:tcW w:w="1905" w:type="dxa"/>
            <w:vAlign w:val="center"/>
          </w:tcPr>
          <w:p>
            <w:pPr>
              <w:jc w:val="center"/>
              <w:rPr>
                <w:rFonts w:ascii="宋体" w:hAnsi="宋体"/>
                <w:sz w:val="21"/>
                <w:szCs w:val="21"/>
              </w:rPr>
            </w:pPr>
            <w:r>
              <w:rPr>
                <w:rFonts w:hint="eastAsia" w:ascii="宋体" w:hAnsi="宋体"/>
                <w:sz w:val="21"/>
                <w:szCs w:val="21"/>
              </w:rPr>
              <w:t>设立时间</w:t>
            </w:r>
          </w:p>
        </w:tc>
        <w:tc>
          <w:tcPr>
            <w:tcW w:w="1897" w:type="dxa"/>
            <w:vAlign w:val="center"/>
          </w:tcPr>
          <w:p>
            <w:pPr>
              <w:jc w:val="center"/>
              <w:rPr>
                <w:rFonts w:ascii="宋体" w:hAnsi="宋体"/>
                <w:sz w:val="21"/>
                <w:szCs w:val="21"/>
              </w:rPr>
            </w:pPr>
            <w:r>
              <w:rPr>
                <w:rFonts w:hint="eastAsia" w:ascii="宋体" w:hAnsi="宋体"/>
                <w:sz w:val="21"/>
                <w:szCs w:val="21"/>
              </w:rPr>
              <w:t>职能</w:t>
            </w:r>
          </w:p>
        </w:tc>
        <w:tc>
          <w:tcPr>
            <w:tcW w:w="1898" w:type="dxa"/>
            <w:vAlign w:val="center"/>
          </w:tcPr>
          <w:p>
            <w:pPr>
              <w:jc w:val="center"/>
              <w:rPr>
                <w:rFonts w:ascii="宋体" w:hAnsi="宋体" w:eastAsia="宋体"/>
                <w:sz w:val="21"/>
                <w:szCs w:val="21"/>
              </w:rPr>
            </w:pPr>
            <w:r>
              <w:rPr>
                <w:rFonts w:hint="eastAsia" w:ascii="宋体" w:hAnsi="宋体"/>
                <w:sz w:val="21"/>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 w:hRule="atLeast"/>
        </w:trPr>
        <w:tc>
          <w:tcPr>
            <w:tcW w:w="990" w:type="dxa"/>
            <w:vAlign w:val="center"/>
          </w:tcPr>
          <w:p>
            <w:pPr>
              <w:jc w:val="center"/>
              <w:rPr>
                <w:rFonts w:ascii="宋体" w:hAnsi="宋体"/>
                <w:sz w:val="21"/>
                <w:szCs w:val="21"/>
              </w:rPr>
            </w:pPr>
          </w:p>
        </w:tc>
        <w:tc>
          <w:tcPr>
            <w:tcW w:w="3060" w:type="dxa"/>
            <w:vAlign w:val="center"/>
          </w:tcPr>
          <w:p>
            <w:pPr>
              <w:jc w:val="center"/>
              <w:rPr>
                <w:rFonts w:ascii="宋体" w:hAnsi="宋体"/>
                <w:sz w:val="21"/>
                <w:szCs w:val="21"/>
              </w:rPr>
            </w:pPr>
          </w:p>
        </w:tc>
        <w:tc>
          <w:tcPr>
            <w:tcW w:w="1905" w:type="dxa"/>
            <w:vAlign w:val="center"/>
          </w:tcPr>
          <w:p>
            <w:pPr>
              <w:jc w:val="center"/>
              <w:rPr>
                <w:rFonts w:ascii="宋体" w:hAnsi="宋体"/>
                <w:sz w:val="21"/>
                <w:szCs w:val="21"/>
              </w:rPr>
            </w:pPr>
          </w:p>
        </w:tc>
        <w:tc>
          <w:tcPr>
            <w:tcW w:w="1897" w:type="dxa"/>
            <w:vAlign w:val="center"/>
          </w:tcPr>
          <w:p>
            <w:pPr>
              <w:jc w:val="center"/>
              <w:rPr>
                <w:rFonts w:ascii="宋体" w:hAnsi="宋体"/>
                <w:sz w:val="21"/>
                <w:szCs w:val="21"/>
              </w:rPr>
            </w:pPr>
          </w:p>
        </w:tc>
        <w:tc>
          <w:tcPr>
            <w:tcW w:w="1898" w:type="dxa"/>
            <w:vAlign w:val="center"/>
          </w:tcPr>
          <w:p>
            <w:pPr>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 w:hRule="atLeast"/>
        </w:trPr>
        <w:tc>
          <w:tcPr>
            <w:tcW w:w="990" w:type="dxa"/>
            <w:vAlign w:val="center"/>
          </w:tcPr>
          <w:p>
            <w:pPr>
              <w:jc w:val="center"/>
              <w:rPr>
                <w:rFonts w:ascii="宋体" w:hAnsi="宋体"/>
                <w:sz w:val="21"/>
                <w:szCs w:val="21"/>
              </w:rPr>
            </w:pPr>
          </w:p>
        </w:tc>
        <w:tc>
          <w:tcPr>
            <w:tcW w:w="3060" w:type="dxa"/>
            <w:vAlign w:val="center"/>
          </w:tcPr>
          <w:p>
            <w:pPr>
              <w:jc w:val="center"/>
              <w:rPr>
                <w:rFonts w:ascii="宋体" w:hAnsi="宋体"/>
                <w:sz w:val="21"/>
                <w:szCs w:val="21"/>
              </w:rPr>
            </w:pPr>
          </w:p>
        </w:tc>
        <w:tc>
          <w:tcPr>
            <w:tcW w:w="1905" w:type="dxa"/>
            <w:vAlign w:val="center"/>
          </w:tcPr>
          <w:p>
            <w:pPr>
              <w:jc w:val="center"/>
              <w:rPr>
                <w:rFonts w:ascii="宋体" w:hAnsi="宋体"/>
                <w:sz w:val="21"/>
                <w:szCs w:val="21"/>
              </w:rPr>
            </w:pPr>
          </w:p>
        </w:tc>
        <w:tc>
          <w:tcPr>
            <w:tcW w:w="1897" w:type="dxa"/>
            <w:vAlign w:val="center"/>
          </w:tcPr>
          <w:p>
            <w:pPr>
              <w:jc w:val="center"/>
              <w:rPr>
                <w:rFonts w:ascii="宋体" w:hAnsi="宋体"/>
                <w:sz w:val="21"/>
                <w:szCs w:val="21"/>
              </w:rPr>
            </w:pPr>
          </w:p>
        </w:tc>
        <w:tc>
          <w:tcPr>
            <w:tcW w:w="1898" w:type="dxa"/>
            <w:vAlign w:val="center"/>
          </w:tcPr>
          <w:p>
            <w:pPr>
              <w:jc w:val="center"/>
              <w:rPr>
                <w:rFonts w:ascii="宋体" w:hAnsi="宋体"/>
                <w:sz w:val="21"/>
                <w:szCs w:val="21"/>
              </w:rPr>
            </w:pPr>
          </w:p>
        </w:tc>
      </w:tr>
    </w:tbl>
    <w:p>
      <w:pPr>
        <w:jc w:val="center"/>
        <w:rPr>
          <w:rFonts w:ascii="宋体" w:hAnsi="宋体"/>
          <w:b/>
          <w:bCs/>
          <w:sz w:val="24"/>
          <w:szCs w:val="28"/>
        </w:rPr>
      </w:pPr>
    </w:p>
    <w:p>
      <w:pPr>
        <w:jc w:val="center"/>
        <w:rPr>
          <w:rFonts w:ascii="宋体" w:hAnsi="宋体"/>
          <w:b/>
          <w:bCs/>
          <w:sz w:val="24"/>
          <w:szCs w:val="28"/>
        </w:rPr>
      </w:pPr>
      <w:r>
        <w:rPr>
          <w:rFonts w:hint="eastAsia" w:ascii="宋体" w:hAnsi="宋体"/>
          <w:b/>
          <w:bCs/>
          <w:sz w:val="24"/>
          <w:szCs w:val="28"/>
        </w:rPr>
        <w:t>实体机构情况表</w:t>
      </w:r>
    </w:p>
    <w:tbl>
      <w:tblPr>
        <w:tblStyle w:val="6"/>
        <w:tblW w:w="9705" w:type="dxa"/>
        <w:tblInd w:w="2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500"/>
        <w:gridCol w:w="1740"/>
        <w:gridCol w:w="1865"/>
        <w:gridCol w:w="1917"/>
        <w:gridCol w:w="17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0" w:type="dxa"/>
          </w:tcPr>
          <w:p>
            <w:pPr>
              <w:jc w:val="center"/>
              <w:rPr>
                <w:rFonts w:ascii="宋体" w:hAnsi="宋体"/>
                <w:sz w:val="21"/>
                <w:szCs w:val="21"/>
              </w:rPr>
            </w:pPr>
            <w:r>
              <w:rPr>
                <w:rFonts w:hint="eastAsia" w:ascii="宋体" w:hAnsi="宋体"/>
                <w:sz w:val="21"/>
                <w:szCs w:val="21"/>
              </w:rPr>
              <w:t>序号</w:t>
            </w:r>
          </w:p>
        </w:tc>
        <w:tc>
          <w:tcPr>
            <w:tcW w:w="1500" w:type="dxa"/>
          </w:tcPr>
          <w:p>
            <w:pPr>
              <w:jc w:val="center"/>
              <w:rPr>
                <w:rFonts w:ascii="宋体" w:hAnsi="宋体"/>
                <w:sz w:val="21"/>
                <w:szCs w:val="21"/>
              </w:rPr>
            </w:pPr>
            <w:r>
              <w:rPr>
                <w:rFonts w:hint="eastAsia" w:ascii="宋体" w:hAnsi="宋体"/>
                <w:sz w:val="21"/>
                <w:szCs w:val="21"/>
              </w:rPr>
              <w:t>名称</w:t>
            </w:r>
          </w:p>
        </w:tc>
        <w:tc>
          <w:tcPr>
            <w:tcW w:w="1740" w:type="dxa"/>
          </w:tcPr>
          <w:p>
            <w:pPr>
              <w:jc w:val="center"/>
              <w:rPr>
                <w:rFonts w:ascii="宋体" w:hAnsi="宋体"/>
                <w:sz w:val="21"/>
                <w:szCs w:val="21"/>
              </w:rPr>
            </w:pPr>
            <w:r>
              <w:rPr>
                <w:rFonts w:hint="eastAsia" w:ascii="宋体" w:hAnsi="宋体"/>
                <w:sz w:val="21"/>
                <w:szCs w:val="21"/>
              </w:rPr>
              <w:t>注册资金（万元）</w:t>
            </w:r>
          </w:p>
        </w:tc>
        <w:tc>
          <w:tcPr>
            <w:tcW w:w="1865" w:type="dxa"/>
          </w:tcPr>
          <w:p>
            <w:pPr>
              <w:jc w:val="center"/>
              <w:rPr>
                <w:rFonts w:ascii="宋体" w:hAnsi="宋体"/>
                <w:sz w:val="21"/>
                <w:szCs w:val="21"/>
              </w:rPr>
            </w:pPr>
            <w:r>
              <w:rPr>
                <w:rFonts w:hint="eastAsia" w:ascii="宋体" w:hAnsi="宋体"/>
                <w:sz w:val="21"/>
                <w:szCs w:val="21"/>
              </w:rPr>
              <w:t>设立时间</w:t>
            </w:r>
          </w:p>
        </w:tc>
        <w:tc>
          <w:tcPr>
            <w:tcW w:w="1917" w:type="dxa"/>
          </w:tcPr>
          <w:p>
            <w:pPr>
              <w:jc w:val="center"/>
              <w:rPr>
                <w:rFonts w:ascii="宋体" w:hAnsi="宋体"/>
                <w:sz w:val="21"/>
                <w:szCs w:val="21"/>
              </w:rPr>
            </w:pPr>
            <w:r>
              <w:rPr>
                <w:rFonts w:hint="eastAsia" w:ascii="宋体" w:hAnsi="宋体"/>
                <w:sz w:val="21"/>
                <w:szCs w:val="21"/>
              </w:rPr>
              <w:t>持股比例</w:t>
            </w:r>
          </w:p>
        </w:tc>
        <w:tc>
          <w:tcPr>
            <w:tcW w:w="1783" w:type="dxa"/>
          </w:tcPr>
          <w:p>
            <w:pPr>
              <w:jc w:val="center"/>
              <w:rPr>
                <w:rFonts w:ascii="宋体" w:hAnsi="宋体"/>
                <w:sz w:val="21"/>
                <w:szCs w:val="21"/>
              </w:rPr>
            </w:pPr>
            <w:r>
              <w:rPr>
                <w:rFonts w:hint="eastAsia" w:ascii="宋体" w:hAnsi="宋体"/>
                <w:sz w:val="21"/>
                <w:szCs w:val="21"/>
              </w:rPr>
              <w:t>经营范围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00" w:type="dxa"/>
          </w:tcPr>
          <w:p>
            <w:pPr>
              <w:jc w:val="center"/>
              <w:rPr>
                <w:rFonts w:ascii="宋体" w:hAnsi="宋体"/>
                <w:b/>
                <w:bCs/>
                <w:sz w:val="21"/>
                <w:szCs w:val="21"/>
              </w:rPr>
            </w:pPr>
          </w:p>
        </w:tc>
        <w:tc>
          <w:tcPr>
            <w:tcW w:w="1500" w:type="dxa"/>
          </w:tcPr>
          <w:p>
            <w:pPr>
              <w:jc w:val="center"/>
              <w:rPr>
                <w:rFonts w:ascii="宋体" w:hAnsi="宋体"/>
                <w:b/>
                <w:bCs/>
                <w:sz w:val="21"/>
                <w:szCs w:val="21"/>
              </w:rPr>
            </w:pPr>
          </w:p>
        </w:tc>
        <w:tc>
          <w:tcPr>
            <w:tcW w:w="1740" w:type="dxa"/>
          </w:tcPr>
          <w:p>
            <w:pPr>
              <w:jc w:val="center"/>
              <w:rPr>
                <w:rFonts w:ascii="宋体" w:hAnsi="宋体"/>
                <w:b/>
                <w:bCs/>
                <w:sz w:val="21"/>
                <w:szCs w:val="21"/>
              </w:rPr>
            </w:pPr>
          </w:p>
        </w:tc>
        <w:tc>
          <w:tcPr>
            <w:tcW w:w="1865" w:type="dxa"/>
          </w:tcPr>
          <w:p>
            <w:pPr>
              <w:jc w:val="center"/>
              <w:rPr>
                <w:rFonts w:ascii="宋体" w:hAnsi="宋体"/>
                <w:b/>
                <w:bCs/>
                <w:sz w:val="21"/>
                <w:szCs w:val="21"/>
              </w:rPr>
            </w:pPr>
          </w:p>
        </w:tc>
        <w:tc>
          <w:tcPr>
            <w:tcW w:w="1917" w:type="dxa"/>
          </w:tcPr>
          <w:p>
            <w:pPr>
              <w:jc w:val="center"/>
              <w:rPr>
                <w:rFonts w:ascii="宋体" w:hAnsi="宋体"/>
                <w:b/>
                <w:bCs/>
                <w:sz w:val="21"/>
                <w:szCs w:val="21"/>
              </w:rPr>
            </w:pPr>
          </w:p>
        </w:tc>
        <w:tc>
          <w:tcPr>
            <w:tcW w:w="1783" w:type="dxa"/>
          </w:tcPr>
          <w:p>
            <w:pPr>
              <w:jc w:val="center"/>
              <w:rPr>
                <w:rFonts w:ascii="宋体" w:hAnsi="宋体"/>
                <w:b/>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0" w:type="dxa"/>
          </w:tcPr>
          <w:p>
            <w:pPr>
              <w:jc w:val="center"/>
              <w:rPr>
                <w:rFonts w:ascii="宋体" w:hAnsi="宋体"/>
                <w:b/>
                <w:bCs/>
                <w:color w:val="FFFFFF" w:themeColor="background1"/>
                <w:sz w:val="21"/>
                <w:szCs w:val="21"/>
              </w:rPr>
            </w:pPr>
          </w:p>
        </w:tc>
        <w:tc>
          <w:tcPr>
            <w:tcW w:w="1500" w:type="dxa"/>
          </w:tcPr>
          <w:p>
            <w:pPr>
              <w:jc w:val="center"/>
              <w:rPr>
                <w:rFonts w:ascii="宋体" w:hAnsi="宋体"/>
                <w:b/>
                <w:bCs/>
                <w:color w:val="FFFFFF" w:themeColor="background1"/>
                <w:sz w:val="21"/>
                <w:szCs w:val="21"/>
              </w:rPr>
            </w:pPr>
          </w:p>
        </w:tc>
        <w:tc>
          <w:tcPr>
            <w:tcW w:w="1740" w:type="dxa"/>
          </w:tcPr>
          <w:p>
            <w:pPr>
              <w:jc w:val="center"/>
              <w:rPr>
                <w:rFonts w:ascii="宋体" w:hAnsi="宋体"/>
                <w:b/>
                <w:bCs/>
                <w:color w:val="FFFFFF" w:themeColor="background1"/>
                <w:sz w:val="21"/>
                <w:szCs w:val="21"/>
              </w:rPr>
            </w:pPr>
          </w:p>
        </w:tc>
        <w:tc>
          <w:tcPr>
            <w:tcW w:w="1865" w:type="dxa"/>
          </w:tcPr>
          <w:p>
            <w:pPr>
              <w:jc w:val="center"/>
              <w:rPr>
                <w:rFonts w:ascii="宋体" w:hAnsi="宋体"/>
                <w:b/>
                <w:bCs/>
                <w:color w:val="FFFFFF" w:themeColor="background1"/>
                <w:sz w:val="21"/>
                <w:szCs w:val="21"/>
              </w:rPr>
            </w:pPr>
          </w:p>
        </w:tc>
        <w:tc>
          <w:tcPr>
            <w:tcW w:w="1917" w:type="dxa"/>
          </w:tcPr>
          <w:p>
            <w:pPr>
              <w:jc w:val="center"/>
              <w:rPr>
                <w:rFonts w:ascii="宋体" w:hAnsi="宋体"/>
                <w:b/>
                <w:bCs/>
                <w:color w:val="FFFFFF" w:themeColor="background1"/>
                <w:sz w:val="21"/>
                <w:szCs w:val="21"/>
              </w:rPr>
            </w:pPr>
          </w:p>
        </w:tc>
        <w:tc>
          <w:tcPr>
            <w:tcW w:w="1783" w:type="dxa"/>
          </w:tcPr>
          <w:p>
            <w:pPr>
              <w:jc w:val="center"/>
              <w:rPr>
                <w:rFonts w:ascii="宋体" w:hAnsi="宋体"/>
                <w:b/>
                <w:bCs/>
                <w:color w:val="FFFFFF" w:themeColor="background1"/>
                <w:sz w:val="21"/>
                <w:szCs w:val="21"/>
              </w:rPr>
            </w:pPr>
          </w:p>
        </w:tc>
      </w:tr>
    </w:tbl>
    <w:p>
      <w:pPr>
        <w:rPr>
          <w:rFonts w:ascii="宋体" w:hAnsi="宋体"/>
          <w:b/>
          <w:sz w:val="24"/>
        </w:rPr>
      </w:pPr>
    </w:p>
    <w:p>
      <w:pPr>
        <w:rPr>
          <w:rFonts w:ascii="宋体" w:hAnsi="宋体"/>
          <w:b/>
          <w:sz w:val="24"/>
        </w:rPr>
      </w:pPr>
      <w:r>
        <w:rPr>
          <w:rFonts w:hint="eastAsia" w:ascii="宋体" w:hAnsi="宋体"/>
          <w:b/>
          <w:sz w:val="24"/>
        </w:rPr>
        <w:t xml:space="preserve"> （五）党组织建设情况</w:t>
      </w:r>
    </w:p>
    <w:tbl>
      <w:tblPr>
        <w:tblStyle w:val="6"/>
        <w:tblpPr w:leftFromText="180" w:rightFromText="180" w:vertAnchor="page" w:horzAnchor="page" w:tblpX="1573" w:tblpY="3019"/>
        <w:tblOverlap w:val="never"/>
        <w:tblW w:w="91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1242"/>
        <w:gridCol w:w="238"/>
        <w:gridCol w:w="887"/>
        <w:gridCol w:w="178"/>
        <w:gridCol w:w="191"/>
        <w:gridCol w:w="311"/>
        <w:gridCol w:w="330"/>
        <w:gridCol w:w="735"/>
        <w:gridCol w:w="348"/>
        <w:gridCol w:w="612"/>
        <w:gridCol w:w="770"/>
        <w:gridCol w:w="418"/>
        <w:gridCol w:w="285"/>
        <w:gridCol w:w="261"/>
        <w:gridCol w:w="561"/>
        <w:gridCol w:w="9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73" w:type="dxa"/>
            <w:vMerge w:val="restart"/>
            <w:tcBorders>
              <w:top w:val="double" w:color="auto" w:sz="4" w:space="0"/>
            </w:tcBorders>
            <w:vAlign w:val="center"/>
          </w:tcPr>
          <w:p>
            <w:pPr>
              <w:jc w:val="center"/>
              <w:rPr>
                <w:rFonts w:ascii="黑体" w:hAnsi="黑体" w:eastAsia="黑体" w:cs="黑体"/>
                <w:sz w:val="21"/>
                <w:szCs w:val="21"/>
              </w:rPr>
            </w:pPr>
            <w:r>
              <w:rPr>
                <w:rFonts w:hint="eastAsia" w:ascii="黑体" w:hAnsi="黑体" w:eastAsia="黑体" w:cs="黑体"/>
                <w:sz w:val="21"/>
                <w:szCs w:val="21"/>
              </w:rPr>
              <w:t>基</w:t>
            </w:r>
          </w:p>
          <w:p>
            <w:pPr>
              <w:jc w:val="center"/>
              <w:rPr>
                <w:rFonts w:ascii="黑体" w:hAnsi="黑体" w:eastAsia="黑体" w:cs="黑体"/>
                <w:sz w:val="21"/>
                <w:szCs w:val="21"/>
              </w:rPr>
            </w:pPr>
            <w:r>
              <w:rPr>
                <w:rFonts w:hint="eastAsia" w:ascii="黑体" w:hAnsi="黑体" w:eastAsia="黑体" w:cs="黑体"/>
                <w:sz w:val="21"/>
                <w:szCs w:val="21"/>
              </w:rPr>
              <w:t>本</w:t>
            </w:r>
          </w:p>
          <w:p>
            <w:pPr>
              <w:jc w:val="center"/>
              <w:rPr>
                <w:rFonts w:ascii="黑体" w:hAnsi="黑体" w:eastAsia="黑体" w:cs="黑体"/>
                <w:sz w:val="21"/>
                <w:szCs w:val="21"/>
              </w:rPr>
            </w:pPr>
            <w:r>
              <w:rPr>
                <w:rFonts w:hint="eastAsia" w:ascii="黑体" w:hAnsi="黑体" w:eastAsia="黑体" w:cs="黑体"/>
                <w:sz w:val="21"/>
                <w:szCs w:val="21"/>
              </w:rPr>
              <w:t>情</w:t>
            </w:r>
          </w:p>
          <w:p>
            <w:pPr>
              <w:jc w:val="center"/>
              <w:rPr>
                <w:rFonts w:eastAsia="宋体"/>
                <w:sz w:val="21"/>
                <w:szCs w:val="21"/>
              </w:rPr>
            </w:pPr>
            <w:r>
              <w:rPr>
                <w:rFonts w:hint="eastAsia" w:ascii="黑体" w:hAnsi="黑体" w:eastAsia="黑体" w:cs="黑体"/>
                <w:sz w:val="21"/>
                <w:szCs w:val="21"/>
              </w:rPr>
              <w:t>况</w:t>
            </w:r>
          </w:p>
        </w:tc>
        <w:tc>
          <w:tcPr>
            <w:tcW w:w="2367" w:type="dxa"/>
            <w:gridSpan w:val="3"/>
            <w:tcBorders>
              <w:top w:val="double" w:color="auto" w:sz="4" w:space="0"/>
            </w:tcBorders>
            <w:vAlign w:val="center"/>
          </w:tcPr>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党组织名称</w:t>
            </w:r>
          </w:p>
        </w:tc>
        <w:tc>
          <w:tcPr>
            <w:tcW w:w="2705" w:type="dxa"/>
            <w:gridSpan w:val="7"/>
            <w:tcBorders>
              <w:top w:val="double" w:color="auto" w:sz="4" w:space="0"/>
              <w:right w:val="single" w:color="000000" w:sz="4" w:space="0"/>
            </w:tcBorders>
            <w:vAlign w:val="center"/>
          </w:tcPr>
          <w:p>
            <w:pPr>
              <w:jc w:val="center"/>
              <w:rPr>
                <w:rFonts w:ascii="仿宋_GB2312" w:hAnsi="仿宋_GB2312" w:eastAsia="仿宋_GB2312" w:cs="仿宋_GB2312"/>
                <w:sz w:val="21"/>
                <w:szCs w:val="21"/>
              </w:rPr>
            </w:pPr>
          </w:p>
        </w:tc>
        <w:tc>
          <w:tcPr>
            <w:tcW w:w="1473" w:type="dxa"/>
            <w:gridSpan w:val="3"/>
            <w:tcBorders>
              <w:top w:val="double" w:color="auto" w:sz="4" w:space="0"/>
              <w:left w:val="single" w:color="000000" w:sz="4" w:space="0"/>
              <w:right w:val="single" w:color="000000" w:sz="4" w:space="0"/>
            </w:tcBorders>
            <w:vAlign w:val="center"/>
          </w:tcPr>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党组织类型</w:t>
            </w:r>
          </w:p>
        </w:tc>
        <w:tc>
          <w:tcPr>
            <w:tcW w:w="1774" w:type="dxa"/>
            <w:gridSpan w:val="3"/>
            <w:tcBorders>
              <w:top w:val="double" w:color="auto" w:sz="4" w:space="0"/>
              <w:left w:val="single" w:color="000000" w:sz="4" w:space="0"/>
            </w:tcBorders>
            <w:vAlign w:val="center"/>
          </w:tcPr>
          <w:p>
            <w:pPr>
              <w:jc w:val="center"/>
              <w:rPr>
                <w:rFonts w:ascii="仿宋_GB2312" w:hAnsi="仿宋_GB2312" w:eastAsia="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6" w:hRule="atLeast"/>
        </w:trPr>
        <w:tc>
          <w:tcPr>
            <w:tcW w:w="873" w:type="dxa"/>
            <w:vMerge w:val="continue"/>
            <w:vAlign w:val="center"/>
          </w:tcPr>
          <w:p>
            <w:pPr>
              <w:jc w:val="center"/>
              <w:rPr>
                <w:sz w:val="21"/>
                <w:szCs w:val="21"/>
              </w:rPr>
            </w:pPr>
          </w:p>
        </w:tc>
        <w:tc>
          <w:tcPr>
            <w:tcW w:w="2367" w:type="dxa"/>
            <w:gridSpan w:val="3"/>
            <w:vAlign w:val="center"/>
          </w:tcPr>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上级党组织名称</w:t>
            </w:r>
          </w:p>
        </w:tc>
        <w:tc>
          <w:tcPr>
            <w:tcW w:w="680" w:type="dxa"/>
            <w:gridSpan w:val="3"/>
            <w:tcBorders>
              <w:right w:val="single" w:color="000000" w:sz="4" w:space="0"/>
            </w:tcBorders>
            <w:vAlign w:val="center"/>
          </w:tcPr>
          <w:p>
            <w:pPr>
              <w:jc w:val="center"/>
              <w:rPr>
                <w:rFonts w:ascii="仿宋_GB2312" w:hAnsi="仿宋_GB2312" w:eastAsia="仿宋_GB2312" w:cs="仿宋_GB2312"/>
                <w:sz w:val="21"/>
                <w:szCs w:val="21"/>
              </w:rPr>
            </w:pPr>
          </w:p>
        </w:tc>
        <w:tc>
          <w:tcPr>
            <w:tcW w:w="1065" w:type="dxa"/>
            <w:gridSpan w:val="2"/>
            <w:tcBorders>
              <w:right w:val="single" w:color="000000" w:sz="4" w:space="0"/>
            </w:tcBorders>
            <w:vAlign w:val="center"/>
          </w:tcPr>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党员总人数</w:t>
            </w:r>
          </w:p>
        </w:tc>
        <w:tc>
          <w:tcPr>
            <w:tcW w:w="960" w:type="dxa"/>
            <w:gridSpan w:val="2"/>
            <w:tcBorders>
              <w:right w:val="single" w:color="000000" w:sz="4" w:space="0"/>
            </w:tcBorders>
            <w:vAlign w:val="center"/>
          </w:tcPr>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人</w:t>
            </w:r>
          </w:p>
        </w:tc>
        <w:tc>
          <w:tcPr>
            <w:tcW w:w="2295" w:type="dxa"/>
            <w:gridSpan w:val="5"/>
            <w:tcBorders>
              <w:left w:val="single" w:color="000000" w:sz="4" w:space="0"/>
            </w:tcBorders>
            <w:vAlign w:val="center"/>
          </w:tcPr>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组织关系在本组织的党员人数</w:t>
            </w:r>
          </w:p>
        </w:tc>
        <w:tc>
          <w:tcPr>
            <w:tcW w:w="952" w:type="dxa"/>
            <w:tcBorders>
              <w:left w:val="single" w:color="000000" w:sz="4" w:space="0"/>
            </w:tcBorders>
            <w:vAlign w:val="center"/>
          </w:tcPr>
          <w:p>
            <w:pPr>
              <w:jc w:val="center"/>
              <w:rPr>
                <w:rFonts w:ascii="仿宋_GB2312" w:hAnsi="仿宋_GB2312" w:eastAsia="仿宋_GB2312" w:cs="仿宋_GB2312"/>
                <w:sz w:val="21"/>
                <w:szCs w:val="21"/>
                <w:u w:val="single"/>
              </w:rPr>
            </w:pP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73" w:type="dxa"/>
            <w:vMerge w:val="continue"/>
            <w:vAlign w:val="center"/>
          </w:tcPr>
          <w:p>
            <w:pPr>
              <w:jc w:val="center"/>
              <w:rPr>
                <w:sz w:val="21"/>
                <w:szCs w:val="21"/>
              </w:rPr>
            </w:pPr>
          </w:p>
        </w:tc>
        <w:tc>
          <w:tcPr>
            <w:tcW w:w="1242" w:type="dxa"/>
            <w:vMerge w:val="restart"/>
            <w:vAlign w:val="center"/>
          </w:tcPr>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党组织</w:t>
            </w:r>
          </w:p>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书记</w:t>
            </w:r>
          </w:p>
        </w:tc>
        <w:tc>
          <w:tcPr>
            <w:tcW w:w="1303" w:type="dxa"/>
            <w:gridSpan w:val="3"/>
            <w:vAlign w:val="center"/>
          </w:tcPr>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姓名</w:t>
            </w:r>
          </w:p>
        </w:tc>
        <w:tc>
          <w:tcPr>
            <w:tcW w:w="5774" w:type="dxa"/>
            <w:gridSpan w:val="12"/>
            <w:vAlign w:val="center"/>
          </w:tcPr>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在社会组织中所任职务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873" w:type="dxa"/>
            <w:vMerge w:val="continue"/>
            <w:vAlign w:val="center"/>
          </w:tcPr>
          <w:p>
            <w:pPr>
              <w:jc w:val="center"/>
              <w:rPr>
                <w:sz w:val="21"/>
                <w:szCs w:val="21"/>
              </w:rPr>
            </w:pPr>
          </w:p>
        </w:tc>
        <w:tc>
          <w:tcPr>
            <w:tcW w:w="1242" w:type="dxa"/>
            <w:vMerge w:val="continue"/>
            <w:vAlign w:val="center"/>
          </w:tcPr>
          <w:p>
            <w:pPr>
              <w:jc w:val="center"/>
              <w:rPr>
                <w:rFonts w:ascii="仿宋_GB2312" w:hAnsi="仿宋_GB2312" w:eastAsia="仿宋_GB2312" w:cs="仿宋_GB2312"/>
                <w:sz w:val="21"/>
                <w:szCs w:val="21"/>
              </w:rPr>
            </w:pPr>
          </w:p>
        </w:tc>
        <w:tc>
          <w:tcPr>
            <w:tcW w:w="1303" w:type="dxa"/>
            <w:gridSpan w:val="3"/>
            <w:vAlign w:val="center"/>
          </w:tcPr>
          <w:p>
            <w:pPr>
              <w:jc w:val="center"/>
              <w:rPr>
                <w:rFonts w:ascii="仿宋_GB2312" w:hAnsi="仿宋_GB2312" w:eastAsia="仿宋_GB2312" w:cs="仿宋_GB2312"/>
                <w:sz w:val="21"/>
                <w:szCs w:val="21"/>
              </w:rPr>
            </w:pPr>
          </w:p>
        </w:tc>
        <w:tc>
          <w:tcPr>
            <w:tcW w:w="5774" w:type="dxa"/>
            <w:gridSpan w:val="12"/>
            <w:vAlign w:val="center"/>
          </w:tcPr>
          <w:p>
            <w:pPr>
              <w:jc w:val="center"/>
              <w:rPr>
                <w:rFonts w:ascii="仿宋_GB2312" w:hAnsi="仿宋_GB2312" w:eastAsia="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73" w:type="dxa"/>
            <w:vMerge w:val="continue"/>
            <w:vAlign w:val="center"/>
          </w:tcPr>
          <w:p>
            <w:pPr>
              <w:jc w:val="center"/>
              <w:rPr>
                <w:sz w:val="21"/>
                <w:szCs w:val="21"/>
              </w:rPr>
            </w:pPr>
          </w:p>
        </w:tc>
        <w:tc>
          <w:tcPr>
            <w:tcW w:w="1242" w:type="dxa"/>
            <w:vMerge w:val="continue"/>
            <w:vAlign w:val="center"/>
          </w:tcPr>
          <w:p>
            <w:pPr>
              <w:jc w:val="center"/>
              <w:rPr>
                <w:rFonts w:ascii="仿宋_GB2312" w:hAnsi="仿宋_GB2312" w:eastAsia="仿宋_GB2312" w:cs="仿宋_GB2312"/>
                <w:sz w:val="21"/>
                <w:szCs w:val="21"/>
              </w:rPr>
            </w:pPr>
          </w:p>
        </w:tc>
        <w:tc>
          <w:tcPr>
            <w:tcW w:w="1303" w:type="dxa"/>
            <w:gridSpan w:val="3"/>
            <w:vAlign w:val="center"/>
          </w:tcPr>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参与内部治理情况</w:t>
            </w:r>
          </w:p>
        </w:tc>
        <w:tc>
          <w:tcPr>
            <w:tcW w:w="5774" w:type="dxa"/>
            <w:gridSpan w:val="12"/>
            <w:vAlign w:val="center"/>
          </w:tcPr>
          <w:p>
            <w:pPr>
              <w:rPr>
                <w:rFonts w:ascii="仿宋_GB2312" w:hAnsi="仿宋_GB2312" w:eastAsia="仿宋_GB2312" w:cs="仿宋_GB2312"/>
                <w:sz w:val="21"/>
                <w:szCs w:val="21"/>
              </w:rPr>
            </w:pPr>
            <w:r>
              <w:rPr>
                <w:rFonts w:hint="eastAsia" w:ascii="仿宋_GB2312" w:hAnsi="仿宋_GB2312" w:eastAsia="仿宋_GB2312" w:cs="仿宋_GB2312"/>
                <w:sz w:val="21"/>
                <w:szCs w:val="21"/>
              </w:rPr>
              <w:t xml:space="preserve">□会员（代表）大会（此选项仅供社会团体选择） </w:t>
            </w:r>
          </w:p>
          <w:p>
            <w:pPr>
              <w:rPr>
                <w:rFonts w:ascii="仿宋_GB2312" w:hAnsi="仿宋_GB2312" w:eastAsia="仿宋_GB2312" w:cs="仿宋_GB2312"/>
                <w:sz w:val="21"/>
                <w:szCs w:val="21"/>
              </w:rPr>
            </w:pPr>
            <w:r>
              <w:rPr>
                <w:rFonts w:hint="eastAsia" w:ascii="仿宋_GB2312" w:hAnsi="仿宋_GB2312" w:eastAsia="仿宋_GB2312" w:cs="仿宋_GB2312"/>
                <w:sz w:val="21"/>
                <w:szCs w:val="21"/>
              </w:rPr>
              <w:t>□理事会    □常务理事会    □办公会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73" w:type="dxa"/>
            <w:vMerge w:val="continue"/>
            <w:vAlign w:val="center"/>
          </w:tcPr>
          <w:p>
            <w:pPr>
              <w:jc w:val="center"/>
              <w:rPr>
                <w:sz w:val="21"/>
                <w:szCs w:val="21"/>
              </w:rPr>
            </w:pPr>
          </w:p>
        </w:tc>
        <w:tc>
          <w:tcPr>
            <w:tcW w:w="1242" w:type="dxa"/>
            <w:vMerge w:val="restart"/>
            <w:vAlign w:val="center"/>
          </w:tcPr>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党建工作</w:t>
            </w:r>
          </w:p>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联系人</w:t>
            </w:r>
          </w:p>
        </w:tc>
        <w:tc>
          <w:tcPr>
            <w:tcW w:w="1303" w:type="dxa"/>
            <w:gridSpan w:val="3"/>
            <w:vAlign w:val="center"/>
          </w:tcPr>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姓名</w:t>
            </w:r>
          </w:p>
        </w:tc>
        <w:tc>
          <w:tcPr>
            <w:tcW w:w="3297" w:type="dxa"/>
            <w:gridSpan w:val="7"/>
            <w:vAlign w:val="center"/>
          </w:tcPr>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在社会组织中所任职务</w:t>
            </w:r>
          </w:p>
        </w:tc>
        <w:tc>
          <w:tcPr>
            <w:tcW w:w="2477" w:type="dxa"/>
            <w:gridSpan w:val="5"/>
            <w:vAlign w:val="center"/>
          </w:tcPr>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手机号码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73" w:type="dxa"/>
            <w:vMerge w:val="continue"/>
            <w:tcBorders>
              <w:bottom w:val="double" w:color="auto" w:sz="4" w:space="0"/>
            </w:tcBorders>
            <w:vAlign w:val="center"/>
          </w:tcPr>
          <w:p>
            <w:pPr>
              <w:jc w:val="center"/>
              <w:rPr>
                <w:rFonts w:ascii="黑体" w:hAnsi="黑体" w:eastAsia="黑体" w:cs="黑体"/>
                <w:sz w:val="21"/>
                <w:szCs w:val="21"/>
              </w:rPr>
            </w:pPr>
          </w:p>
        </w:tc>
        <w:tc>
          <w:tcPr>
            <w:tcW w:w="1242" w:type="dxa"/>
            <w:vMerge w:val="continue"/>
            <w:tcBorders>
              <w:bottom w:val="double" w:color="auto" w:sz="4" w:space="0"/>
            </w:tcBorders>
            <w:vAlign w:val="center"/>
          </w:tcPr>
          <w:p>
            <w:pPr>
              <w:jc w:val="center"/>
              <w:rPr>
                <w:rFonts w:ascii="仿宋_GB2312" w:hAnsi="仿宋_GB2312" w:eastAsia="仿宋_GB2312" w:cs="仿宋_GB2312"/>
                <w:sz w:val="21"/>
                <w:szCs w:val="21"/>
              </w:rPr>
            </w:pPr>
          </w:p>
        </w:tc>
        <w:tc>
          <w:tcPr>
            <w:tcW w:w="1303" w:type="dxa"/>
            <w:gridSpan w:val="3"/>
            <w:tcBorders>
              <w:bottom w:val="double" w:color="auto" w:sz="4" w:space="0"/>
            </w:tcBorders>
            <w:vAlign w:val="center"/>
          </w:tcPr>
          <w:p>
            <w:pPr>
              <w:jc w:val="center"/>
              <w:rPr>
                <w:rFonts w:ascii="仿宋_GB2312" w:hAnsi="仿宋_GB2312" w:eastAsia="仿宋_GB2312" w:cs="仿宋_GB2312"/>
                <w:sz w:val="21"/>
                <w:szCs w:val="21"/>
              </w:rPr>
            </w:pPr>
          </w:p>
        </w:tc>
        <w:tc>
          <w:tcPr>
            <w:tcW w:w="3297" w:type="dxa"/>
            <w:gridSpan w:val="7"/>
            <w:tcBorders>
              <w:bottom w:val="double" w:color="auto" w:sz="4" w:space="0"/>
            </w:tcBorders>
            <w:vAlign w:val="center"/>
          </w:tcPr>
          <w:p>
            <w:pPr>
              <w:jc w:val="center"/>
              <w:rPr>
                <w:rFonts w:ascii="仿宋_GB2312" w:hAnsi="仿宋_GB2312" w:eastAsia="仿宋_GB2312" w:cs="仿宋_GB2312"/>
                <w:sz w:val="21"/>
                <w:szCs w:val="21"/>
              </w:rPr>
            </w:pPr>
          </w:p>
        </w:tc>
        <w:tc>
          <w:tcPr>
            <w:tcW w:w="2477" w:type="dxa"/>
            <w:gridSpan w:val="5"/>
            <w:tcBorders>
              <w:bottom w:val="double" w:color="auto" w:sz="4" w:space="0"/>
            </w:tcBorders>
            <w:vAlign w:val="center"/>
          </w:tcPr>
          <w:p>
            <w:pPr>
              <w:jc w:val="center"/>
              <w:rPr>
                <w:rFonts w:ascii="仿宋_GB2312" w:hAnsi="仿宋_GB2312" w:eastAsia="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73" w:type="dxa"/>
            <w:vMerge w:val="restart"/>
            <w:tcBorders>
              <w:top w:val="double" w:color="auto" w:sz="4" w:space="0"/>
            </w:tcBorders>
            <w:vAlign w:val="center"/>
          </w:tcPr>
          <w:p>
            <w:pPr>
              <w:jc w:val="center"/>
              <w:rPr>
                <w:rFonts w:ascii="黑体" w:hAnsi="黑体" w:eastAsia="黑体" w:cs="黑体"/>
                <w:sz w:val="21"/>
                <w:szCs w:val="21"/>
              </w:rPr>
            </w:pPr>
            <w:r>
              <w:rPr>
                <w:rFonts w:hint="eastAsia" w:ascii="黑体" w:hAnsi="黑体" w:eastAsia="黑体" w:cs="黑体"/>
                <w:sz w:val="21"/>
                <w:szCs w:val="21"/>
              </w:rPr>
              <w:t>活</w:t>
            </w:r>
          </w:p>
          <w:p>
            <w:pPr>
              <w:jc w:val="center"/>
              <w:rPr>
                <w:rFonts w:ascii="黑体" w:hAnsi="黑体" w:eastAsia="黑体" w:cs="黑体"/>
                <w:sz w:val="21"/>
                <w:szCs w:val="21"/>
              </w:rPr>
            </w:pPr>
            <w:r>
              <w:rPr>
                <w:rFonts w:hint="eastAsia" w:ascii="黑体" w:hAnsi="黑体" w:eastAsia="黑体" w:cs="黑体"/>
                <w:sz w:val="21"/>
                <w:szCs w:val="21"/>
              </w:rPr>
              <w:t>动</w:t>
            </w:r>
          </w:p>
          <w:p>
            <w:pPr>
              <w:jc w:val="center"/>
              <w:rPr>
                <w:rFonts w:ascii="黑体" w:hAnsi="黑体" w:eastAsia="黑体" w:cs="黑体"/>
                <w:sz w:val="21"/>
                <w:szCs w:val="21"/>
              </w:rPr>
            </w:pPr>
            <w:r>
              <w:rPr>
                <w:rFonts w:hint="eastAsia" w:ascii="黑体" w:hAnsi="黑体" w:eastAsia="黑体" w:cs="黑体"/>
                <w:sz w:val="21"/>
                <w:szCs w:val="21"/>
              </w:rPr>
              <w:t>情</w:t>
            </w:r>
          </w:p>
          <w:p>
            <w:pPr>
              <w:jc w:val="center"/>
              <w:rPr>
                <w:rFonts w:eastAsia="宋体"/>
                <w:sz w:val="21"/>
                <w:szCs w:val="21"/>
              </w:rPr>
            </w:pPr>
            <w:r>
              <w:rPr>
                <w:rFonts w:hint="eastAsia" w:ascii="黑体" w:hAnsi="黑体" w:eastAsia="黑体" w:cs="黑体"/>
                <w:sz w:val="21"/>
                <w:szCs w:val="21"/>
              </w:rPr>
              <w:t>况</w:t>
            </w:r>
          </w:p>
        </w:tc>
        <w:tc>
          <w:tcPr>
            <w:tcW w:w="1480" w:type="dxa"/>
            <w:gridSpan w:val="2"/>
            <w:tcBorders>
              <w:top w:val="double" w:color="auto" w:sz="4" w:space="0"/>
            </w:tcBorders>
            <w:vAlign w:val="center"/>
          </w:tcPr>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是否有专门</w:t>
            </w:r>
          </w:p>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活动场所</w:t>
            </w:r>
          </w:p>
        </w:tc>
        <w:tc>
          <w:tcPr>
            <w:tcW w:w="1897" w:type="dxa"/>
            <w:gridSpan w:val="5"/>
            <w:tcBorders>
              <w:top w:val="double" w:color="auto" w:sz="4" w:space="0"/>
            </w:tcBorders>
            <w:vAlign w:val="center"/>
          </w:tcPr>
          <w:p>
            <w:pPr>
              <w:jc w:val="center"/>
              <w:rPr>
                <w:rFonts w:ascii="仿宋_GB2312" w:hAnsi="仿宋_GB2312" w:eastAsia="仿宋_GB2312" w:cs="仿宋_GB2312"/>
                <w:sz w:val="21"/>
                <w:szCs w:val="21"/>
              </w:rPr>
            </w:pPr>
          </w:p>
        </w:tc>
        <w:tc>
          <w:tcPr>
            <w:tcW w:w="1083" w:type="dxa"/>
            <w:gridSpan w:val="2"/>
            <w:tcBorders>
              <w:top w:val="double" w:color="auto" w:sz="4" w:space="0"/>
            </w:tcBorders>
            <w:vAlign w:val="center"/>
          </w:tcPr>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活动经</w:t>
            </w:r>
          </w:p>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费数额</w:t>
            </w:r>
          </w:p>
        </w:tc>
        <w:tc>
          <w:tcPr>
            <w:tcW w:w="1382" w:type="dxa"/>
            <w:gridSpan w:val="2"/>
            <w:tcBorders>
              <w:top w:val="double" w:color="auto" w:sz="4" w:space="0"/>
            </w:tcBorders>
            <w:vAlign w:val="center"/>
          </w:tcPr>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元/年</w:t>
            </w:r>
          </w:p>
        </w:tc>
        <w:tc>
          <w:tcPr>
            <w:tcW w:w="964" w:type="dxa"/>
            <w:gridSpan w:val="3"/>
            <w:tcBorders>
              <w:top w:val="double" w:color="auto" w:sz="4" w:space="0"/>
            </w:tcBorders>
            <w:vAlign w:val="center"/>
          </w:tcPr>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活动经</w:t>
            </w:r>
          </w:p>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费来源</w:t>
            </w:r>
          </w:p>
        </w:tc>
        <w:tc>
          <w:tcPr>
            <w:tcW w:w="1513" w:type="dxa"/>
            <w:gridSpan w:val="2"/>
            <w:tcBorders>
              <w:top w:val="double" w:color="auto" w:sz="4" w:space="0"/>
            </w:tcBorders>
            <w:vAlign w:val="center"/>
          </w:tcPr>
          <w:p>
            <w:pPr>
              <w:jc w:val="left"/>
              <w:rPr>
                <w:rFonts w:ascii="仿宋_GB2312" w:hAnsi="仿宋_GB2312" w:eastAsia="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73" w:type="dxa"/>
            <w:vMerge w:val="continue"/>
            <w:vAlign w:val="center"/>
          </w:tcPr>
          <w:p>
            <w:pPr>
              <w:jc w:val="center"/>
              <w:rPr>
                <w:sz w:val="21"/>
                <w:szCs w:val="21"/>
              </w:rPr>
            </w:pPr>
          </w:p>
        </w:tc>
        <w:tc>
          <w:tcPr>
            <w:tcW w:w="1242" w:type="dxa"/>
            <w:vMerge w:val="restart"/>
            <w:vAlign w:val="center"/>
          </w:tcPr>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组织生活</w:t>
            </w:r>
          </w:p>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 xml:space="preserve">开展次数 </w:t>
            </w:r>
          </w:p>
        </w:tc>
        <w:tc>
          <w:tcPr>
            <w:tcW w:w="1494" w:type="dxa"/>
            <w:gridSpan w:val="4"/>
            <w:vAlign w:val="center"/>
          </w:tcPr>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党员大会</w:t>
            </w:r>
          </w:p>
        </w:tc>
        <w:tc>
          <w:tcPr>
            <w:tcW w:w="1724" w:type="dxa"/>
            <w:gridSpan w:val="4"/>
            <w:vAlign w:val="center"/>
          </w:tcPr>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支委会</w:t>
            </w:r>
          </w:p>
        </w:tc>
        <w:tc>
          <w:tcPr>
            <w:tcW w:w="1800" w:type="dxa"/>
            <w:gridSpan w:val="3"/>
            <w:vAlign w:val="center"/>
          </w:tcPr>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党小组会</w:t>
            </w:r>
          </w:p>
        </w:tc>
        <w:tc>
          <w:tcPr>
            <w:tcW w:w="2059" w:type="dxa"/>
            <w:gridSpan w:val="4"/>
            <w:vAlign w:val="center"/>
          </w:tcPr>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党课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73" w:type="dxa"/>
            <w:vMerge w:val="continue"/>
            <w:tcBorders>
              <w:bottom w:val="double" w:color="auto" w:sz="4" w:space="0"/>
            </w:tcBorders>
            <w:vAlign w:val="center"/>
          </w:tcPr>
          <w:p>
            <w:pPr>
              <w:jc w:val="center"/>
              <w:rPr>
                <w:sz w:val="21"/>
                <w:szCs w:val="21"/>
              </w:rPr>
            </w:pPr>
          </w:p>
        </w:tc>
        <w:tc>
          <w:tcPr>
            <w:tcW w:w="1242" w:type="dxa"/>
            <w:vMerge w:val="continue"/>
            <w:tcBorders>
              <w:bottom w:val="double" w:color="auto" w:sz="4" w:space="0"/>
            </w:tcBorders>
            <w:vAlign w:val="center"/>
          </w:tcPr>
          <w:p>
            <w:pPr>
              <w:jc w:val="center"/>
              <w:rPr>
                <w:rFonts w:ascii="仿宋_GB2312" w:hAnsi="仿宋_GB2312" w:eastAsia="仿宋_GB2312" w:cs="仿宋_GB2312"/>
                <w:sz w:val="21"/>
                <w:szCs w:val="21"/>
              </w:rPr>
            </w:pPr>
          </w:p>
        </w:tc>
        <w:tc>
          <w:tcPr>
            <w:tcW w:w="1494" w:type="dxa"/>
            <w:gridSpan w:val="4"/>
            <w:tcBorders>
              <w:bottom w:val="double" w:color="auto" w:sz="4" w:space="0"/>
            </w:tcBorders>
            <w:vAlign w:val="center"/>
          </w:tcPr>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次</w:t>
            </w:r>
          </w:p>
        </w:tc>
        <w:tc>
          <w:tcPr>
            <w:tcW w:w="1724" w:type="dxa"/>
            <w:gridSpan w:val="4"/>
            <w:tcBorders>
              <w:bottom w:val="double" w:color="auto" w:sz="4" w:space="0"/>
            </w:tcBorders>
            <w:vAlign w:val="center"/>
          </w:tcPr>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次</w:t>
            </w:r>
          </w:p>
        </w:tc>
        <w:tc>
          <w:tcPr>
            <w:tcW w:w="1800" w:type="dxa"/>
            <w:gridSpan w:val="3"/>
            <w:tcBorders>
              <w:bottom w:val="double" w:color="auto" w:sz="4" w:space="0"/>
            </w:tcBorders>
            <w:vAlign w:val="center"/>
          </w:tcPr>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次</w:t>
            </w:r>
          </w:p>
        </w:tc>
        <w:tc>
          <w:tcPr>
            <w:tcW w:w="2059" w:type="dxa"/>
            <w:gridSpan w:val="4"/>
            <w:tcBorders>
              <w:bottom w:val="double" w:color="auto" w:sz="4" w:space="0"/>
            </w:tcBorders>
            <w:vAlign w:val="center"/>
          </w:tcPr>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33" w:type="dxa"/>
            <w:gridSpan w:val="10"/>
            <w:tcBorders>
              <w:bottom w:val="double" w:color="auto" w:sz="4" w:space="0"/>
            </w:tcBorders>
            <w:vAlign w:val="center"/>
          </w:tcPr>
          <w:p>
            <w:pPr>
              <w:rPr>
                <w:rFonts w:ascii="仿宋_GB2312" w:hAnsi="仿宋_GB2312" w:eastAsia="仿宋_GB2312" w:cs="仿宋_GB2312"/>
                <w:sz w:val="21"/>
                <w:szCs w:val="21"/>
                <w:u w:val="single"/>
              </w:rPr>
            </w:pPr>
            <w:r>
              <w:rPr>
                <w:rFonts w:hint="eastAsia" w:ascii="仿宋_GB2312" w:hAnsi="仿宋_GB2312" w:eastAsia="仿宋_GB2312" w:cs="仿宋_GB2312"/>
                <w:sz w:val="21"/>
                <w:szCs w:val="21"/>
              </w:rPr>
              <w:t>建立工青妇群团组织情况</w:t>
            </w:r>
          </w:p>
        </w:tc>
        <w:tc>
          <w:tcPr>
            <w:tcW w:w="3859" w:type="dxa"/>
            <w:gridSpan w:val="7"/>
            <w:tcBorders>
              <w:bottom w:val="double" w:color="auto" w:sz="4" w:space="0"/>
            </w:tcBorders>
            <w:vAlign w:val="center"/>
          </w:tcPr>
          <w:p>
            <w:pPr>
              <w:jc w:val="center"/>
              <w:rPr>
                <w:rFonts w:ascii="仿宋_GB2312" w:hAnsi="仿宋_GB2312" w:eastAsia="仿宋_GB2312" w:cs="仿宋_GB2312"/>
                <w:sz w:val="21"/>
                <w:szCs w:val="21"/>
                <w:u w:val="single"/>
              </w:rPr>
            </w:pPr>
            <w:r>
              <w:rPr>
                <w:rFonts w:hint="eastAsia" w:ascii="仿宋_GB2312" w:hAnsi="仿宋_GB2312" w:eastAsia="仿宋_GB2312" w:cs="仿宋_GB2312"/>
                <w:sz w:val="21"/>
                <w:szCs w:val="21"/>
              </w:rPr>
              <w:t>是□；否□</w:t>
            </w:r>
          </w:p>
        </w:tc>
      </w:tr>
    </w:tbl>
    <w:p>
      <w:pPr>
        <w:jc w:val="center"/>
        <w:rPr>
          <w:b/>
          <w:bCs/>
          <w:sz w:val="24"/>
          <w:szCs w:val="21"/>
        </w:rPr>
      </w:pPr>
      <w:r>
        <w:rPr>
          <w:rFonts w:hint="eastAsia"/>
          <w:b/>
          <w:bCs/>
          <w:sz w:val="24"/>
          <w:szCs w:val="21"/>
        </w:rPr>
        <w:t>党组织情况</w:t>
      </w:r>
    </w:p>
    <w:p>
      <w:pPr>
        <w:rPr>
          <w:rFonts w:ascii="黑体" w:hAnsi="宋体" w:eastAsia="黑体"/>
          <w:sz w:val="28"/>
          <w:szCs w:val="28"/>
        </w:rPr>
      </w:pPr>
    </w:p>
    <w:tbl>
      <w:tblPr>
        <w:tblStyle w:val="6"/>
        <w:tblpPr w:leftFromText="180" w:rightFromText="180" w:vertAnchor="text" w:horzAnchor="page" w:tblpX="1483" w:tblpY="1319"/>
        <w:tblOverlap w:val="never"/>
        <w:tblW w:w="93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46"/>
        <w:gridCol w:w="1416"/>
        <w:gridCol w:w="1800"/>
        <w:gridCol w:w="1356"/>
        <w:gridCol w:w="26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2146" w:type="dxa"/>
            <w:tcBorders>
              <w:tl2br w:val="nil"/>
              <w:tr2bl w:val="nil"/>
            </w:tcBorders>
            <w:vAlign w:val="center"/>
          </w:tcPr>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流动党员参加组织生活情况</w:t>
            </w:r>
          </w:p>
        </w:tc>
        <w:tc>
          <w:tcPr>
            <w:tcW w:w="3216" w:type="dxa"/>
            <w:gridSpan w:val="2"/>
            <w:tcBorders>
              <w:tl2br w:val="nil"/>
              <w:tr2bl w:val="nil"/>
            </w:tcBorders>
            <w:vAlign w:val="center"/>
          </w:tcPr>
          <w:p>
            <w:pPr>
              <w:jc w:val="center"/>
              <w:rPr>
                <w:rFonts w:ascii="仿宋_GB2312" w:hAnsi="仿宋_GB2312" w:eastAsia="仿宋_GB2312" w:cs="仿宋_GB2312"/>
                <w:sz w:val="21"/>
                <w:szCs w:val="21"/>
              </w:rPr>
            </w:pPr>
          </w:p>
        </w:tc>
        <w:tc>
          <w:tcPr>
            <w:tcW w:w="1356" w:type="dxa"/>
            <w:tcBorders>
              <w:tl2br w:val="nil"/>
              <w:tr2bl w:val="nil"/>
            </w:tcBorders>
            <w:vAlign w:val="center"/>
          </w:tcPr>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未建党组织原因</w:t>
            </w:r>
          </w:p>
        </w:tc>
        <w:tc>
          <w:tcPr>
            <w:tcW w:w="2661" w:type="dxa"/>
            <w:tcBorders>
              <w:tl2br w:val="nil"/>
              <w:tr2bl w:val="nil"/>
            </w:tcBorders>
            <w:vAlign w:val="center"/>
          </w:tcPr>
          <w:p>
            <w:pPr>
              <w:jc w:val="center"/>
              <w:rPr>
                <w:rFonts w:ascii="仿宋_GB2312" w:hAnsi="仿宋_GB2312" w:eastAsia="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2146" w:type="dxa"/>
            <w:vMerge w:val="restart"/>
            <w:tcBorders>
              <w:tl2br w:val="nil"/>
              <w:tr2bl w:val="nil"/>
            </w:tcBorders>
            <w:vAlign w:val="center"/>
          </w:tcPr>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党建工作指导员</w:t>
            </w:r>
          </w:p>
        </w:tc>
        <w:tc>
          <w:tcPr>
            <w:tcW w:w="1416" w:type="dxa"/>
            <w:tcBorders>
              <w:tl2br w:val="nil"/>
              <w:tr2bl w:val="nil"/>
            </w:tcBorders>
            <w:vAlign w:val="center"/>
          </w:tcPr>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姓名</w:t>
            </w:r>
          </w:p>
        </w:tc>
        <w:tc>
          <w:tcPr>
            <w:tcW w:w="3156" w:type="dxa"/>
            <w:gridSpan w:val="2"/>
            <w:tcBorders>
              <w:tl2br w:val="nil"/>
              <w:tr2bl w:val="nil"/>
            </w:tcBorders>
            <w:vAlign w:val="center"/>
          </w:tcPr>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联系方式</w:t>
            </w:r>
          </w:p>
        </w:tc>
        <w:tc>
          <w:tcPr>
            <w:tcW w:w="2661" w:type="dxa"/>
            <w:tcBorders>
              <w:tl2br w:val="nil"/>
              <w:tr2bl w:val="nil"/>
            </w:tcBorders>
            <w:vAlign w:val="center"/>
          </w:tcPr>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派出单位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2146" w:type="dxa"/>
            <w:vMerge w:val="continue"/>
            <w:tcBorders>
              <w:tl2br w:val="nil"/>
              <w:tr2bl w:val="nil"/>
            </w:tcBorders>
            <w:vAlign w:val="center"/>
          </w:tcPr>
          <w:p>
            <w:pPr>
              <w:jc w:val="center"/>
              <w:rPr>
                <w:rFonts w:ascii="仿宋_GB2312" w:hAnsi="仿宋_GB2312" w:eastAsia="仿宋_GB2312" w:cs="仿宋_GB2312"/>
                <w:sz w:val="21"/>
                <w:szCs w:val="21"/>
              </w:rPr>
            </w:pPr>
          </w:p>
        </w:tc>
        <w:tc>
          <w:tcPr>
            <w:tcW w:w="1416" w:type="dxa"/>
            <w:tcBorders>
              <w:tl2br w:val="nil"/>
              <w:tr2bl w:val="nil"/>
            </w:tcBorders>
            <w:vAlign w:val="center"/>
          </w:tcPr>
          <w:p>
            <w:pPr>
              <w:jc w:val="center"/>
              <w:rPr>
                <w:rFonts w:ascii="仿宋_GB2312" w:hAnsi="仿宋_GB2312" w:eastAsia="仿宋_GB2312" w:cs="仿宋_GB2312"/>
                <w:sz w:val="21"/>
                <w:szCs w:val="21"/>
              </w:rPr>
            </w:pPr>
          </w:p>
        </w:tc>
        <w:tc>
          <w:tcPr>
            <w:tcW w:w="3156" w:type="dxa"/>
            <w:gridSpan w:val="2"/>
            <w:tcBorders>
              <w:tl2br w:val="nil"/>
              <w:tr2bl w:val="nil"/>
            </w:tcBorders>
            <w:vAlign w:val="center"/>
          </w:tcPr>
          <w:p>
            <w:pPr>
              <w:jc w:val="center"/>
              <w:rPr>
                <w:rFonts w:ascii="仿宋_GB2312" w:hAnsi="仿宋_GB2312" w:eastAsia="仿宋_GB2312" w:cs="仿宋_GB2312"/>
                <w:sz w:val="21"/>
                <w:szCs w:val="21"/>
              </w:rPr>
            </w:pPr>
          </w:p>
        </w:tc>
        <w:tc>
          <w:tcPr>
            <w:tcW w:w="2661" w:type="dxa"/>
            <w:tcBorders>
              <w:tl2br w:val="nil"/>
              <w:tr2bl w:val="nil"/>
            </w:tcBorders>
            <w:vAlign w:val="center"/>
          </w:tcPr>
          <w:p>
            <w:pPr>
              <w:jc w:val="center"/>
              <w:rPr>
                <w:rFonts w:ascii="仿宋_GB2312" w:hAnsi="仿宋_GB2312" w:eastAsia="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6718" w:type="dxa"/>
            <w:gridSpan w:val="4"/>
            <w:tcBorders>
              <w:tl2br w:val="nil"/>
              <w:tr2bl w:val="nil"/>
            </w:tcBorders>
            <w:vAlign w:val="center"/>
          </w:tcPr>
          <w:p>
            <w:pPr>
              <w:rPr>
                <w:rFonts w:ascii="仿宋_GB2312" w:hAnsi="仿宋_GB2312" w:eastAsia="仿宋_GB2312" w:cs="仿宋_GB2312"/>
                <w:sz w:val="21"/>
                <w:szCs w:val="21"/>
              </w:rPr>
            </w:pPr>
            <w:r>
              <w:rPr>
                <w:rFonts w:hint="eastAsia" w:ascii="仿宋_GB2312" w:hAnsi="仿宋_GB2312" w:eastAsia="仿宋_GB2312" w:cs="仿宋_GB2312"/>
                <w:sz w:val="21"/>
                <w:szCs w:val="21"/>
              </w:rPr>
              <w:t>建立工青妇群团组织情况</w:t>
            </w:r>
          </w:p>
        </w:tc>
        <w:tc>
          <w:tcPr>
            <w:tcW w:w="2661" w:type="dxa"/>
            <w:tcBorders>
              <w:tl2br w:val="nil"/>
              <w:tr2bl w:val="nil"/>
            </w:tcBorders>
            <w:vAlign w:val="center"/>
          </w:tcPr>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是□；否□</w:t>
            </w:r>
          </w:p>
        </w:tc>
      </w:tr>
    </w:tbl>
    <w:p>
      <w:pPr>
        <w:jc w:val="center"/>
        <w:rPr>
          <w:rFonts w:ascii="黑体" w:hAnsi="宋体" w:eastAsia="黑体"/>
          <w:sz w:val="28"/>
          <w:szCs w:val="28"/>
        </w:rPr>
      </w:pPr>
      <w:r>
        <w:rPr>
          <w:rFonts w:hint="eastAsia" w:asciiTheme="minorEastAsia" w:hAnsiTheme="minorEastAsia" w:eastAsiaTheme="minorEastAsia" w:cstheme="minorEastAsia"/>
          <w:b/>
          <w:bCs/>
          <w:sz w:val="24"/>
          <w:szCs w:val="24"/>
        </w:rPr>
        <w:t>未建立党组织</w:t>
      </w:r>
      <w:r>
        <w:rPr>
          <w:rFonts w:hint="eastAsia" w:asciiTheme="minorEastAsia" w:hAnsiTheme="minorEastAsia" w:eastAsiaTheme="minorEastAsia" w:cstheme="minorEastAsia"/>
          <w:b/>
          <w:bCs/>
          <w:sz w:val="24"/>
          <w:szCs w:val="24"/>
        </w:rPr>
        <w:br w:type="page"/>
      </w:r>
      <w:r>
        <w:rPr>
          <w:rFonts w:hint="eastAsia" w:ascii="黑体" w:hAnsi="宋体" w:eastAsia="黑体"/>
          <w:sz w:val="28"/>
          <w:szCs w:val="28"/>
        </w:rPr>
        <w:t>三、财务会计报告</w:t>
      </w:r>
    </w:p>
    <w:p>
      <w:pPr>
        <w:tabs>
          <w:tab w:val="left" w:pos="4963"/>
        </w:tabs>
        <w:ind w:left="108"/>
        <w:jc w:val="left"/>
        <w:rPr>
          <w:rFonts w:ascii="宋体" w:hAnsi="宋体"/>
          <w:szCs w:val="21"/>
        </w:rPr>
      </w:pPr>
      <w:r>
        <w:rPr>
          <w:rFonts w:hint="eastAsia" w:ascii="宋体" w:hAnsi="宋体"/>
          <w:b/>
          <w:sz w:val="24"/>
        </w:rPr>
        <w:t>（一）资产负债表</w:t>
      </w:r>
      <w:r>
        <w:rPr>
          <w:rFonts w:hint="eastAsia" w:ascii="宋体" w:hAnsi="宋体"/>
          <w:szCs w:val="21"/>
        </w:rPr>
        <w:t xml:space="preserve">                    </w:t>
      </w:r>
      <w:r>
        <w:rPr>
          <w:rFonts w:hint="eastAsia" w:ascii="宋体" w:hAnsi="宋体"/>
          <w:sz w:val="28"/>
          <w:szCs w:val="28"/>
        </w:rPr>
        <w:t>（截至</w:t>
      </w:r>
      <w:r>
        <w:rPr>
          <w:rFonts w:hint="eastAsia" w:ascii="宋体" w:hAnsi="宋体"/>
          <w:b/>
          <w:bCs/>
          <w:sz w:val="28"/>
          <w:szCs w:val="28"/>
          <w:lang w:eastAsia="zh-CN"/>
        </w:rPr>
        <w:t>2019</w:t>
      </w:r>
      <w:r>
        <w:rPr>
          <w:rFonts w:hint="eastAsia" w:ascii="宋体" w:hAnsi="宋体"/>
          <w:b/>
          <w:bCs/>
          <w:sz w:val="28"/>
          <w:szCs w:val="28"/>
        </w:rPr>
        <w:t>年12月31日</w:t>
      </w:r>
      <w:r>
        <w:rPr>
          <w:rFonts w:hint="eastAsia" w:ascii="宋体" w:hAnsi="宋体"/>
          <w:sz w:val="28"/>
          <w:szCs w:val="28"/>
        </w:rPr>
        <w:t xml:space="preserve">）   </w:t>
      </w:r>
      <w:r>
        <w:rPr>
          <w:rFonts w:hint="eastAsia" w:ascii="宋体" w:hAnsi="宋体"/>
          <w:szCs w:val="21"/>
        </w:rPr>
        <w:t xml:space="preserve">                                                         单位：元</w:t>
      </w:r>
    </w:p>
    <w:tbl>
      <w:tblPr>
        <w:tblStyle w:val="6"/>
        <w:tblW w:w="9900" w:type="dxa"/>
        <w:tblInd w:w="30" w:type="dxa"/>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Layout w:type="fixed"/>
        <w:tblCellMar>
          <w:top w:w="0" w:type="dxa"/>
          <w:left w:w="30" w:type="dxa"/>
          <w:bottom w:w="0" w:type="dxa"/>
          <w:right w:w="30" w:type="dxa"/>
        </w:tblCellMar>
      </w:tblPr>
      <w:tblGrid>
        <w:gridCol w:w="2486"/>
        <w:gridCol w:w="579"/>
        <w:gridCol w:w="870"/>
        <w:gridCol w:w="870"/>
        <w:gridCol w:w="2550"/>
        <w:gridCol w:w="574"/>
        <w:gridCol w:w="870"/>
        <w:gridCol w:w="1101"/>
      </w:tblGrid>
      <w:tr>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Layout w:type="fixed"/>
          <w:tblCellMar>
            <w:top w:w="0" w:type="dxa"/>
            <w:left w:w="30" w:type="dxa"/>
            <w:bottom w:w="0" w:type="dxa"/>
            <w:right w:w="30" w:type="dxa"/>
          </w:tblCellMar>
        </w:tblPrEx>
        <w:trPr>
          <w:trHeight w:val="397" w:hRule="exact"/>
        </w:trPr>
        <w:tc>
          <w:tcPr>
            <w:tcW w:w="2486" w:type="dxa"/>
            <w:tcBorders>
              <w:bottom w:val="single" w:color="000000" w:sz="6" w:space="0"/>
            </w:tcBorders>
          </w:tcPr>
          <w:p>
            <w:pPr>
              <w:autoSpaceDE w:val="0"/>
              <w:autoSpaceDN w:val="0"/>
              <w:spacing w:line="360" w:lineRule="exact"/>
              <w:jc w:val="center"/>
              <w:rPr>
                <w:rFonts w:ascii="宋体" w:hAnsi="宋体"/>
                <w:sz w:val="21"/>
                <w:szCs w:val="21"/>
              </w:rPr>
            </w:pPr>
            <w:r>
              <w:rPr>
                <w:rFonts w:hint="eastAsia" w:ascii="宋体" w:hAnsi="宋体"/>
                <w:sz w:val="21"/>
                <w:szCs w:val="21"/>
              </w:rPr>
              <w:t>资    产</w:t>
            </w:r>
          </w:p>
        </w:tc>
        <w:tc>
          <w:tcPr>
            <w:tcW w:w="579" w:type="dxa"/>
            <w:tcBorders>
              <w:bottom w:val="single" w:color="000000" w:sz="6" w:space="0"/>
            </w:tcBorders>
          </w:tcPr>
          <w:p>
            <w:pPr>
              <w:autoSpaceDE w:val="0"/>
              <w:autoSpaceDN w:val="0"/>
              <w:spacing w:line="360" w:lineRule="exact"/>
              <w:jc w:val="center"/>
              <w:rPr>
                <w:rFonts w:ascii="宋体" w:hAnsi="宋体"/>
                <w:sz w:val="21"/>
                <w:szCs w:val="21"/>
              </w:rPr>
            </w:pPr>
            <w:r>
              <w:rPr>
                <w:rFonts w:hint="eastAsia" w:ascii="宋体" w:hAnsi="宋体"/>
                <w:sz w:val="21"/>
                <w:szCs w:val="21"/>
              </w:rPr>
              <w:t>行次</w:t>
            </w:r>
          </w:p>
        </w:tc>
        <w:tc>
          <w:tcPr>
            <w:tcW w:w="870" w:type="dxa"/>
            <w:tcBorders>
              <w:bottom w:val="single" w:color="000000" w:sz="6" w:space="0"/>
            </w:tcBorders>
          </w:tcPr>
          <w:p>
            <w:pPr>
              <w:autoSpaceDE w:val="0"/>
              <w:autoSpaceDN w:val="0"/>
              <w:spacing w:line="360" w:lineRule="exact"/>
              <w:jc w:val="center"/>
              <w:rPr>
                <w:rFonts w:ascii="宋体" w:hAnsi="宋体"/>
                <w:sz w:val="21"/>
                <w:szCs w:val="21"/>
              </w:rPr>
            </w:pPr>
            <w:r>
              <w:rPr>
                <w:rFonts w:hint="eastAsia" w:ascii="宋体" w:hAnsi="宋体"/>
                <w:sz w:val="21"/>
                <w:szCs w:val="21"/>
              </w:rPr>
              <w:t>年初数</w:t>
            </w:r>
          </w:p>
        </w:tc>
        <w:tc>
          <w:tcPr>
            <w:tcW w:w="870" w:type="dxa"/>
            <w:tcBorders>
              <w:bottom w:val="single" w:color="000000" w:sz="6" w:space="0"/>
              <w:right w:val="single" w:color="auto" w:sz="12" w:space="0"/>
            </w:tcBorders>
          </w:tcPr>
          <w:p>
            <w:pPr>
              <w:autoSpaceDE w:val="0"/>
              <w:autoSpaceDN w:val="0"/>
              <w:spacing w:line="360" w:lineRule="exact"/>
              <w:jc w:val="center"/>
              <w:rPr>
                <w:rFonts w:ascii="宋体" w:hAnsi="宋体"/>
                <w:sz w:val="21"/>
                <w:szCs w:val="21"/>
              </w:rPr>
            </w:pPr>
            <w:r>
              <w:rPr>
                <w:rFonts w:hint="eastAsia" w:ascii="宋体" w:hAnsi="宋体"/>
                <w:sz w:val="21"/>
                <w:szCs w:val="21"/>
              </w:rPr>
              <w:t>期末数</w:t>
            </w:r>
          </w:p>
        </w:tc>
        <w:tc>
          <w:tcPr>
            <w:tcW w:w="2550" w:type="dxa"/>
            <w:tcBorders>
              <w:left w:val="single" w:color="auto" w:sz="12" w:space="0"/>
              <w:bottom w:val="single" w:color="000000" w:sz="6" w:space="0"/>
            </w:tcBorders>
          </w:tcPr>
          <w:p>
            <w:pPr>
              <w:autoSpaceDE w:val="0"/>
              <w:autoSpaceDN w:val="0"/>
              <w:spacing w:line="360" w:lineRule="exact"/>
              <w:jc w:val="center"/>
              <w:rPr>
                <w:rFonts w:ascii="宋体" w:hAnsi="宋体"/>
                <w:sz w:val="21"/>
                <w:szCs w:val="21"/>
              </w:rPr>
            </w:pPr>
            <w:r>
              <w:rPr>
                <w:rFonts w:hint="eastAsia" w:ascii="宋体" w:hAnsi="宋体"/>
                <w:sz w:val="21"/>
                <w:szCs w:val="21"/>
              </w:rPr>
              <w:t>负债和净资产</w:t>
            </w:r>
          </w:p>
        </w:tc>
        <w:tc>
          <w:tcPr>
            <w:tcW w:w="574" w:type="dxa"/>
            <w:tcBorders>
              <w:bottom w:val="single" w:color="000000" w:sz="6" w:space="0"/>
            </w:tcBorders>
          </w:tcPr>
          <w:p>
            <w:pPr>
              <w:autoSpaceDE w:val="0"/>
              <w:autoSpaceDN w:val="0"/>
              <w:spacing w:line="360" w:lineRule="exact"/>
              <w:jc w:val="center"/>
              <w:rPr>
                <w:rFonts w:ascii="宋体" w:hAnsi="宋体"/>
                <w:sz w:val="21"/>
                <w:szCs w:val="21"/>
              </w:rPr>
            </w:pPr>
            <w:r>
              <w:rPr>
                <w:rFonts w:hint="eastAsia" w:ascii="宋体" w:hAnsi="宋体"/>
                <w:sz w:val="21"/>
                <w:szCs w:val="21"/>
              </w:rPr>
              <w:t>行次</w:t>
            </w:r>
          </w:p>
        </w:tc>
        <w:tc>
          <w:tcPr>
            <w:tcW w:w="870" w:type="dxa"/>
            <w:tcBorders>
              <w:bottom w:val="single" w:color="000000" w:sz="6" w:space="0"/>
            </w:tcBorders>
          </w:tcPr>
          <w:p>
            <w:pPr>
              <w:autoSpaceDE w:val="0"/>
              <w:autoSpaceDN w:val="0"/>
              <w:spacing w:line="360" w:lineRule="exact"/>
              <w:jc w:val="center"/>
              <w:rPr>
                <w:rFonts w:ascii="宋体" w:hAnsi="宋体"/>
                <w:sz w:val="21"/>
                <w:szCs w:val="21"/>
              </w:rPr>
            </w:pPr>
            <w:r>
              <w:rPr>
                <w:rFonts w:hint="eastAsia" w:ascii="宋体" w:hAnsi="宋体"/>
                <w:sz w:val="21"/>
                <w:szCs w:val="21"/>
              </w:rPr>
              <w:t>年初数</w:t>
            </w:r>
          </w:p>
        </w:tc>
        <w:tc>
          <w:tcPr>
            <w:tcW w:w="1101" w:type="dxa"/>
            <w:tcBorders>
              <w:bottom w:val="single" w:color="000000" w:sz="6" w:space="0"/>
            </w:tcBorders>
          </w:tcPr>
          <w:p>
            <w:pPr>
              <w:autoSpaceDE w:val="0"/>
              <w:autoSpaceDN w:val="0"/>
              <w:spacing w:line="360" w:lineRule="exact"/>
              <w:jc w:val="center"/>
              <w:rPr>
                <w:rFonts w:ascii="宋体" w:hAnsi="宋体"/>
                <w:sz w:val="21"/>
                <w:szCs w:val="21"/>
              </w:rPr>
            </w:pPr>
            <w:r>
              <w:rPr>
                <w:rFonts w:hint="eastAsia" w:ascii="宋体" w:hAnsi="宋体"/>
                <w:sz w:val="21"/>
                <w:szCs w:val="21"/>
              </w:rPr>
              <w:t>期末数</w:t>
            </w:r>
          </w:p>
        </w:tc>
      </w:tr>
      <w:tr>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Layout w:type="fixed"/>
          <w:tblCellMar>
            <w:top w:w="0" w:type="dxa"/>
            <w:left w:w="30" w:type="dxa"/>
            <w:bottom w:w="0" w:type="dxa"/>
            <w:right w:w="30" w:type="dxa"/>
          </w:tblCellMar>
        </w:tblPrEx>
        <w:trPr>
          <w:trHeight w:val="367" w:hRule="exact"/>
        </w:trPr>
        <w:tc>
          <w:tcPr>
            <w:tcW w:w="2486" w:type="dxa"/>
            <w:tcBorders>
              <w:top w:val="single" w:color="000000" w:sz="6" w:space="0"/>
              <w:bottom w:val="single" w:color="000000" w:sz="6" w:space="0"/>
            </w:tcBorders>
          </w:tcPr>
          <w:p>
            <w:pPr>
              <w:autoSpaceDE w:val="0"/>
              <w:autoSpaceDN w:val="0"/>
              <w:spacing w:line="360" w:lineRule="exact"/>
              <w:rPr>
                <w:rFonts w:ascii="宋体" w:hAnsi="宋体"/>
                <w:sz w:val="21"/>
                <w:szCs w:val="21"/>
              </w:rPr>
            </w:pPr>
            <w:r>
              <w:rPr>
                <w:rFonts w:hint="eastAsia" w:ascii="宋体" w:hAnsi="宋体"/>
                <w:sz w:val="21"/>
                <w:szCs w:val="21"/>
              </w:rPr>
              <w:t>流动资产：</w:t>
            </w:r>
          </w:p>
        </w:tc>
        <w:tc>
          <w:tcPr>
            <w:tcW w:w="579" w:type="dxa"/>
            <w:tcBorders>
              <w:top w:val="single" w:color="000000" w:sz="6" w:space="0"/>
              <w:bottom w:val="single" w:color="000000" w:sz="6" w:space="0"/>
            </w:tcBorders>
          </w:tcPr>
          <w:p>
            <w:pPr>
              <w:autoSpaceDE w:val="0"/>
              <w:autoSpaceDN w:val="0"/>
              <w:spacing w:line="360" w:lineRule="exact"/>
              <w:jc w:val="center"/>
              <w:rPr>
                <w:rFonts w:ascii="宋体" w:hAnsi="宋体"/>
                <w:sz w:val="21"/>
                <w:szCs w:val="21"/>
              </w:rPr>
            </w:pPr>
          </w:p>
        </w:tc>
        <w:tc>
          <w:tcPr>
            <w:tcW w:w="870" w:type="dxa"/>
            <w:tcBorders>
              <w:top w:val="single" w:color="000000" w:sz="6" w:space="0"/>
              <w:bottom w:val="single" w:color="000000" w:sz="6" w:space="0"/>
            </w:tcBorders>
          </w:tcPr>
          <w:p>
            <w:pPr>
              <w:autoSpaceDE w:val="0"/>
              <w:autoSpaceDN w:val="0"/>
              <w:spacing w:line="360" w:lineRule="exact"/>
              <w:jc w:val="right"/>
              <w:rPr>
                <w:rFonts w:ascii="宋体" w:hAnsi="宋体"/>
                <w:sz w:val="21"/>
                <w:szCs w:val="21"/>
              </w:rPr>
            </w:pPr>
          </w:p>
        </w:tc>
        <w:tc>
          <w:tcPr>
            <w:tcW w:w="870" w:type="dxa"/>
            <w:tcBorders>
              <w:top w:val="single" w:color="000000" w:sz="6" w:space="0"/>
              <w:bottom w:val="single" w:color="000000" w:sz="6" w:space="0"/>
              <w:right w:val="single" w:color="auto" w:sz="12" w:space="0"/>
            </w:tcBorders>
          </w:tcPr>
          <w:p>
            <w:pPr>
              <w:autoSpaceDE w:val="0"/>
              <w:autoSpaceDN w:val="0"/>
              <w:spacing w:line="360" w:lineRule="exact"/>
              <w:jc w:val="right"/>
              <w:rPr>
                <w:rFonts w:ascii="宋体" w:hAnsi="宋体"/>
                <w:sz w:val="21"/>
                <w:szCs w:val="21"/>
              </w:rPr>
            </w:pPr>
          </w:p>
        </w:tc>
        <w:tc>
          <w:tcPr>
            <w:tcW w:w="2550" w:type="dxa"/>
            <w:tcBorders>
              <w:top w:val="single" w:color="000000" w:sz="6" w:space="0"/>
              <w:left w:val="single" w:color="auto" w:sz="12" w:space="0"/>
              <w:bottom w:val="single" w:color="000000" w:sz="6" w:space="0"/>
            </w:tcBorders>
          </w:tcPr>
          <w:p>
            <w:pPr>
              <w:autoSpaceDE w:val="0"/>
              <w:autoSpaceDN w:val="0"/>
              <w:spacing w:line="360" w:lineRule="exact"/>
              <w:rPr>
                <w:rFonts w:ascii="宋体" w:hAnsi="宋体"/>
                <w:sz w:val="21"/>
                <w:szCs w:val="21"/>
              </w:rPr>
            </w:pPr>
            <w:r>
              <w:rPr>
                <w:rFonts w:hint="eastAsia" w:ascii="宋体" w:hAnsi="宋体"/>
                <w:sz w:val="21"/>
                <w:szCs w:val="21"/>
              </w:rPr>
              <w:t>流动负债：</w:t>
            </w:r>
          </w:p>
        </w:tc>
        <w:tc>
          <w:tcPr>
            <w:tcW w:w="574" w:type="dxa"/>
            <w:tcBorders>
              <w:top w:val="single" w:color="000000" w:sz="6" w:space="0"/>
              <w:bottom w:val="single" w:color="000000" w:sz="6" w:space="0"/>
            </w:tcBorders>
          </w:tcPr>
          <w:p>
            <w:pPr>
              <w:autoSpaceDE w:val="0"/>
              <w:autoSpaceDN w:val="0"/>
              <w:spacing w:line="360" w:lineRule="exact"/>
              <w:jc w:val="center"/>
              <w:rPr>
                <w:rFonts w:ascii="宋体" w:hAnsi="宋体"/>
                <w:sz w:val="21"/>
                <w:szCs w:val="21"/>
              </w:rPr>
            </w:pPr>
          </w:p>
        </w:tc>
        <w:tc>
          <w:tcPr>
            <w:tcW w:w="870" w:type="dxa"/>
            <w:tcBorders>
              <w:top w:val="single" w:color="000000" w:sz="6" w:space="0"/>
              <w:bottom w:val="single" w:color="000000" w:sz="6" w:space="0"/>
            </w:tcBorders>
          </w:tcPr>
          <w:p>
            <w:pPr>
              <w:autoSpaceDE w:val="0"/>
              <w:autoSpaceDN w:val="0"/>
              <w:spacing w:line="360" w:lineRule="exact"/>
              <w:jc w:val="right"/>
              <w:rPr>
                <w:rFonts w:ascii="宋体" w:hAnsi="宋体"/>
                <w:sz w:val="21"/>
                <w:szCs w:val="21"/>
              </w:rPr>
            </w:pPr>
          </w:p>
        </w:tc>
        <w:tc>
          <w:tcPr>
            <w:tcW w:w="1101" w:type="dxa"/>
            <w:tcBorders>
              <w:top w:val="single" w:color="000000" w:sz="6" w:space="0"/>
              <w:bottom w:val="single" w:color="000000" w:sz="6" w:space="0"/>
            </w:tcBorders>
          </w:tcPr>
          <w:p>
            <w:pPr>
              <w:autoSpaceDE w:val="0"/>
              <w:autoSpaceDN w:val="0"/>
              <w:spacing w:line="360" w:lineRule="exact"/>
              <w:jc w:val="right"/>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Layout w:type="fixed"/>
          <w:tblCellMar>
            <w:top w:w="0" w:type="dxa"/>
            <w:left w:w="30" w:type="dxa"/>
            <w:bottom w:w="0" w:type="dxa"/>
            <w:right w:w="30" w:type="dxa"/>
          </w:tblCellMar>
        </w:tblPrEx>
        <w:trPr>
          <w:trHeight w:val="397" w:hRule="exact"/>
        </w:trPr>
        <w:tc>
          <w:tcPr>
            <w:tcW w:w="2486" w:type="dxa"/>
            <w:tcBorders>
              <w:top w:val="single" w:color="000000" w:sz="6" w:space="0"/>
              <w:bottom w:val="single" w:color="000000" w:sz="6" w:space="0"/>
            </w:tcBorders>
          </w:tcPr>
          <w:p>
            <w:pPr>
              <w:autoSpaceDE w:val="0"/>
              <w:autoSpaceDN w:val="0"/>
              <w:spacing w:line="360" w:lineRule="exact"/>
              <w:rPr>
                <w:rFonts w:ascii="宋体" w:hAnsi="宋体"/>
                <w:sz w:val="21"/>
                <w:szCs w:val="21"/>
              </w:rPr>
            </w:pPr>
            <w:r>
              <w:rPr>
                <w:rFonts w:hint="eastAsia" w:ascii="宋体" w:hAnsi="宋体"/>
                <w:sz w:val="21"/>
                <w:szCs w:val="21"/>
              </w:rPr>
              <w:t xml:space="preserve">  货币资金</w:t>
            </w:r>
          </w:p>
        </w:tc>
        <w:tc>
          <w:tcPr>
            <w:tcW w:w="579" w:type="dxa"/>
            <w:tcBorders>
              <w:top w:val="single" w:color="000000" w:sz="6" w:space="0"/>
              <w:bottom w:val="single" w:color="000000" w:sz="6" w:space="0"/>
            </w:tcBorders>
          </w:tcPr>
          <w:p>
            <w:pPr>
              <w:autoSpaceDE w:val="0"/>
              <w:autoSpaceDN w:val="0"/>
              <w:spacing w:line="360" w:lineRule="exact"/>
              <w:jc w:val="center"/>
              <w:rPr>
                <w:rFonts w:ascii="宋体" w:hAnsi="宋体"/>
                <w:sz w:val="21"/>
                <w:szCs w:val="21"/>
              </w:rPr>
            </w:pPr>
          </w:p>
        </w:tc>
        <w:tc>
          <w:tcPr>
            <w:tcW w:w="870" w:type="dxa"/>
            <w:tcBorders>
              <w:top w:val="single" w:color="000000" w:sz="6" w:space="0"/>
              <w:bottom w:val="single" w:color="000000" w:sz="6" w:space="0"/>
            </w:tcBorders>
          </w:tcPr>
          <w:p>
            <w:pPr>
              <w:autoSpaceDE w:val="0"/>
              <w:autoSpaceDN w:val="0"/>
              <w:spacing w:line="360" w:lineRule="exact"/>
              <w:jc w:val="right"/>
              <w:rPr>
                <w:rFonts w:ascii="宋体" w:hAnsi="宋体"/>
                <w:sz w:val="21"/>
                <w:szCs w:val="21"/>
              </w:rPr>
            </w:pPr>
          </w:p>
        </w:tc>
        <w:tc>
          <w:tcPr>
            <w:tcW w:w="870" w:type="dxa"/>
            <w:tcBorders>
              <w:top w:val="single" w:color="000000" w:sz="6" w:space="0"/>
              <w:bottom w:val="single" w:color="000000" w:sz="6" w:space="0"/>
              <w:right w:val="single" w:color="auto" w:sz="12" w:space="0"/>
            </w:tcBorders>
          </w:tcPr>
          <w:p>
            <w:pPr>
              <w:autoSpaceDE w:val="0"/>
              <w:autoSpaceDN w:val="0"/>
              <w:spacing w:line="360" w:lineRule="exact"/>
              <w:jc w:val="right"/>
              <w:rPr>
                <w:rFonts w:ascii="宋体" w:hAnsi="宋体"/>
                <w:sz w:val="21"/>
                <w:szCs w:val="21"/>
              </w:rPr>
            </w:pPr>
          </w:p>
        </w:tc>
        <w:tc>
          <w:tcPr>
            <w:tcW w:w="2550" w:type="dxa"/>
            <w:tcBorders>
              <w:top w:val="single" w:color="000000" w:sz="6" w:space="0"/>
              <w:left w:val="single" w:color="auto" w:sz="12" w:space="0"/>
              <w:bottom w:val="single" w:color="000000" w:sz="6" w:space="0"/>
            </w:tcBorders>
          </w:tcPr>
          <w:p>
            <w:pPr>
              <w:autoSpaceDE w:val="0"/>
              <w:autoSpaceDN w:val="0"/>
              <w:spacing w:line="360" w:lineRule="exact"/>
              <w:rPr>
                <w:rFonts w:ascii="宋体" w:hAnsi="宋体"/>
                <w:sz w:val="21"/>
                <w:szCs w:val="21"/>
              </w:rPr>
            </w:pPr>
            <w:r>
              <w:rPr>
                <w:rFonts w:hint="eastAsia" w:ascii="宋体" w:hAnsi="宋体"/>
                <w:sz w:val="21"/>
                <w:szCs w:val="21"/>
              </w:rPr>
              <w:t xml:space="preserve">  短期借款</w:t>
            </w:r>
          </w:p>
        </w:tc>
        <w:tc>
          <w:tcPr>
            <w:tcW w:w="574" w:type="dxa"/>
            <w:tcBorders>
              <w:top w:val="single" w:color="000000" w:sz="6" w:space="0"/>
              <w:bottom w:val="single" w:color="000000" w:sz="6" w:space="0"/>
            </w:tcBorders>
          </w:tcPr>
          <w:p>
            <w:pPr>
              <w:autoSpaceDE w:val="0"/>
              <w:autoSpaceDN w:val="0"/>
              <w:spacing w:line="360" w:lineRule="exact"/>
              <w:jc w:val="center"/>
              <w:rPr>
                <w:rFonts w:ascii="宋体" w:hAnsi="宋体"/>
                <w:sz w:val="21"/>
                <w:szCs w:val="21"/>
              </w:rPr>
            </w:pPr>
          </w:p>
        </w:tc>
        <w:tc>
          <w:tcPr>
            <w:tcW w:w="870" w:type="dxa"/>
            <w:tcBorders>
              <w:top w:val="single" w:color="000000" w:sz="6" w:space="0"/>
              <w:bottom w:val="single" w:color="000000" w:sz="6" w:space="0"/>
            </w:tcBorders>
          </w:tcPr>
          <w:p>
            <w:pPr>
              <w:autoSpaceDE w:val="0"/>
              <w:autoSpaceDN w:val="0"/>
              <w:spacing w:line="360" w:lineRule="exact"/>
              <w:jc w:val="right"/>
              <w:rPr>
                <w:rFonts w:ascii="宋体" w:hAnsi="宋体"/>
                <w:sz w:val="21"/>
                <w:szCs w:val="21"/>
              </w:rPr>
            </w:pPr>
          </w:p>
        </w:tc>
        <w:tc>
          <w:tcPr>
            <w:tcW w:w="1101" w:type="dxa"/>
            <w:tcBorders>
              <w:top w:val="single" w:color="000000" w:sz="6" w:space="0"/>
              <w:bottom w:val="single" w:color="000000" w:sz="6" w:space="0"/>
            </w:tcBorders>
          </w:tcPr>
          <w:p>
            <w:pPr>
              <w:autoSpaceDE w:val="0"/>
              <w:autoSpaceDN w:val="0"/>
              <w:spacing w:line="360" w:lineRule="exact"/>
              <w:jc w:val="right"/>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Layout w:type="fixed"/>
          <w:tblCellMar>
            <w:top w:w="0" w:type="dxa"/>
            <w:left w:w="30" w:type="dxa"/>
            <w:bottom w:w="0" w:type="dxa"/>
            <w:right w:w="30" w:type="dxa"/>
          </w:tblCellMar>
        </w:tblPrEx>
        <w:trPr>
          <w:trHeight w:val="397" w:hRule="exact"/>
        </w:trPr>
        <w:tc>
          <w:tcPr>
            <w:tcW w:w="2486" w:type="dxa"/>
            <w:tcBorders>
              <w:top w:val="single" w:color="000000" w:sz="6" w:space="0"/>
              <w:bottom w:val="single" w:color="000000" w:sz="6" w:space="0"/>
            </w:tcBorders>
          </w:tcPr>
          <w:p>
            <w:pPr>
              <w:autoSpaceDE w:val="0"/>
              <w:autoSpaceDN w:val="0"/>
              <w:spacing w:line="360" w:lineRule="exact"/>
              <w:rPr>
                <w:rFonts w:ascii="宋体" w:hAnsi="宋体"/>
                <w:sz w:val="21"/>
                <w:szCs w:val="21"/>
              </w:rPr>
            </w:pPr>
            <w:r>
              <w:rPr>
                <w:rFonts w:hint="eastAsia" w:ascii="宋体" w:hAnsi="宋体"/>
                <w:sz w:val="21"/>
                <w:szCs w:val="21"/>
              </w:rPr>
              <w:t xml:space="preserve">  短期投资</w:t>
            </w:r>
          </w:p>
        </w:tc>
        <w:tc>
          <w:tcPr>
            <w:tcW w:w="579" w:type="dxa"/>
            <w:tcBorders>
              <w:top w:val="single" w:color="000000" w:sz="6" w:space="0"/>
              <w:bottom w:val="single" w:color="000000" w:sz="6" w:space="0"/>
            </w:tcBorders>
          </w:tcPr>
          <w:p>
            <w:pPr>
              <w:autoSpaceDE w:val="0"/>
              <w:autoSpaceDN w:val="0"/>
              <w:spacing w:line="360" w:lineRule="exact"/>
              <w:jc w:val="center"/>
              <w:rPr>
                <w:rFonts w:ascii="宋体" w:hAnsi="宋体"/>
                <w:sz w:val="21"/>
                <w:szCs w:val="21"/>
              </w:rPr>
            </w:pPr>
          </w:p>
        </w:tc>
        <w:tc>
          <w:tcPr>
            <w:tcW w:w="870" w:type="dxa"/>
            <w:tcBorders>
              <w:top w:val="single" w:color="000000" w:sz="6" w:space="0"/>
              <w:bottom w:val="single" w:color="000000" w:sz="6" w:space="0"/>
            </w:tcBorders>
          </w:tcPr>
          <w:p>
            <w:pPr>
              <w:autoSpaceDE w:val="0"/>
              <w:autoSpaceDN w:val="0"/>
              <w:spacing w:line="360" w:lineRule="exact"/>
              <w:jc w:val="right"/>
              <w:rPr>
                <w:rFonts w:ascii="宋体" w:hAnsi="宋体"/>
                <w:sz w:val="21"/>
                <w:szCs w:val="21"/>
              </w:rPr>
            </w:pPr>
          </w:p>
        </w:tc>
        <w:tc>
          <w:tcPr>
            <w:tcW w:w="870" w:type="dxa"/>
            <w:tcBorders>
              <w:top w:val="single" w:color="000000" w:sz="6" w:space="0"/>
              <w:bottom w:val="single" w:color="000000" w:sz="6" w:space="0"/>
              <w:right w:val="single" w:color="auto" w:sz="12" w:space="0"/>
            </w:tcBorders>
          </w:tcPr>
          <w:p>
            <w:pPr>
              <w:autoSpaceDE w:val="0"/>
              <w:autoSpaceDN w:val="0"/>
              <w:spacing w:line="360" w:lineRule="exact"/>
              <w:jc w:val="right"/>
              <w:rPr>
                <w:rFonts w:ascii="宋体" w:hAnsi="宋体"/>
                <w:sz w:val="21"/>
                <w:szCs w:val="21"/>
              </w:rPr>
            </w:pPr>
          </w:p>
        </w:tc>
        <w:tc>
          <w:tcPr>
            <w:tcW w:w="2550" w:type="dxa"/>
            <w:tcBorders>
              <w:top w:val="single" w:color="000000" w:sz="6" w:space="0"/>
              <w:left w:val="single" w:color="auto" w:sz="12" w:space="0"/>
              <w:bottom w:val="single" w:color="000000" w:sz="6" w:space="0"/>
            </w:tcBorders>
          </w:tcPr>
          <w:p>
            <w:pPr>
              <w:autoSpaceDE w:val="0"/>
              <w:autoSpaceDN w:val="0"/>
              <w:spacing w:line="360" w:lineRule="exact"/>
              <w:rPr>
                <w:rFonts w:ascii="宋体" w:hAnsi="宋体"/>
                <w:sz w:val="21"/>
                <w:szCs w:val="21"/>
              </w:rPr>
            </w:pPr>
            <w:r>
              <w:rPr>
                <w:rFonts w:hint="eastAsia" w:ascii="宋体" w:hAnsi="宋体"/>
                <w:sz w:val="21"/>
                <w:szCs w:val="21"/>
              </w:rPr>
              <w:t xml:space="preserve">  应付款项</w:t>
            </w:r>
          </w:p>
        </w:tc>
        <w:tc>
          <w:tcPr>
            <w:tcW w:w="574" w:type="dxa"/>
            <w:tcBorders>
              <w:top w:val="single" w:color="000000" w:sz="6" w:space="0"/>
              <w:bottom w:val="single" w:color="000000" w:sz="6" w:space="0"/>
            </w:tcBorders>
          </w:tcPr>
          <w:p>
            <w:pPr>
              <w:autoSpaceDE w:val="0"/>
              <w:autoSpaceDN w:val="0"/>
              <w:spacing w:line="360" w:lineRule="exact"/>
              <w:jc w:val="center"/>
              <w:rPr>
                <w:rFonts w:ascii="宋体" w:hAnsi="宋体"/>
                <w:sz w:val="21"/>
                <w:szCs w:val="21"/>
              </w:rPr>
            </w:pPr>
          </w:p>
        </w:tc>
        <w:tc>
          <w:tcPr>
            <w:tcW w:w="870" w:type="dxa"/>
            <w:tcBorders>
              <w:top w:val="single" w:color="000000" w:sz="6" w:space="0"/>
              <w:bottom w:val="single" w:color="000000" w:sz="6" w:space="0"/>
            </w:tcBorders>
          </w:tcPr>
          <w:p>
            <w:pPr>
              <w:autoSpaceDE w:val="0"/>
              <w:autoSpaceDN w:val="0"/>
              <w:spacing w:line="360" w:lineRule="exact"/>
              <w:jc w:val="right"/>
              <w:rPr>
                <w:rFonts w:ascii="宋体" w:hAnsi="宋体"/>
                <w:sz w:val="21"/>
                <w:szCs w:val="21"/>
              </w:rPr>
            </w:pPr>
          </w:p>
        </w:tc>
        <w:tc>
          <w:tcPr>
            <w:tcW w:w="1101" w:type="dxa"/>
            <w:tcBorders>
              <w:top w:val="single" w:color="000000" w:sz="6" w:space="0"/>
              <w:bottom w:val="single" w:color="000000" w:sz="6" w:space="0"/>
            </w:tcBorders>
          </w:tcPr>
          <w:p>
            <w:pPr>
              <w:autoSpaceDE w:val="0"/>
              <w:autoSpaceDN w:val="0"/>
              <w:spacing w:line="360" w:lineRule="exact"/>
              <w:jc w:val="right"/>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Layout w:type="fixed"/>
          <w:tblCellMar>
            <w:top w:w="0" w:type="dxa"/>
            <w:left w:w="30" w:type="dxa"/>
            <w:bottom w:w="0" w:type="dxa"/>
            <w:right w:w="30" w:type="dxa"/>
          </w:tblCellMar>
        </w:tblPrEx>
        <w:trPr>
          <w:trHeight w:val="397" w:hRule="exact"/>
        </w:trPr>
        <w:tc>
          <w:tcPr>
            <w:tcW w:w="2486" w:type="dxa"/>
            <w:tcBorders>
              <w:top w:val="single" w:color="000000" w:sz="6" w:space="0"/>
              <w:bottom w:val="single" w:color="000000" w:sz="6" w:space="0"/>
            </w:tcBorders>
          </w:tcPr>
          <w:p>
            <w:pPr>
              <w:autoSpaceDE w:val="0"/>
              <w:autoSpaceDN w:val="0"/>
              <w:spacing w:line="360" w:lineRule="exact"/>
              <w:rPr>
                <w:rFonts w:ascii="宋体" w:hAnsi="宋体"/>
                <w:sz w:val="21"/>
                <w:szCs w:val="21"/>
              </w:rPr>
            </w:pPr>
            <w:r>
              <w:rPr>
                <w:rFonts w:hint="eastAsia" w:ascii="宋体" w:hAnsi="宋体"/>
                <w:sz w:val="21"/>
                <w:szCs w:val="21"/>
              </w:rPr>
              <w:t xml:space="preserve">  应收款项</w:t>
            </w:r>
          </w:p>
        </w:tc>
        <w:tc>
          <w:tcPr>
            <w:tcW w:w="579" w:type="dxa"/>
            <w:tcBorders>
              <w:top w:val="single" w:color="000000" w:sz="6" w:space="0"/>
              <w:bottom w:val="single" w:color="000000" w:sz="6" w:space="0"/>
            </w:tcBorders>
          </w:tcPr>
          <w:p>
            <w:pPr>
              <w:autoSpaceDE w:val="0"/>
              <w:autoSpaceDN w:val="0"/>
              <w:spacing w:line="360" w:lineRule="exact"/>
              <w:jc w:val="center"/>
              <w:rPr>
                <w:rFonts w:ascii="宋体" w:hAnsi="宋体"/>
                <w:sz w:val="21"/>
                <w:szCs w:val="21"/>
              </w:rPr>
            </w:pPr>
          </w:p>
        </w:tc>
        <w:tc>
          <w:tcPr>
            <w:tcW w:w="870" w:type="dxa"/>
            <w:tcBorders>
              <w:top w:val="single" w:color="000000" w:sz="6" w:space="0"/>
              <w:bottom w:val="single" w:color="000000" w:sz="6" w:space="0"/>
            </w:tcBorders>
          </w:tcPr>
          <w:p>
            <w:pPr>
              <w:autoSpaceDE w:val="0"/>
              <w:autoSpaceDN w:val="0"/>
              <w:spacing w:line="360" w:lineRule="exact"/>
              <w:jc w:val="right"/>
              <w:rPr>
                <w:rFonts w:ascii="宋体" w:hAnsi="宋体"/>
                <w:sz w:val="21"/>
                <w:szCs w:val="21"/>
              </w:rPr>
            </w:pPr>
          </w:p>
        </w:tc>
        <w:tc>
          <w:tcPr>
            <w:tcW w:w="870" w:type="dxa"/>
            <w:tcBorders>
              <w:top w:val="single" w:color="000000" w:sz="6" w:space="0"/>
              <w:bottom w:val="single" w:color="000000" w:sz="6" w:space="0"/>
              <w:right w:val="single" w:color="auto" w:sz="12" w:space="0"/>
            </w:tcBorders>
          </w:tcPr>
          <w:p>
            <w:pPr>
              <w:autoSpaceDE w:val="0"/>
              <w:autoSpaceDN w:val="0"/>
              <w:spacing w:line="360" w:lineRule="exact"/>
              <w:jc w:val="right"/>
              <w:rPr>
                <w:rFonts w:ascii="宋体" w:hAnsi="宋体"/>
                <w:sz w:val="21"/>
                <w:szCs w:val="21"/>
              </w:rPr>
            </w:pPr>
          </w:p>
        </w:tc>
        <w:tc>
          <w:tcPr>
            <w:tcW w:w="2550" w:type="dxa"/>
            <w:tcBorders>
              <w:top w:val="single" w:color="000000" w:sz="6" w:space="0"/>
              <w:left w:val="single" w:color="auto" w:sz="12" w:space="0"/>
              <w:bottom w:val="single" w:color="000000" w:sz="6" w:space="0"/>
            </w:tcBorders>
          </w:tcPr>
          <w:p>
            <w:pPr>
              <w:autoSpaceDE w:val="0"/>
              <w:autoSpaceDN w:val="0"/>
              <w:spacing w:line="360" w:lineRule="exact"/>
              <w:rPr>
                <w:rFonts w:ascii="宋体" w:hAnsi="宋体"/>
                <w:sz w:val="21"/>
                <w:szCs w:val="21"/>
              </w:rPr>
            </w:pPr>
            <w:r>
              <w:rPr>
                <w:rFonts w:hint="eastAsia" w:ascii="宋体" w:hAnsi="宋体"/>
                <w:sz w:val="21"/>
                <w:szCs w:val="21"/>
              </w:rPr>
              <w:t xml:space="preserve">  应付工资</w:t>
            </w:r>
          </w:p>
        </w:tc>
        <w:tc>
          <w:tcPr>
            <w:tcW w:w="574" w:type="dxa"/>
            <w:tcBorders>
              <w:top w:val="single" w:color="000000" w:sz="6" w:space="0"/>
              <w:bottom w:val="single" w:color="000000" w:sz="6" w:space="0"/>
            </w:tcBorders>
          </w:tcPr>
          <w:p>
            <w:pPr>
              <w:autoSpaceDE w:val="0"/>
              <w:autoSpaceDN w:val="0"/>
              <w:spacing w:line="360" w:lineRule="exact"/>
              <w:jc w:val="center"/>
              <w:rPr>
                <w:rFonts w:ascii="宋体" w:hAnsi="宋体"/>
                <w:sz w:val="21"/>
                <w:szCs w:val="21"/>
              </w:rPr>
            </w:pPr>
          </w:p>
        </w:tc>
        <w:tc>
          <w:tcPr>
            <w:tcW w:w="870" w:type="dxa"/>
            <w:tcBorders>
              <w:top w:val="single" w:color="000000" w:sz="6" w:space="0"/>
              <w:bottom w:val="single" w:color="000000" w:sz="6" w:space="0"/>
            </w:tcBorders>
          </w:tcPr>
          <w:p>
            <w:pPr>
              <w:autoSpaceDE w:val="0"/>
              <w:autoSpaceDN w:val="0"/>
              <w:spacing w:line="360" w:lineRule="exact"/>
              <w:jc w:val="right"/>
              <w:rPr>
                <w:rFonts w:ascii="宋体" w:hAnsi="宋体"/>
                <w:sz w:val="21"/>
                <w:szCs w:val="21"/>
              </w:rPr>
            </w:pPr>
          </w:p>
        </w:tc>
        <w:tc>
          <w:tcPr>
            <w:tcW w:w="1101" w:type="dxa"/>
            <w:tcBorders>
              <w:top w:val="single" w:color="000000" w:sz="6" w:space="0"/>
              <w:bottom w:val="single" w:color="000000" w:sz="6" w:space="0"/>
            </w:tcBorders>
          </w:tcPr>
          <w:p>
            <w:pPr>
              <w:autoSpaceDE w:val="0"/>
              <w:autoSpaceDN w:val="0"/>
              <w:spacing w:line="360" w:lineRule="exact"/>
              <w:jc w:val="right"/>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Layout w:type="fixed"/>
          <w:tblCellMar>
            <w:top w:w="0" w:type="dxa"/>
            <w:left w:w="30" w:type="dxa"/>
            <w:bottom w:w="0" w:type="dxa"/>
            <w:right w:w="30" w:type="dxa"/>
          </w:tblCellMar>
        </w:tblPrEx>
        <w:trPr>
          <w:trHeight w:val="397" w:hRule="exact"/>
        </w:trPr>
        <w:tc>
          <w:tcPr>
            <w:tcW w:w="2486" w:type="dxa"/>
            <w:tcBorders>
              <w:top w:val="single" w:color="000000" w:sz="6" w:space="0"/>
              <w:bottom w:val="single" w:color="000000" w:sz="6" w:space="0"/>
            </w:tcBorders>
          </w:tcPr>
          <w:p>
            <w:pPr>
              <w:autoSpaceDE w:val="0"/>
              <w:autoSpaceDN w:val="0"/>
              <w:spacing w:line="360" w:lineRule="exact"/>
              <w:ind w:firstLine="210" w:firstLineChars="100"/>
              <w:rPr>
                <w:rFonts w:ascii="宋体" w:hAnsi="宋体"/>
                <w:sz w:val="21"/>
                <w:szCs w:val="21"/>
              </w:rPr>
            </w:pPr>
            <w:r>
              <w:rPr>
                <w:rFonts w:hint="eastAsia" w:ascii="宋体" w:hAnsi="宋体"/>
                <w:sz w:val="21"/>
                <w:szCs w:val="21"/>
              </w:rPr>
              <w:t>预付账款</w:t>
            </w:r>
          </w:p>
        </w:tc>
        <w:tc>
          <w:tcPr>
            <w:tcW w:w="579" w:type="dxa"/>
            <w:tcBorders>
              <w:top w:val="single" w:color="000000" w:sz="6" w:space="0"/>
              <w:bottom w:val="single" w:color="000000" w:sz="6" w:space="0"/>
            </w:tcBorders>
          </w:tcPr>
          <w:p>
            <w:pPr>
              <w:autoSpaceDE w:val="0"/>
              <w:autoSpaceDN w:val="0"/>
              <w:spacing w:line="360" w:lineRule="exact"/>
              <w:jc w:val="center"/>
              <w:rPr>
                <w:rFonts w:ascii="宋体" w:hAnsi="宋体"/>
                <w:sz w:val="21"/>
                <w:szCs w:val="21"/>
              </w:rPr>
            </w:pPr>
          </w:p>
        </w:tc>
        <w:tc>
          <w:tcPr>
            <w:tcW w:w="870" w:type="dxa"/>
            <w:tcBorders>
              <w:top w:val="single" w:color="000000" w:sz="6" w:space="0"/>
              <w:bottom w:val="single" w:color="000000" w:sz="6" w:space="0"/>
            </w:tcBorders>
          </w:tcPr>
          <w:p>
            <w:pPr>
              <w:autoSpaceDE w:val="0"/>
              <w:autoSpaceDN w:val="0"/>
              <w:spacing w:line="360" w:lineRule="exact"/>
              <w:jc w:val="right"/>
              <w:rPr>
                <w:rFonts w:ascii="宋体" w:hAnsi="宋体"/>
                <w:sz w:val="21"/>
                <w:szCs w:val="21"/>
              </w:rPr>
            </w:pPr>
          </w:p>
        </w:tc>
        <w:tc>
          <w:tcPr>
            <w:tcW w:w="870" w:type="dxa"/>
            <w:tcBorders>
              <w:top w:val="single" w:color="000000" w:sz="6" w:space="0"/>
              <w:bottom w:val="single" w:color="000000" w:sz="6" w:space="0"/>
              <w:right w:val="single" w:color="auto" w:sz="12" w:space="0"/>
            </w:tcBorders>
          </w:tcPr>
          <w:p>
            <w:pPr>
              <w:autoSpaceDE w:val="0"/>
              <w:autoSpaceDN w:val="0"/>
              <w:spacing w:line="360" w:lineRule="exact"/>
              <w:jc w:val="right"/>
              <w:rPr>
                <w:rFonts w:ascii="宋体" w:hAnsi="宋体"/>
                <w:sz w:val="21"/>
                <w:szCs w:val="21"/>
              </w:rPr>
            </w:pPr>
          </w:p>
        </w:tc>
        <w:tc>
          <w:tcPr>
            <w:tcW w:w="2550" w:type="dxa"/>
            <w:tcBorders>
              <w:top w:val="single" w:color="000000" w:sz="6" w:space="0"/>
              <w:left w:val="single" w:color="auto" w:sz="12" w:space="0"/>
              <w:bottom w:val="single" w:color="000000" w:sz="6" w:space="0"/>
            </w:tcBorders>
          </w:tcPr>
          <w:p>
            <w:pPr>
              <w:autoSpaceDE w:val="0"/>
              <w:autoSpaceDN w:val="0"/>
              <w:spacing w:line="360" w:lineRule="exact"/>
              <w:rPr>
                <w:rFonts w:ascii="宋体" w:hAnsi="宋体"/>
                <w:sz w:val="21"/>
                <w:szCs w:val="21"/>
              </w:rPr>
            </w:pPr>
            <w:r>
              <w:rPr>
                <w:rFonts w:hint="eastAsia" w:ascii="宋体" w:hAnsi="宋体"/>
                <w:sz w:val="21"/>
                <w:szCs w:val="21"/>
              </w:rPr>
              <w:t xml:space="preserve">  应交税金</w:t>
            </w:r>
          </w:p>
        </w:tc>
        <w:tc>
          <w:tcPr>
            <w:tcW w:w="574" w:type="dxa"/>
            <w:tcBorders>
              <w:top w:val="single" w:color="000000" w:sz="6" w:space="0"/>
              <w:bottom w:val="single" w:color="000000" w:sz="6" w:space="0"/>
            </w:tcBorders>
          </w:tcPr>
          <w:p>
            <w:pPr>
              <w:autoSpaceDE w:val="0"/>
              <w:autoSpaceDN w:val="0"/>
              <w:spacing w:line="360" w:lineRule="exact"/>
              <w:jc w:val="center"/>
              <w:rPr>
                <w:rFonts w:ascii="宋体" w:hAnsi="宋体"/>
                <w:sz w:val="21"/>
                <w:szCs w:val="21"/>
              </w:rPr>
            </w:pPr>
          </w:p>
        </w:tc>
        <w:tc>
          <w:tcPr>
            <w:tcW w:w="870" w:type="dxa"/>
            <w:tcBorders>
              <w:top w:val="single" w:color="000000" w:sz="6" w:space="0"/>
              <w:bottom w:val="single" w:color="000000" w:sz="6" w:space="0"/>
            </w:tcBorders>
          </w:tcPr>
          <w:p>
            <w:pPr>
              <w:autoSpaceDE w:val="0"/>
              <w:autoSpaceDN w:val="0"/>
              <w:spacing w:line="360" w:lineRule="exact"/>
              <w:jc w:val="right"/>
              <w:rPr>
                <w:rFonts w:ascii="宋体" w:hAnsi="宋体"/>
                <w:sz w:val="21"/>
                <w:szCs w:val="21"/>
              </w:rPr>
            </w:pPr>
          </w:p>
        </w:tc>
        <w:tc>
          <w:tcPr>
            <w:tcW w:w="1101" w:type="dxa"/>
            <w:tcBorders>
              <w:top w:val="single" w:color="000000" w:sz="6" w:space="0"/>
              <w:bottom w:val="single" w:color="000000" w:sz="6" w:space="0"/>
            </w:tcBorders>
          </w:tcPr>
          <w:p>
            <w:pPr>
              <w:autoSpaceDE w:val="0"/>
              <w:autoSpaceDN w:val="0"/>
              <w:spacing w:line="360" w:lineRule="exact"/>
              <w:jc w:val="right"/>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Layout w:type="fixed"/>
          <w:tblCellMar>
            <w:top w:w="0" w:type="dxa"/>
            <w:left w:w="30" w:type="dxa"/>
            <w:bottom w:w="0" w:type="dxa"/>
            <w:right w:w="30" w:type="dxa"/>
          </w:tblCellMar>
        </w:tblPrEx>
        <w:trPr>
          <w:trHeight w:val="397" w:hRule="exact"/>
        </w:trPr>
        <w:tc>
          <w:tcPr>
            <w:tcW w:w="2486" w:type="dxa"/>
            <w:tcBorders>
              <w:top w:val="single" w:color="000000" w:sz="6" w:space="0"/>
              <w:bottom w:val="single" w:color="000000" w:sz="6" w:space="0"/>
            </w:tcBorders>
          </w:tcPr>
          <w:p>
            <w:pPr>
              <w:autoSpaceDE w:val="0"/>
              <w:autoSpaceDN w:val="0"/>
              <w:spacing w:line="360" w:lineRule="exact"/>
              <w:rPr>
                <w:rFonts w:ascii="宋体" w:hAnsi="宋体"/>
                <w:sz w:val="21"/>
                <w:szCs w:val="21"/>
              </w:rPr>
            </w:pPr>
            <w:r>
              <w:rPr>
                <w:rFonts w:hint="eastAsia" w:ascii="宋体" w:hAnsi="宋体"/>
                <w:sz w:val="21"/>
                <w:szCs w:val="21"/>
              </w:rPr>
              <w:t xml:space="preserve">  存  货</w:t>
            </w:r>
          </w:p>
        </w:tc>
        <w:tc>
          <w:tcPr>
            <w:tcW w:w="579" w:type="dxa"/>
            <w:tcBorders>
              <w:top w:val="single" w:color="000000" w:sz="6" w:space="0"/>
              <w:bottom w:val="single" w:color="000000" w:sz="6" w:space="0"/>
            </w:tcBorders>
          </w:tcPr>
          <w:p>
            <w:pPr>
              <w:autoSpaceDE w:val="0"/>
              <w:autoSpaceDN w:val="0"/>
              <w:spacing w:line="360" w:lineRule="exact"/>
              <w:jc w:val="center"/>
              <w:rPr>
                <w:rFonts w:ascii="宋体" w:hAnsi="宋体"/>
                <w:sz w:val="21"/>
                <w:szCs w:val="21"/>
              </w:rPr>
            </w:pPr>
          </w:p>
        </w:tc>
        <w:tc>
          <w:tcPr>
            <w:tcW w:w="870" w:type="dxa"/>
            <w:tcBorders>
              <w:top w:val="single" w:color="000000" w:sz="6" w:space="0"/>
              <w:bottom w:val="single" w:color="000000" w:sz="6" w:space="0"/>
            </w:tcBorders>
          </w:tcPr>
          <w:p>
            <w:pPr>
              <w:autoSpaceDE w:val="0"/>
              <w:autoSpaceDN w:val="0"/>
              <w:spacing w:line="360" w:lineRule="exact"/>
              <w:jc w:val="right"/>
              <w:rPr>
                <w:rFonts w:ascii="宋体" w:hAnsi="宋体"/>
                <w:sz w:val="21"/>
                <w:szCs w:val="21"/>
              </w:rPr>
            </w:pPr>
          </w:p>
        </w:tc>
        <w:tc>
          <w:tcPr>
            <w:tcW w:w="870" w:type="dxa"/>
            <w:tcBorders>
              <w:top w:val="single" w:color="000000" w:sz="6" w:space="0"/>
              <w:bottom w:val="single" w:color="000000" w:sz="6" w:space="0"/>
              <w:right w:val="single" w:color="auto" w:sz="12" w:space="0"/>
            </w:tcBorders>
          </w:tcPr>
          <w:p>
            <w:pPr>
              <w:autoSpaceDE w:val="0"/>
              <w:autoSpaceDN w:val="0"/>
              <w:spacing w:line="360" w:lineRule="exact"/>
              <w:jc w:val="right"/>
              <w:rPr>
                <w:rFonts w:ascii="宋体" w:hAnsi="宋体"/>
                <w:sz w:val="21"/>
                <w:szCs w:val="21"/>
              </w:rPr>
            </w:pPr>
          </w:p>
        </w:tc>
        <w:tc>
          <w:tcPr>
            <w:tcW w:w="2550" w:type="dxa"/>
            <w:tcBorders>
              <w:top w:val="single" w:color="000000" w:sz="6" w:space="0"/>
              <w:left w:val="single" w:color="auto" w:sz="12" w:space="0"/>
              <w:bottom w:val="single" w:color="000000" w:sz="6" w:space="0"/>
            </w:tcBorders>
          </w:tcPr>
          <w:p>
            <w:pPr>
              <w:autoSpaceDE w:val="0"/>
              <w:autoSpaceDN w:val="0"/>
              <w:spacing w:line="360" w:lineRule="exact"/>
              <w:ind w:firstLine="210" w:firstLineChars="100"/>
              <w:rPr>
                <w:rFonts w:ascii="宋体" w:hAnsi="宋体"/>
                <w:sz w:val="21"/>
                <w:szCs w:val="21"/>
              </w:rPr>
            </w:pPr>
            <w:r>
              <w:rPr>
                <w:rFonts w:hint="eastAsia" w:ascii="宋体" w:hAnsi="宋体"/>
                <w:sz w:val="21"/>
                <w:szCs w:val="21"/>
              </w:rPr>
              <w:t>预收账款</w:t>
            </w:r>
          </w:p>
        </w:tc>
        <w:tc>
          <w:tcPr>
            <w:tcW w:w="574" w:type="dxa"/>
            <w:tcBorders>
              <w:top w:val="single" w:color="000000" w:sz="6" w:space="0"/>
              <w:bottom w:val="single" w:color="000000" w:sz="6" w:space="0"/>
            </w:tcBorders>
          </w:tcPr>
          <w:p>
            <w:pPr>
              <w:autoSpaceDE w:val="0"/>
              <w:autoSpaceDN w:val="0"/>
              <w:spacing w:line="360" w:lineRule="exact"/>
              <w:jc w:val="center"/>
              <w:rPr>
                <w:rFonts w:ascii="宋体" w:hAnsi="宋体"/>
                <w:sz w:val="21"/>
                <w:szCs w:val="21"/>
              </w:rPr>
            </w:pPr>
          </w:p>
        </w:tc>
        <w:tc>
          <w:tcPr>
            <w:tcW w:w="870" w:type="dxa"/>
            <w:tcBorders>
              <w:top w:val="single" w:color="000000" w:sz="6" w:space="0"/>
              <w:bottom w:val="single" w:color="000000" w:sz="6" w:space="0"/>
            </w:tcBorders>
          </w:tcPr>
          <w:p>
            <w:pPr>
              <w:autoSpaceDE w:val="0"/>
              <w:autoSpaceDN w:val="0"/>
              <w:spacing w:line="360" w:lineRule="exact"/>
              <w:jc w:val="right"/>
              <w:rPr>
                <w:rFonts w:ascii="宋体" w:hAnsi="宋体"/>
                <w:sz w:val="21"/>
                <w:szCs w:val="21"/>
              </w:rPr>
            </w:pPr>
          </w:p>
        </w:tc>
        <w:tc>
          <w:tcPr>
            <w:tcW w:w="1101" w:type="dxa"/>
            <w:tcBorders>
              <w:top w:val="single" w:color="000000" w:sz="6" w:space="0"/>
              <w:bottom w:val="single" w:color="000000" w:sz="6" w:space="0"/>
            </w:tcBorders>
          </w:tcPr>
          <w:p>
            <w:pPr>
              <w:autoSpaceDE w:val="0"/>
              <w:autoSpaceDN w:val="0"/>
              <w:spacing w:line="360" w:lineRule="exact"/>
              <w:jc w:val="right"/>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Layout w:type="fixed"/>
          <w:tblCellMar>
            <w:top w:w="0" w:type="dxa"/>
            <w:left w:w="30" w:type="dxa"/>
            <w:bottom w:w="0" w:type="dxa"/>
            <w:right w:w="30" w:type="dxa"/>
          </w:tblCellMar>
        </w:tblPrEx>
        <w:trPr>
          <w:trHeight w:val="397" w:hRule="exact"/>
        </w:trPr>
        <w:tc>
          <w:tcPr>
            <w:tcW w:w="2486" w:type="dxa"/>
            <w:tcBorders>
              <w:top w:val="single" w:color="000000" w:sz="6" w:space="0"/>
              <w:bottom w:val="single" w:color="000000" w:sz="6" w:space="0"/>
            </w:tcBorders>
          </w:tcPr>
          <w:p>
            <w:pPr>
              <w:autoSpaceDE w:val="0"/>
              <w:autoSpaceDN w:val="0"/>
              <w:spacing w:line="360" w:lineRule="exact"/>
              <w:rPr>
                <w:rFonts w:ascii="宋体" w:hAnsi="宋体"/>
                <w:sz w:val="21"/>
                <w:szCs w:val="21"/>
              </w:rPr>
            </w:pPr>
            <w:r>
              <w:rPr>
                <w:rFonts w:hint="eastAsia" w:ascii="宋体" w:hAnsi="宋体"/>
                <w:sz w:val="21"/>
                <w:szCs w:val="21"/>
              </w:rPr>
              <w:t xml:space="preserve">  待摊费用</w:t>
            </w:r>
          </w:p>
        </w:tc>
        <w:tc>
          <w:tcPr>
            <w:tcW w:w="579" w:type="dxa"/>
            <w:tcBorders>
              <w:top w:val="single" w:color="000000" w:sz="6" w:space="0"/>
              <w:bottom w:val="single" w:color="000000" w:sz="6" w:space="0"/>
            </w:tcBorders>
          </w:tcPr>
          <w:p>
            <w:pPr>
              <w:autoSpaceDE w:val="0"/>
              <w:autoSpaceDN w:val="0"/>
              <w:spacing w:line="360" w:lineRule="exact"/>
              <w:jc w:val="center"/>
              <w:rPr>
                <w:rFonts w:ascii="宋体" w:hAnsi="宋体"/>
                <w:sz w:val="21"/>
                <w:szCs w:val="21"/>
              </w:rPr>
            </w:pPr>
          </w:p>
        </w:tc>
        <w:tc>
          <w:tcPr>
            <w:tcW w:w="870" w:type="dxa"/>
            <w:tcBorders>
              <w:top w:val="single" w:color="000000" w:sz="6" w:space="0"/>
              <w:bottom w:val="single" w:color="000000" w:sz="6" w:space="0"/>
            </w:tcBorders>
          </w:tcPr>
          <w:p>
            <w:pPr>
              <w:autoSpaceDE w:val="0"/>
              <w:autoSpaceDN w:val="0"/>
              <w:spacing w:line="360" w:lineRule="exact"/>
              <w:jc w:val="right"/>
              <w:rPr>
                <w:rFonts w:ascii="宋体" w:hAnsi="宋体"/>
                <w:sz w:val="21"/>
                <w:szCs w:val="21"/>
              </w:rPr>
            </w:pPr>
          </w:p>
        </w:tc>
        <w:tc>
          <w:tcPr>
            <w:tcW w:w="870" w:type="dxa"/>
            <w:tcBorders>
              <w:top w:val="single" w:color="000000" w:sz="6" w:space="0"/>
              <w:bottom w:val="single" w:color="000000" w:sz="6" w:space="0"/>
              <w:right w:val="single" w:color="auto" w:sz="12" w:space="0"/>
            </w:tcBorders>
          </w:tcPr>
          <w:p>
            <w:pPr>
              <w:autoSpaceDE w:val="0"/>
              <w:autoSpaceDN w:val="0"/>
              <w:spacing w:line="360" w:lineRule="exact"/>
              <w:jc w:val="right"/>
              <w:rPr>
                <w:rFonts w:ascii="宋体" w:hAnsi="宋体"/>
                <w:sz w:val="21"/>
                <w:szCs w:val="21"/>
              </w:rPr>
            </w:pPr>
          </w:p>
        </w:tc>
        <w:tc>
          <w:tcPr>
            <w:tcW w:w="2550" w:type="dxa"/>
            <w:tcBorders>
              <w:top w:val="single" w:color="000000" w:sz="6" w:space="0"/>
              <w:left w:val="single" w:color="auto" w:sz="12" w:space="0"/>
              <w:bottom w:val="single" w:color="000000" w:sz="6" w:space="0"/>
            </w:tcBorders>
          </w:tcPr>
          <w:p>
            <w:pPr>
              <w:autoSpaceDE w:val="0"/>
              <w:autoSpaceDN w:val="0"/>
              <w:spacing w:line="360" w:lineRule="exact"/>
              <w:ind w:firstLine="210" w:firstLineChars="100"/>
              <w:rPr>
                <w:rFonts w:ascii="宋体" w:hAnsi="宋体"/>
                <w:sz w:val="21"/>
                <w:szCs w:val="21"/>
              </w:rPr>
            </w:pPr>
            <w:r>
              <w:rPr>
                <w:rFonts w:hint="eastAsia" w:ascii="宋体" w:hAnsi="宋体"/>
                <w:sz w:val="21"/>
                <w:szCs w:val="21"/>
              </w:rPr>
              <w:t>预提费用</w:t>
            </w:r>
          </w:p>
        </w:tc>
        <w:tc>
          <w:tcPr>
            <w:tcW w:w="574" w:type="dxa"/>
            <w:tcBorders>
              <w:top w:val="single" w:color="000000" w:sz="6" w:space="0"/>
              <w:bottom w:val="single" w:color="000000" w:sz="6" w:space="0"/>
            </w:tcBorders>
          </w:tcPr>
          <w:p>
            <w:pPr>
              <w:autoSpaceDE w:val="0"/>
              <w:autoSpaceDN w:val="0"/>
              <w:spacing w:line="360" w:lineRule="exact"/>
              <w:jc w:val="center"/>
              <w:rPr>
                <w:rFonts w:ascii="宋体" w:hAnsi="宋体"/>
                <w:sz w:val="21"/>
                <w:szCs w:val="21"/>
              </w:rPr>
            </w:pPr>
          </w:p>
        </w:tc>
        <w:tc>
          <w:tcPr>
            <w:tcW w:w="870" w:type="dxa"/>
            <w:tcBorders>
              <w:top w:val="single" w:color="000000" w:sz="6" w:space="0"/>
              <w:bottom w:val="single" w:color="000000" w:sz="6" w:space="0"/>
            </w:tcBorders>
          </w:tcPr>
          <w:p>
            <w:pPr>
              <w:autoSpaceDE w:val="0"/>
              <w:autoSpaceDN w:val="0"/>
              <w:spacing w:line="360" w:lineRule="exact"/>
              <w:jc w:val="right"/>
              <w:rPr>
                <w:rFonts w:ascii="宋体" w:hAnsi="宋体"/>
                <w:sz w:val="21"/>
                <w:szCs w:val="21"/>
              </w:rPr>
            </w:pPr>
          </w:p>
        </w:tc>
        <w:tc>
          <w:tcPr>
            <w:tcW w:w="1101" w:type="dxa"/>
            <w:tcBorders>
              <w:top w:val="single" w:color="000000" w:sz="6" w:space="0"/>
              <w:bottom w:val="single" w:color="000000" w:sz="6" w:space="0"/>
            </w:tcBorders>
          </w:tcPr>
          <w:p>
            <w:pPr>
              <w:autoSpaceDE w:val="0"/>
              <w:autoSpaceDN w:val="0"/>
              <w:spacing w:line="360" w:lineRule="exact"/>
              <w:jc w:val="right"/>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Layout w:type="fixed"/>
          <w:tblCellMar>
            <w:top w:w="0" w:type="dxa"/>
            <w:left w:w="30" w:type="dxa"/>
            <w:bottom w:w="0" w:type="dxa"/>
            <w:right w:w="30" w:type="dxa"/>
          </w:tblCellMar>
        </w:tblPrEx>
        <w:trPr>
          <w:trHeight w:val="397" w:hRule="exact"/>
        </w:trPr>
        <w:tc>
          <w:tcPr>
            <w:tcW w:w="2486" w:type="dxa"/>
            <w:tcBorders>
              <w:top w:val="single" w:color="000000" w:sz="6" w:space="0"/>
              <w:bottom w:val="single" w:color="000000" w:sz="6" w:space="0"/>
            </w:tcBorders>
          </w:tcPr>
          <w:p>
            <w:pPr>
              <w:autoSpaceDE w:val="0"/>
              <w:autoSpaceDN w:val="0"/>
              <w:spacing w:line="360" w:lineRule="exact"/>
              <w:rPr>
                <w:rFonts w:ascii="宋体" w:hAnsi="宋体"/>
                <w:sz w:val="21"/>
                <w:szCs w:val="21"/>
              </w:rPr>
            </w:pPr>
            <w:r>
              <w:rPr>
                <w:rFonts w:hint="eastAsia" w:ascii="宋体" w:hAnsi="宋体"/>
                <w:sz w:val="21"/>
                <w:szCs w:val="21"/>
              </w:rPr>
              <w:t xml:space="preserve">  一年内到期的长期债权投资</w:t>
            </w:r>
          </w:p>
        </w:tc>
        <w:tc>
          <w:tcPr>
            <w:tcW w:w="579" w:type="dxa"/>
            <w:tcBorders>
              <w:top w:val="single" w:color="000000" w:sz="6" w:space="0"/>
              <w:bottom w:val="single" w:color="000000" w:sz="6" w:space="0"/>
            </w:tcBorders>
          </w:tcPr>
          <w:p>
            <w:pPr>
              <w:autoSpaceDE w:val="0"/>
              <w:autoSpaceDN w:val="0"/>
              <w:spacing w:line="360" w:lineRule="exact"/>
              <w:jc w:val="center"/>
              <w:rPr>
                <w:rFonts w:ascii="宋体" w:hAnsi="宋体"/>
                <w:sz w:val="21"/>
                <w:szCs w:val="21"/>
              </w:rPr>
            </w:pPr>
          </w:p>
        </w:tc>
        <w:tc>
          <w:tcPr>
            <w:tcW w:w="870" w:type="dxa"/>
            <w:tcBorders>
              <w:top w:val="single" w:color="000000" w:sz="6" w:space="0"/>
              <w:bottom w:val="single" w:color="000000" w:sz="6" w:space="0"/>
            </w:tcBorders>
          </w:tcPr>
          <w:p>
            <w:pPr>
              <w:autoSpaceDE w:val="0"/>
              <w:autoSpaceDN w:val="0"/>
              <w:spacing w:line="360" w:lineRule="exact"/>
              <w:jc w:val="right"/>
              <w:rPr>
                <w:rFonts w:ascii="宋体" w:hAnsi="宋体"/>
                <w:sz w:val="21"/>
                <w:szCs w:val="21"/>
              </w:rPr>
            </w:pPr>
          </w:p>
        </w:tc>
        <w:tc>
          <w:tcPr>
            <w:tcW w:w="870" w:type="dxa"/>
            <w:tcBorders>
              <w:top w:val="single" w:color="000000" w:sz="6" w:space="0"/>
              <w:bottom w:val="single" w:color="000000" w:sz="6" w:space="0"/>
              <w:right w:val="single" w:color="auto" w:sz="12" w:space="0"/>
            </w:tcBorders>
          </w:tcPr>
          <w:p>
            <w:pPr>
              <w:autoSpaceDE w:val="0"/>
              <w:autoSpaceDN w:val="0"/>
              <w:spacing w:line="360" w:lineRule="exact"/>
              <w:jc w:val="right"/>
              <w:rPr>
                <w:rFonts w:ascii="宋体" w:hAnsi="宋体"/>
                <w:sz w:val="21"/>
                <w:szCs w:val="21"/>
              </w:rPr>
            </w:pPr>
          </w:p>
        </w:tc>
        <w:tc>
          <w:tcPr>
            <w:tcW w:w="2550" w:type="dxa"/>
            <w:tcBorders>
              <w:top w:val="single" w:color="000000" w:sz="6" w:space="0"/>
              <w:left w:val="single" w:color="auto" w:sz="12" w:space="0"/>
              <w:bottom w:val="single" w:color="000000" w:sz="6" w:space="0"/>
            </w:tcBorders>
          </w:tcPr>
          <w:p>
            <w:pPr>
              <w:autoSpaceDE w:val="0"/>
              <w:autoSpaceDN w:val="0"/>
              <w:spacing w:line="360" w:lineRule="exact"/>
              <w:ind w:firstLine="210" w:firstLineChars="100"/>
              <w:rPr>
                <w:rFonts w:ascii="宋体" w:hAnsi="宋体"/>
                <w:sz w:val="21"/>
                <w:szCs w:val="21"/>
              </w:rPr>
            </w:pPr>
            <w:r>
              <w:rPr>
                <w:rFonts w:hint="eastAsia" w:ascii="宋体" w:hAnsi="宋体"/>
                <w:sz w:val="21"/>
                <w:szCs w:val="21"/>
              </w:rPr>
              <w:t>预计负债</w:t>
            </w:r>
          </w:p>
        </w:tc>
        <w:tc>
          <w:tcPr>
            <w:tcW w:w="574" w:type="dxa"/>
            <w:tcBorders>
              <w:top w:val="single" w:color="000000" w:sz="6" w:space="0"/>
              <w:bottom w:val="single" w:color="000000" w:sz="6" w:space="0"/>
            </w:tcBorders>
          </w:tcPr>
          <w:p>
            <w:pPr>
              <w:autoSpaceDE w:val="0"/>
              <w:autoSpaceDN w:val="0"/>
              <w:spacing w:line="360" w:lineRule="exact"/>
              <w:jc w:val="center"/>
              <w:rPr>
                <w:rFonts w:ascii="宋体" w:hAnsi="宋体"/>
                <w:sz w:val="21"/>
                <w:szCs w:val="21"/>
              </w:rPr>
            </w:pPr>
          </w:p>
        </w:tc>
        <w:tc>
          <w:tcPr>
            <w:tcW w:w="870" w:type="dxa"/>
            <w:tcBorders>
              <w:top w:val="single" w:color="000000" w:sz="6" w:space="0"/>
              <w:bottom w:val="single" w:color="000000" w:sz="6" w:space="0"/>
            </w:tcBorders>
          </w:tcPr>
          <w:p>
            <w:pPr>
              <w:autoSpaceDE w:val="0"/>
              <w:autoSpaceDN w:val="0"/>
              <w:spacing w:line="360" w:lineRule="exact"/>
              <w:jc w:val="right"/>
              <w:rPr>
                <w:rFonts w:ascii="宋体" w:hAnsi="宋体"/>
                <w:sz w:val="21"/>
                <w:szCs w:val="21"/>
              </w:rPr>
            </w:pPr>
          </w:p>
        </w:tc>
        <w:tc>
          <w:tcPr>
            <w:tcW w:w="1101" w:type="dxa"/>
            <w:tcBorders>
              <w:top w:val="single" w:color="000000" w:sz="6" w:space="0"/>
              <w:bottom w:val="single" w:color="000000" w:sz="6" w:space="0"/>
            </w:tcBorders>
          </w:tcPr>
          <w:p>
            <w:pPr>
              <w:autoSpaceDE w:val="0"/>
              <w:autoSpaceDN w:val="0"/>
              <w:spacing w:line="360" w:lineRule="exact"/>
              <w:jc w:val="right"/>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Layout w:type="fixed"/>
          <w:tblCellMar>
            <w:top w:w="0" w:type="dxa"/>
            <w:left w:w="30" w:type="dxa"/>
            <w:bottom w:w="0" w:type="dxa"/>
            <w:right w:w="30" w:type="dxa"/>
          </w:tblCellMar>
        </w:tblPrEx>
        <w:trPr>
          <w:trHeight w:val="397" w:hRule="exact"/>
        </w:trPr>
        <w:tc>
          <w:tcPr>
            <w:tcW w:w="2486" w:type="dxa"/>
            <w:tcBorders>
              <w:top w:val="single" w:color="000000" w:sz="6" w:space="0"/>
              <w:bottom w:val="single" w:color="000000" w:sz="6" w:space="0"/>
            </w:tcBorders>
          </w:tcPr>
          <w:p>
            <w:pPr>
              <w:autoSpaceDE w:val="0"/>
              <w:autoSpaceDN w:val="0"/>
              <w:spacing w:line="360" w:lineRule="exact"/>
              <w:rPr>
                <w:rFonts w:ascii="宋体" w:hAnsi="宋体"/>
                <w:sz w:val="21"/>
                <w:szCs w:val="21"/>
              </w:rPr>
            </w:pPr>
            <w:r>
              <w:rPr>
                <w:rFonts w:hint="eastAsia" w:ascii="宋体" w:hAnsi="宋体"/>
                <w:sz w:val="21"/>
                <w:szCs w:val="21"/>
              </w:rPr>
              <w:t xml:space="preserve">  其他流动资产</w:t>
            </w:r>
          </w:p>
        </w:tc>
        <w:tc>
          <w:tcPr>
            <w:tcW w:w="579" w:type="dxa"/>
            <w:tcBorders>
              <w:top w:val="single" w:color="000000" w:sz="6" w:space="0"/>
              <w:bottom w:val="single" w:color="000000" w:sz="6" w:space="0"/>
            </w:tcBorders>
          </w:tcPr>
          <w:p>
            <w:pPr>
              <w:autoSpaceDE w:val="0"/>
              <w:autoSpaceDN w:val="0"/>
              <w:spacing w:line="360" w:lineRule="exact"/>
              <w:jc w:val="center"/>
              <w:rPr>
                <w:rFonts w:ascii="宋体" w:hAnsi="宋体"/>
                <w:sz w:val="21"/>
                <w:szCs w:val="21"/>
              </w:rPr>
            </w:pPr>
          </w:p>
        </w:tc>
        <w:tc>
          <w:tcPr>
            <w:tcW w:w="870" w:type="dxa"/>
            <w:tcBorders>
              <w:top w:val="single" w:color="000000" w:sz="6" w:space="0"/>
              <w:bottom w:val="single" w:color="000000" w:sz="6" w:space="0"/>
            </w:tcBorders>
          </w:tcPr>
          <w:p>
            <w:pPr>
              <w:autoSpaceDE w:val="0"/>
              <w:autoSpaceDN w:val="0"/>
              <w:spacing w:line="360" w:lineRule="exact"/>
              <w:jc w:val="right"/>
              <w:rPr>
                <w:rFonts w:ascii="宋体" w:hAnsi="宋体"/>
                <w:sz w:val="21"/>
                <w:szCs w:val="21"/>
              </w:rPr>
            </w:pPr>
          </w:p>
        </w:tc>
        <w:tc>
          <w:tcPr>
            <w:tcW w:w="870" w:type="dxa"/>
            <w:tcBorders>
              <w:top w:val="single" w:color="000000" w:sz="6" w:space="0"/>
              <w:bottom w:val="single" w:color="000000" w:sz="6" w:space="0"/>
              <w:right w:val="single" w:color="auto" w:sz="12" w:space="0"/>
            </w:tcBorders>
          </w:tcPr>
          <w:p>
            <w:pPr>
              <w:autoSpaceDE w:val="0"/>
              <w:autoSpaceDN w:val="0"/>
              <w:spacing w:line="360" w:lineRule="exact"/>
              <w:jc w:val="right"/>
              <w:rPr>
                <w:rFonts w:ascii="宋体" w:hAnsi="宋体"/>
                <w:sz w:val="21"/>
                <w:szCs w:val="21"/>
              </w:rPr>
            </w:pPr>
          </w:p>
        </w:tc>
        <w:tc>
          <w:tcPr>
            <w:tcW w:w="2550" w:type="dxa"/>
            <w:tcBorders>
              <w:top w:val="single" w:color="000000" w:sz="6" w:space="0"/>
              <w:left w:val="single" w:color="auto" w:sz="12" w:space="0"/>
              <w:bottom w:val="single" w:color="000000" w:sz="6" w:space="0"/>
            </w:tcBorders>
          </w:tcPr>
          <w:p>
            <w:pPr>
              <w:autoSpaceDE w:val="0"/>
              <w:autoSpaceDN w:val="0"/>
              <w:spacing w:line="360" w:lineRule="exact"/>
              <w:rPr>
                <w:rFonts w:ascii="宋体" w:hAnsi="宋体"/>
                <w:sz w:val="21"/>
                <w:szCs w:val="21"/>
              </w:rPr>
            </w:pPr>
            <w:r>
              <w:rPr>
                <w:rFonts w:hint="eastAsia" w:ascii="宋体" w:hAnsi="宋体"/>
                <w:sz w:val="21"/>
                <w:szCs w:val="21"/>
              </w:rPr>
              <w:t xml:space="preserve">  一年内到期的长期负债</w:t>
            </w:r>
          </w:p>
        </w:tc>
        <w:tc>
          <w:tcPr>
            <w:tcW w:w="574" w:type="dxa"/>
            <w:tcBorders>
              <w:top w:val="single" w:color="000000" w:sz="6" w:space="0"/>
              <w:bottom w:val="single" w:color="000000" w:sz="6" w:space="0"/>
            </w:tcBorders>
          </w:tcPr>
          <w:p>
            <w:pPr>
              <w:autoSpaceDE w:val="0"/>
              <w:autoSpaceDN w:val="0"/>
              <w:spacing w:line="360" w:lineRule="exact"/>
              <w:jc w:val="center"/>
              <w:rPr>
                <w:rFonts w:ascii="宋体" w:hAnsi="宋体"/>
                <w:sz w:val="21"/>
                <w:szCs w:val="21"/>
              </w:rPr>
            </w:pPr>
          </w:p>
        </w:tc>
        <w:tc>
          <w:tcPr>
            <w:tcW w:w="870" w:type="dxa"/>
            <w:tcBorders>
              <w:top w:val="single" w:color="000000" w:sz="6" w:space="0"/>
              <w:bottom w:val="single" w:color="000000" w:sz="6" w:space="0"/>
            </w:tcBorders>
          </w:tcPr>
          <w:p>
            <w:pPr>
              <w:autoSpaceDE w:val="0"/>
              <w:autoSpaceDN w:val="0"/>
              <w:spacing w:line="360" w:lineRule="exact"/>
              <w:jc w:val="right"/>
              <w:rPr>
                <w:rFonts w:ascii="宋体" w:hAnsi="宋体"/>
                <w:sz w:val="21"/>
                <w:szCs w:val="21"/>
              </w:rPr>
            </w:pPr>
          </w:p>
        </w:tc>
        <w:tc>
          <w:tcPr>
            <w:tcW w:w="1101" w:type="dxa"/>
            <w:tcBorders>
              <w:top w:val="single" w:color="000000" w:sz="6" w:space="0"/>
              <w:bottom w:val="single" w:color="000000" w:sz="6" w:space="0"/>
            </w:tcBorders>
          </w:tcPr>
          <w:p>
            <w:pPr>
              <w:autoSpaceDE w:val="0"/>
              <w:autoSpaceDN w:val="0"/>
              <w:spacing w:line="360" w:lineRule="exact"/>
              <w:jc w:val="right"/>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Layout w:type="fixed"/>
          <w:tblCellMar>
            <w:top w:w="0" w:type="dxa"/>
            <w:left w:w="30" w:type="dxa"/>
            <w:bottom w:w="0" w:type="dxa"/>
            <w:right w:w="30" w:type="dxa"/>
          </w:tblCellMar>
        </w:tblPrEx>
        <w:trPr>
          <w:trHeight w:val="397" w:hRule="exact"/>
        </w:trPr>
        <w:tc>
          <w:tcPr>
            <w:tcW w:w="2486" w:type="dxa"/>
            <w:tcBorders>
              <w:top w:val="single" w:color="000000" w:sz="6" w:space="0"/>
              <w:bottom w:val="single" w:color="000000" w:sz="6" w:space="0"/>
            </w:tcBorders>
          </w:tcPr>
          <w:p>
            <w:pPr>
              <w:autoSpaceDE w:val="0"/>
              <w:autoSpaceDN w:val="0"/>
              <w:spacing w:line="360" w:lineRule="exact"/>
              <w:rPr>
                <w:rFonts w:ascii="宋体" w:hAnsi="宋体"/>
                <w:sz w:val="21"/>
                <w:szCs w:val="21"/>
              </w:rPr>
            </w:pPr>
            <w:r>
              <w:rPr>
                <w:rFonts w:hint="eastAsia" w:ascii="宋体" w:hAnsi="宋体"/>
                <w:sz w:val="21"/>
                <w:szCs w:val="21"/>
              </w:rPr>
              <w:t xml:space="preserve">    流动资产合计</w:t>
            </w:r>
          </w:p>
        </w:tc>
        <w:tc>
          <w:tcPr>
            <w:tcW w:w="579" w:type="dxa"/>
            <w:tcBorders>
              <w:top w:val="single" w:color="000000" w:sz="6" w:space="0"/>
              <w:bottom w:val="single" w:color="000000" w:sz="6" w:space="0"/>
            </w:tcBorders>
          </w:tcPr>
          <w:p>
            <w:pPr>
              <w:autoSpaceDE w:val="0"/>
              <w:autoSpaceDN w:val="0"/>
              <w:spacing w:line="360" w:lineRule="exact"/>
              <w:jc w:val="center"/>
              <w:rPr>
                <w:rFonts w:ascii="宋体" w:hAnsi="宋体"/>
                <w:sz w:val="21"/>
                <w:szCs w:val="21"/>
              </w:rPr>
            </w:pPr>
          </w:p>
        </w:tc>
        <w:tc>
          <w:tcPr>
            <w:tcW w:w="870" w:type="dxa"/>
            <w:tcBorders>
              <w:top w:val="single" w:color="000000" w:sz="6" w:space="0"/>
              <w:bottom w:val="single" w:color="000000" w:sz="6" w:space="0"/>
            </w:tcBorders>
          </w:tcPr>
          <w:p>
            <w:pPr>
              <w:autoSpaceDE w:val="0"/>
              <w:autoSpaceDN w:val="0"/>
              <w:spacing w:line="360" w:lineRule="exact"/>
              <w:jc w:val="right"/>
              <w:rPr>
                <w:rFonts w:ascii="宋体" w:hAnsi="宋体"/>
                <w:sz w:val="21"/>
                <w:szCs w:val="21"/>
              </w:rPr>
            </w:pPr>
          </w:p>
        </w:tc>
        <w:tc>
          <w:tcPr>
            <w:tcW w:w="870" w:type="dxa"/>
            <w:tcBorders>
              <w:top w:val="single" w:color="000000" w:sz="6" w:space="0"/>
              <w:bottom w:val="single" w:color="000000" w:sz="6" w:space="0"/>
              <w:right w:val="single" w:color="auto" w:sz="12" w:space="0"/>
            </w:tcBorders>
          </w:tcPr>
          <w:p>
            <w:pPr>
              <w:autoSpaceDE w:val="0"/>
              <w:autoSpaceDN w:val="0"/>
              <w:spacing w:line="360" w:lineRule="exact"/>
              <w:jc w:val="right"/>
              <w:rPr>
                <w:rFonts w:ascii="宋体" w:hAnsi="宋体"/>
                <w:sz w:val="21"/>
                <w:szCs w:val="21"/>
              </w:rPr>
            </w:pPr>
          </w:p>
        </w:tc>
        <w:tc>
          <w:tcPr>
            <w:tcW w:w="2550" w:type="dxa"/>
            <w:tcBorders>
              <w:top w:val="single" w:color="000000" w:sz="6" w:space="0"/>
              <w:left w:val="single" w:color="auto" w:sz="12" w:space="0"/>
              <w:bottom w:val="single" w:color="000000" w:sz="6" w:space="0"/>
            </w:tcBorders>
          </w:tcPr>
          <w:p>
            <w:pPr>
              <w:autoSpaceDE w:val="0"/>
              <w:autoSpaceDN w:val="0"/>
              <w:spacing w:line="360" w:lineRule="exact"/>
              <w:rPr>
                <w:rFonts w:ascii="宋体" w:hAnsi="宋体"/>
                <w:sz w:val="21"/>
                <w:szCs w:val="21"/>
              </w:rPr>
            </w:pPr>
            <w:r>
              <w:rPr>
                <w:rFonts w:hint="eastAsia" w:ascii="宋体" w:hAnsi="宋体"/>
                <w:sz w:val="21"/>
                <w:szCs w:val="21"/>
              </w:rPr>
              <w:t xml:space="preserve">  其他流动负债</w:t>
            </w:r>
          </w:p>
        </w:tc>
        <w:tc>
          <w:tcPr>
            <w:tcW w:w="574" w:type="dxa"/>
            <w:tcBorders>
              <w:top w:val="single" w:color="000000" w:sz="6" w:space="0"/>
              <w:bottom w:val="single" w:color="000000" w:sz="6" w:space="0"/>
            </w:tcBorders>
          </w:tcPr>
          <w:p>
            <w:pPr>
              <w:autoSpaceDE w:val="0"/>
              <w:autoSpaceDN w:val="0"/>
              <w:spacing w:line="360" w:lineRule="exact"/>
              <w:jc w:val="center"/>
              <w:rPr>
                <w:rFonts w:ascii="宋体" w:hAnsi="宋体"/>
                <w:sz w:val="21"/>
                <w:szCs w:val="21"/>
              </w:rPr>
            </w:pPr>
          </w:p>
        </w:tc>
        <w:tc>
          <w:tcPr>
            <w:tcW w:w="870" w:type="dxa"/>
            <w:tcBorders>
              <w:top w:val="single" w:color="000000" w:sz="6" w:space="0"/>
              <w:bottom w:val="single" w:color="000000" w:sz="6" w:space="0"/>
            </w:tcBorders>
          </w:tcPr>
          <w:p>
            <w:pPr>
              <w:autoSpaceDE w:val="0"/>
              <w:autoSpaceDN w:val="0"/>
              <w:spacing w:line="360" w:lineRule="exact"/>
              <w:jc w:val="right"/>
              <w:rPr>
                <w:rFonts w:ascii="宋体" w:hAnsi="宋体"/>
                <w:sz w:val="21"/>
                <w:szCs w:val="21"/>
              </w:rPr>
            </w:pPr>
          </w:p>
        </w:tc>
        <w:tc>
          <w:tcPr>
            <w:tcW w:w="1101" w:type="dxa"/>
            <w:tcBorders>
              <w:top w:val="single" w:color="000000" w:sz="6" w:space="0"/>
              <w:bottom w:val="single" w:color="000000" w:sz="6" w:space="0"/>
            </w:tcBorders>
          </w:tcPr>
          <w:p>
            <w:pPr>
              <w:autoSpaceDE w:val="0"/>
              <w:autoSpaceDN w:val="0"/>
              <w:spacing w:line="360" w:lineRule="exact"/>
              <w:jc w:val="right"/>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Layout w:type="fixed"/>
          <w:tblCellMar>
            <w:top w:w="0" w:type="dxa"/>
            <w:left w:w="30" w:type="dxa"/>
            <w:bottom w:w="0" w:type="dxa"/>
            <w:right w:w="30" w:type="dxa"/>
          </w:tblCellMar>
        </w:tblPrEx>
        <w:trPr>
          <w:trHeight w:val="397" w:hRule="exact"/>
        </w:trPr>
        <w:tc>
          <w:tcPr>
            <w:tcW w:w="2486" w:type="dxa"/>
            <w:tcBorders>
              <w:top w:val="single" w:color="000000" w:sz="6" w:space="0"/>
              <w:bottom w:val="single" w:color="000000" w:sz="6" w:space="0"/>
            </w:tcBorders>
          </w:tcPr>
          <w:p>
            <w:pPr>
              <w:autoSpaceDE w:val="0"/>
              <w:autoSpaceDN w:val="0"/>
              <w:spacing w:line="360" w:lineRule="exact"/>
              <w:rPr>
                <w:rFonts w:ascii="宋体" w:hAnsi="宋体"/>
                <w:sz w:val="21"/>
                <w:szCs w:val="21"/>
              </w:rPr>
            </w:pPr>
          </w:p>
        </w:tc>
        <w:tc>
          <w:tcPr>
            <w:tcW w:w="579" w:type="dxa"/>
            <w:tcBorders>
              <w:top w:val="single" w:color="000000" w:sz="6" w:space="0"/>
              <w:bottom w:val="single" w:color="000000" w:sz="6" w:space="0"/>
            </w:tcBorders>
          </w:tcPr>
          <w:p>
            <w:pPr>
              <w:autoSpaceDE w:val="0"/>
              <w:autoSpaceDN w:val="0"/>
              <w:spacing w:line="360" w:lineRule="exact"/>
              <w:jc w:val="center"/>
              <w:rPr>
                <w:rFonts w:ascii="宋体" w:hAnsi="宋体"/>
                <w:sz w:val="21"/>
                <w:szCs w:val="21"/>
              </w:rPr>
            </w:pPr>
          </w:p>
        </w:tc>
        <w:tc>
          <w:tcPr>
            <w:tcW w:w="870" w:type="dxa"/>
            <w:tcBorders>
              <w:top w:val="single" w:color="000000" w:sz="6" w:space="0"/>
              <w:bottom w:val="single" w:color="000000" w:sz="6" w:space="0"/>
            </w:tcBorders>
          </w:tcPr>
          <w:p>
            <w:pPr>
              <w:autoSpaceDE w:val="0"/>
              <w:autoSpaceDN w:val="0"/>
              <w:spacing w:line="360" w:lineRule="exact"/>
              <w:jc w:val="right"/>
              <w:rPr>
                <w:rFonts w:ascii="宋体" w:hAnsi="宋体"/>
                <w:sz w:val="21"/>
                <w:szCs w:val="21"/>
              </w:rPr>
            </w:pPr>
          </w:p>
        </w:tc>
        <w:tc>
          <w:tcPr>
            <w:tcW w:w="870" w:type="dxa"/>
            <w:tcBorders>
              <w:top w:val="single" w:color="000000" w:sz="6" w:space="0"/>
              <w:bottom w:val="single" w:color="000000" w:sz="6" w:space="0"/>
              <w:right w:val="single" w:color="auto" w:sz="12" w:space="0"/>
            </w:tcBorders>
          </w:tcPr>
          <w:p>
            <w:pPr>
              <w:autoSpaceDE w:val="0"/>
              <w:autoSpaceDN w:val="0"/>
              <w:spacing w:line="360" w:lineRule="exact"/>
              <w:jc w:val="right"/>
              <w:rPr>
                <w:rFonts w:ascii="宋体" w:hAnsi="宋体"/>
                <w:sz w:val="21"/>
                <w:szCs w:val="21"/>
              </w:rPr>
            </w:pPr>
          </w:p>
        </w:tc>
        <w:tc>
          <w:tcPr>
            <w:tcW w:w="2550" w:type="dxa"/>
            <w:tcBorders>
              <w:top w:val="single" w:color="000000" w:sz="6" w:space="0"/>
              <w:left w:val="single" w:color="auto" w:sz="12" w:space="0"/>
              <w:bottom w:val="single" w:color="000000" w:sz="6" w:space="0"/>
            </w:tcBorders>
          </w:tcPr>
          <w:p>
            <w:pPr>
              <w:autoSpaceDE w:val="0"/>
              <w:autoSpaceDN w:val="0"/>
              <w:spacing w:line="360" w:lineRule="exact"/>
              <w:ind w:firstLine="420" w:firstLineChars="200"/>
              <w:rPr>
                <w:rFonts w:ascii="宋体" w:hAnsi="宋体"/>
                <w:sz w:val="21"/>
                <w:szCs w:val="21"/>
              </w:rPr>
            </w:pPr>
            <w:r>
              <w:rPr>
                <w:rFonts w:hint="eastAsia" w:ascii="宋体" w:hAnsi="宋体"/>
                <w:sz w:val="21"/>
                <w:szCs w:val="21"/>
              </w:rPr>
              <w:t>流动负债合计</w:t>
            </w:r>
          </w:p>
        </w:tc>
        <w:tc>
          <w:tcPr>
            <w:tcW w:w="574" w:type="dxa"/>
            <w:tcBorders>
              <w:top w:val="single" w:color="000000" w:sz="6" w:space="0"/>
              <w:bottom w:val="single" w:color="000000" w:sz="6" w:space="0"/>
            </w:tcBorders>
          </w:tcPr>
          <w:p>
            <w:pPr>
              <w:autoSpaceDE w:val="0"/>
              <w:autoSpaceDN w:val="0"/>
              <w:spacing w:line="360" w:lineRule="exact"/>
              <w:jc w:val="center"/>
              <w:rPr>
                <w:rFonts w:ascii="宋体" w:hAnsi="宋体"/>
                <w:sz w:val="21"/>
                <w:szCs w:val="21"/>
              </w:rPr>
            </w:pPr>
          </w:p>
        </w:tc>
        <w:tc>
          <w:tcPr>
            <w:tcW w:w="870" w:type="dxa"/>
            <w:tcBorders>
              <w:top w:val="single" w:color="000000" w:sz="6" w:space="0"/>
              <w:bottom w:val="single" w:color="000000" w:sz="6" w:space="0"/>
            </w:tcBorders>
          </w:tcPr>
          <w:p>
            <w:pPr>
              <w:autoSpaceDE w:val="0"/>
              <w:autoSpaceDN w:val="0"/>
              <w:spacing w:line="360" w:lineRule="exact"/>
              <w:jc w:val="right"/>
              <w:rPr>
                <w:rFonts w:ascii="宋体" w:hAnsi="宋体"/>
                <w:sz w:val="21"/>
                <w:szCs w:val="21"/>
              </w:rPr>
            </w:pPr>
          </w:p>
        </w:tc>
        <w:tc>
          <w:tcPr>
            <w:tcW w:w="1101" w:type="dxa"/>
            <w:tcBorders>
              <w:top w:val="single" w:color="000000" w:sz="6" w:space="0"/>
              <w:bottom w:val="single" w:color="000000" w:sz="6" w:space="0"/>
            </w:tcBorders>
          </w:tcPr>
          <w:p>
            <w:pPr>
              <w:autoSpaceDE w:val="0"/>
              <w:autoSpaceDN w:val="0"/>
              <w:spacing w:line="360" w:lineRule="exact"/>
              <w:jc w:val="right"/>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Layout w:type="fixed"/>
          <w:tblCellMar>
            <w:top w:w="0" w:type="dxa"/>
            <w:left w:w="30" w:type="dxa"/>
            <w:bottom w:w="0" w:type="dxa"/>
            <w:right w:w="30" w:type="dxa"/>
          </w:tblCellMar>
        </w:tblPrEx>
        <w:trPr>
          <w:trHeight w:val="397" w:hRule="exact"/>
        </w:trPr>
        <w:tc>
          <w:tcPr>
            <w:tcW w:w="2486" w:type="dxa"/>
            <w:tcBorders>
              <w:top w:val="single" w:color="000000" w:sz="6" w:space="0"/>
              <w:bottom w:val="single" w:color="000000" w:sz="6" w:space="0"/>
            </w:tcBorders>
          </w:tcPr>
          <w:p>
            <w:pPr>
              <w:autoSpaceDE w:val="0"/>
              <w:autoSpaceDN w:val="0"/>
              <w:spacing w:line="360" w:lineRule="exact"/>
              <w:rPr>
                <w:rFonts w:ascii="宋体" w:hAnsi="宋体"/>
                <w:sz w:val="21"/>
                <w:szCs w:val="21"/>
              </w:rPr>
            </w:pPr>
            <w:r>
              <w:rPr>
                <w:rFonts w:hint="eastAsia" w:ascii="宋体" w:hAnsi="宋体"/>
                <w:sz w:val="21"/>
                <w:szCs w:val="21"/>
              </w:rPr>
              <w:t>长期投资：</w:t>
            </w:r>
          </w:p>
        </w:tc>
        <w:tc>
          <w:tcPr>
            <w:tcW w:w="579" w:type="dxa"/>
            <w:tcBorders>
              <w:top w:val="single" w:color="000000" w:sz="6" w:space="0"/>
              <w:bottom w:val="single" w:color="000000" w:sz="6" w:space="0"/>
            </w:tcBorders>
          </w:tcPr>
          <w:p>
            <w:pPr>
              <w:autoSpaceDE w:val="0"/>
              <w:autoSpaceDN w:val="0"/>
              <w:spacing w:line="360" w:lineRule="exact"/>
              <w:jc w:val="center"/>
              <w:rPr>
                <w:rFonts w:ascii="宋体" w:hAnsi="宋体"/>
                <w:sz w:val="21"/>
                <w:szCs w:val="21"/>
              </w:rPr>
            </w:pPr>
          </w:p>
        </w:tc>
        <w:tc>
          <w:tcPr>
            <w:tcW w:w="870" w:type="dxa"/>
            <w:tcBorders>
              <w:top w:val="single" w:color="000000" w:sz="6" w:space="0"/>
              <w:bottom w:val="single" w:color="000000" w:sz="6" w:space="0"/>
            </w:tcBorders>
          </w:tcPr>
          <w:p>
            <w:pPr>
              <w:autoSpaceDE w:val="0"/>
              <w:autoSpaceDN w:val="0"/>
              <w:spacing w:line="360" w:lineRule="exact"/>
              <w:jc w:val="right"/>
              <w:rPr>
                <w:rFonts w:ascii="宋体" w:hAnsi="宋体"/>
                <w:sz w:val="21"/>
                <w:szCs w:val="21"/>
              </w:rPr>
            </w:pPr>
          </w:p>
        </w:tc>
        <w:tc>
          <w:tcPr>
            <w:tcW w:w="870" w:type="dxa"/>
            <w:tcBorders>
              <w:top w:val="single" w:color="000000" w:sz="6" w:space="0"/>
              <w:bottom w:val="single" w:color="000000" w:sz="6" w:space="0"/>
              <w:right w:val="single" w:color="auto" w:sz="12" w:space="0"/>
            </w:tcBorders>
          </w:tcPr>
          <w:p>
            <w:pPr>
              <w:autoSpaceDE w:val="0"/>
              <w:autoSpaceDN w:val="0"/>
              <w:spacing w:line="360" w:lineRule="exact"/>
              <w:jc w:val="right"/>
              <w:rPr>
                <w:rFonts w:ascii="宋体" w:hAnsi="宋体"/>
                <w:sz w:val="21"/>
                <w:szCs w:val="21"/>
              </w:rPr>
            </w:pPr>
          </w:p>
        </w:tc>
        <w:tc>
          <w:tcPr>
            <w:tcW w:w="2550" w:type="dxa"/>
            <w:tcBorders>
              <w:top w:val="single" w:color="000000" w:sz="6" w:space="0"/>
              <w:left w:val="single" w:color="auto" w:sz="12" w:space="0"/>
              <w:bottom w:val="single" w:color="000000" w:sz="6" w:space="0"/>
            </w:tcBorders>
          </w:tcPr>
          <w:p>
            <w:pPr>
              <w:autoSpaceDE w:val="0"/>
              <w:autoSpaceDN w:val="0"/>
              <w:spacing w:line="360" w:lineRule="exact"/>
              <w:ind w:firstLine="420" w:firstLineChars="200"/>
              <w:rPr>
                <w:rFonts w:ascii="宋体" w:hAnsi="宋体"/>
                <w:sz w:val="21"/>
                <w:szCs w:val="21"/>
              </w:rPr>
            </w:pPr>
          </w:p>
        </w:tc>
        <w:tc>
          <w:tcPr>
            <w:tcW w:w="574" w:type="dxa"/>
            <w:tcBorders>
              <w:top w:val="single" w:color="000000" w:sz="6" w:space="0"/>
              <w:bottom w:val="single" w:color="000000" w:sz="6" w:space="0"/>
            </w:tcBorders>
          </w:tcPr>
          <w:p>
            <w:pPr>
              <w:autoSpaceDE w:val="0"/>
              <w:autoSpaceDN w:val="0"/>
              <w:spacing w:line="360" w:lineRule="exact"/>
              <w:jc w:val="center"/>
              <w:rPr>
                <w:rFonts w:ascii="宋体" w:hAnsi="宋体"/>
                <w:sz w:val="21"/>
                <w:szCs w:val="21"/>
              </w:rPr>
            </w:pPr>
          </w:p>
        </w:tc>
        <w:tc>
          <w:tcPr>
            <w:tcW w:w="870" w:type="dxa"/>
            <w:tcBorders>
              <w:top w:val="single" w:color="000000" w:sz="6" w:space="0"/>
              <w:bottom w:val="single" w:color="000000" w:sz="6" w:space="0"/>
            </w:tcBorders>
          </w:tcPr>
          <w:p>
            <w:pPr>
              <w:autoSpaceDE w:val="0"/>
              <w:autoSpaceDN w:val="0"/>
              <w:spacing w:line="360" w:lineRule="exact"/>
              <w:jc w:val="right"/>
              <w:rPr>
                <w:rFonts w:ascii="宋体" w:hAnsi="宋体"/>
                <w:sz w:val="21"/>
                <w:szCs w:val="21"/>
              </w:rPr>
            </w:pPr>
          </w:p>
        </w:tc>
        <w:tc>
          <w:tcPr>
            <w:tcW w:w="1101" w:type="dxa"/>
            <w:tcBorders>
              <w:top w:val="single" w:color="000000" w:sz="6" w:space="0"/>
              <w:bottom w:val="single" w:color="000000" w:sz="6" w:space="0"/>
            </w:tcBorders>
          </w:tcPr>
          <w:p>
            <w:pPr>
              <w:autoSpaceDE w:val="0"/>
              <w:autoSpaceDN w:val="0"/>
              <w:spacing w:line="360" w:lineRule="exact"/>
              <w:jc w:val="right"/>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Layout w:type="fixed"/>
          <w:tblCellMar>
            <w:top w:w="0" w:type="dxa"/>
            <w:left w:w="30" w:type="dxa"/>
            <w:bottom w:w="0" w:type="dxa"/>
            <w:right w:w="30" w:type="dxa"/>
          </w:tblCellMar>
        </w:tblPrEx>
        <w:trPr>
          <w:trHeight w:val="397" w:hRule="exact"/>
        </w:trPr>
        <w:tc>
          <w:tcPr>
            <w:tcW w:w="2486" w:type="dxa"/>
            <w:tcBorders>
              <w:top w:val="single" w:color="000000" w:sz="6" w:space="0"/>
              <w:bottom w:val="single" w:color="000000" w:sz="6" w:space="0"/>
            </w:tcBorders>
          </w:tcPr>
          <w:p>
            <w:pPr>
              <w:autoSpaceDE w:val="0"/>
              <w:autoSpaceDN w:val="0"/>
              <w:spacing w:line="360" w:lineRule="exact"/>
              <w:rPr>
                <w:rFonts w:ascii="宋体" w:hAnsi="宋体"/>
                <w:sz w:val="21"/>
                <w:szCs w:val="21"/>
              </w:rPr>
            </w:pPr>
            <w:r>
              <w:rPr>
                <w:rFonts w:hint="eastAsia" w:ascii="宋体" w:hAnsi="宋体"/>
                <w:sz w:val="21"/>
                <w:szCs w:val="21"/>
              </w:rPr>
              <w:t xml:space="preserve">  长期股权投资</w:t>
            </w:r>
          </w:p>
        </w:tc>
        <w:tc>
          <w:tcPr>
            <w:tcW w:w="579" w:type="dxa"/>
            <w:tcBorders>
              <w:top w:val="single" w:color="000000" w:sz="6" w:space="0"/>
              <w:bottom w:val="single" w:color="000000" w:sz="6" w:space="0"/>
            </w:tcBorders>
          </w:tcPr>
          <w:p>
            <w:pPr>
              <w:autoSpaceDE w:val="0"/>
              <w:autoSpaceDN w:val="0"/>
              <w:spacing w:line="360" w:lineRule="exact"/>
              <w:jc w:val="center"/>
              <w:rPr>
                <w:rFonts w:ascii="宋体" w:hAnsi="宋体"/>
                <w:sz w:val="21"/>
                <w:szCs w:val="21"/>
              </w:rPr>
            </w:pPr>
          </w:p>
        </w:tc>
        <w:tc>
          <w:tcPr>
            <w:tcW w:w="870" w:type="dxa"/>
            <w:tcBorders>
              <w:top w:val="single" w:color="000000" w:sz="6" w:space="0"/>
              <w:bottom w:val="single" w:color="000000" w:sz="6" w:space="0"/>
            </w:tcBorders>
          </w:tcPr>
          <w:p>
            <w:pPr>
              <w:autoSpaceDE w:val="0"/>
              <w:autoSpaceDN w:val="0"/>
              <w:spacing w:line="360" w:lineRule="exact"/>
              <w:jc w:val="right"/>
              <w:rPr>
                <w:rFonts w:ascii="宋体" w:hAnsi="宋体"/>
                <w:sz w:val="21"/>
                <w:szCs w:val="21"/>
              </w:rPr>
            </w:pPr>
          </w:p>
        </w:tc>
        <w:tc>
          <w:tcPr>
            <w:tcW w:w="870" w:type="dxa"/>
            <w:tcBorders>
              <w:top w:val="single" w:color="000000" w:sz="6" w:space="0"/>
              <w:bottom w:val="single" w:color="000000" w:sz="6" w:space="0"/>
              <w:right w:val="single" w:color="auto" w:sz="12" w:space="0"/>
            </w:tcBorders>
          </w:tcPr>
          <w:p>
            <w:pPr>
              <w:autoSpaceDE w:val="0"/>
              <w:autoSpaceDN w:val="0"/>
              <w:spacing w:line="360" w:lineRule="exact"/>
              <w:jc w:val="right"/>
              <w:rPr>
                <w:rFonts w:ascii="宋体" w:hAnsi="宋体"/>
                <w:sz w:val="21"/>
                <w:szCs w:val="21"/>
              </w:rPr>
            </w:pPr>
          </w:p>
        </w:tc>
        <w:tc>
          <w:tcPr>
            <w:tcW w:w="2550" w:type="dxa"/>
            <w:tcBorders>
              <w:top w:val="single" w:color="000000" w:sz="6" w:space="0"/>
              <w:left w:val="single" w:color="auto" w:sz="12" w:space="0"/>
              <w:bottom w:val="single" w:color="000000" w:sz="6" w:space="0"/>
            </w:tcBorders>
          </w:tcPr>
          <w:p>
            <w:pPr>
              <w:autoSpaceDE w:val="0"/>
              <w:autoSpaceDN w:val="0"/>
              <w:spacing w:line="360" w:lineRule="exact"/>
              <w:rPr>
                <w:rFonts w:ascii="宋体" w:hAnsi="宋体"/>
                <w:sz w:val="21"/>
                <w:szCs w:val="21"/>
              </w:rPr>
            </w:pPr>
            <w:r>
              <w:rPr>
                <w:rFonts w:hint="eastAsia" w:ascii="宋体" w:hAnsi="宋体"/>
                <w:sz w:val="21"/>
                <w:szCs w:val="21"/>
              </w:rPr>
              <w:t>长期负债：</w:t>
            </w:r>
          </w:p>
        </w:tc>
        <w:tc>
          <w:tcPr>
            <w:tcW w:w="574" w:type="dxa"/>
            <w:tcBorders>
              <w:top w:val="single" w:color="000000" w:sz="6" w:space="0"/>
              <w:bottom w:val="single" w:color="000000" w:sz="6" w:space="0"/>
            </w:tcBorders>
          </w:tcPr>
          <w:p>
            <w:pPr>
              <w:autoSpaceDE w:val="0"/>
              <w:autoSpaceDN w:val="0"/>
              <w:spacing w:line="360" w:lineRule="exact"/>
              <w:jc w:val="center"/>
              <w:rPr>
                <w:rFonts w:ascii="宋体" w:hAnsi="宋体"/>
                <w:sz w:val="21"/>
                <w:szCs w:val="21"/>
              </w:rPr>
            </w:pPr>
          </w:p>
        </w:tc>
        <w:tc>
          <w:tcPr>
            <w:tcW w:w="870" w:type="dxa"/>
            <w:tcBorders>
              <w:top w:val="single" w:color="000000" w:sz="6" w:space="0"/>
              <w:bottom w:val="single" w:color="000000" w:sz="6" w:space="0"/>
            </w:tcBorders>
          </w:tcPr>
          <w:p>
            <w:pPr>
              <w:autoSpaceDE w:val="0"/>
              <w:autoSpaceDN w:val="0"/>
              <w:spacing w:line="360" w:lineRule="exact"/>
              <w:jc w:val="right"/>
              <w:rPr>
                <w:rFonts w:ascii="宋体" w:hAnsi="宋体"/>
                <w:sz w:val="21"/>
                <w:szCs w:val="21"/>
              </w:rPr>
            </w:pPr>
          </w:p>
        </w:tc>
        <w:tc>
          <w:tcPr>
            <w:tcW w:w="1101" w:type="dxa"/>
            <w:tcBorders>
              <w:top w:val="single" w:color="000000" w:sz="6" w:space="0"/>
              <w:bottom w:val="single" w:color="000000" w:sz="6" w:space="0"/>
            </w:tcBorders>
          </w:tcPr>
          <w:p>
            <w:pPr>
              <w:autoSpaceDE w:val="0"/>
              <w:autoSpaceDN w:val="0"/>
              <w:spacing w:line="360" w:lineRule="exact"/>
              <w:jc w:val="right"/>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Layout w:type="fixed"/>
          <w:tblCellMar>
            <w:top w:w="0" w:type="dxa"/>
            <w:left w:w="30" w:type="dxa"/>
            <w:bottom w:w="0" w:type="dxa"/>
            <w:right w:w="30" w:type="dxa"/>
          </w:tblCellMar>
        </w:tblPrEx>
        <w:trPr>
          <w:trHeight w:val="397" w:hRule="exact"/>
        </w:trPr>
        <w:tc>
          <w:tcPr>
            <w:tcW w:w="2486" w:type="dxa"/>
            <w:tcBorders>
              <w:top w:val="single" w:color="000000" w:sz="6" w:space="0"/>
              <w:bottom w:val="single" w:color="000000" w:sz="6" w:space="0"/>
            </w:tcBorders>
          </w:tcPr>
          <w:p>
            <w:pPr>
              <w:autoSpaceDE w:val="0"/>
              <w:autoSpaceDN w:val="0"/>
              <w:spacing w:line="360" w:lineRule="exact"/>
              <w:rPr>
                <w:rFonts w:ascii="宋体" w:hAnsi="宋体"/>
                <w:sz w:val="21"/>
                <w:szCs w:val="21"/>
              </w:rPr>
            </w:pPr>
            <w:r>
              <w:rPr>
                <w:rFonts w:hint="eastAsia" w:ascii="宋体" w:hAnsi="宋体"/>
                <w:sz w:val="21"/>
                <w:szCs w:val="21"/>
              </w:rPr>
              <w:t xml:space="preserve">  长期债权投资</w:t>
            </w:r>
          </w:p>
        </w:tc>
        <w:tc>
          <w:tcPr>
            <w:tcW w:w="579" w:type="dxa"/>
            <w:tcBorders>
              <w:top w:val="single" w:color="000000" w:sz="6" w:space="0"/>
              <w:bottom w:val="single" w:color="000000" w:sz="6" w:space="0"/>
            </w:tcBorders>
          </w:tcPr>
          <w:p>
            <w:pPr>
              <w:autoSpaceDE w:val="0"/>
              <w:autoSpaceDN w:val="0"/>
              <w:spacing w:line="360" w:lineRule="exact"/>
              <w:jc w:val="center"/>
              <w:rPr>
                <w:rFonts w:ascii="宋体" w:hAnsi="宋体"/>
                <w:sz w:val="21"/>
                <w:szCs w:val="21"/>
              </w:rPr>
            </w:pPr>
          </w:p>
        </w:tc>
        <w:tc>
          <w:tcPr>
            <w:tcW w:w="870" w:type="dxa"/>
            <w:tcBorders>
              <w:top w:val="single" w:color="000000" w:sz="6" w:space="0"/>
              <w:bottom w:val="single" w:color="000000" w:sz="6" w:space="0"/>
            </w:tcBorders>
          </w:tcPr>
          <w:p>
            <w:pPr>
              <w:autoSpaceDE w:val="0"/>
              <w:autoSpaceDN w:val="0"/>
              <w:spacing w:line="360" w:lineRule="exact"/>
              <w:jc w:val="right"/>
              <w:rPr>
                <w:rFonts w:ascii="宋体" w:hAnsi="宋体"/>
                <w:sz w:val="21"/>
                <w:szCs w:val="21"/>
              </w:rPr>
            </w:pPr>
          </w:p>
        </w:tc>
        <w:tc>
          <w:tcPr>
            <w:tcW w:w="870" w:type="dxa"/>
            <w:tcBorders>
              <w:top w:val="single" w:color="000000" w:sz="6" w:space="0"/>
              <w:bottom w:val="single" w:color="000000" w:sz="6" w:space="0"/>
              <w:right w:val="single" w:color="auto" w:sz="12" w:space="0"/>
            </w:tcBorders>
          </w:tcPr>
          <w:p>
            <w:pPr>
              <w:autoSpaceDE w:val="0"/>
              <w:autoSpaceDN w:val="0"/>
              <w:spacing w:line="360" w:lineRule="exact"/>
              <w:jc w:val="right"/>
              <w:rPr>
                <w:rFonts w:ascii="宋体" w:hAnsi="宋体"/>
                <w:sz w:val="21"/>
                <w:szCs w:val="21"/>
              </w:rPr>
            </w:pPr>
          </w:p>
        </w:tc>
        <w:tc>
          <w:tcPr>
            <w:tcW w:w="2550" w:type="dxa"/>
            <w:tcBorders>
              <w:top w:val="single" w:color="000000" w:sz="6" w:space="0"/>
              <w:left w:val="single" w:color="auto" w:sz="12" w:space="0"/>
              <w:bottom w:val="single" w:color="000000" w:sz="6" w:space="0"/>
            </w:tcBorders>
          </w:tcPr>
          <w:p>
            <w:pPr>
              <w:autoSpaceDE w:val="0"/>
              <w:autoSpaceDN w:val="0"/>
              <w:spacing w:line="360" w:lineRule="exact"/>
              <w:rPr>
                <w:rFonts w:ascii="宋体" w:hAnsi="宋体"/>
                <w:sz w:val="21"/>
                <w:szCs w:val="21"/>
              </w:rPr>
            </w:pPr>
            <w:r>
              <w:rPr>
                <w:rFonts w:hint="eastAsia" w:ascii="宋体" w:hAnsi="宋体"/>
                <w:sz w:val="21"/>
                <w:szCs w:val="21"/>
              </w:rPr>
              <w:t xml:space="preserve">  长期借款</w:t>
            </w:r>
          </w:p>
        </w:tc>
        <w:tc>
          <w:tcPr>
            <w:tcW w:w="574" w:type="dxa"/>
            <w:tcBorders>
              <w:top w:val="single" w:color="000000" w:sz="6" w:space="0"/>
              <w:bottom w:val="single" w:color="000000" w:sz="6" w:space="0"/>
            </w:tcBorders>
          </w:tcPr>
          <w:p>
            <w:pPr>
              <w:autoSpaceDE w:val="0"/>
              <w:autoSpaceDN w:val="0"/>
              <w:spacing w:line="360" w:lineRule="exact"/>
              <w:jc w:val="center"/>
              <w:rPr>
                <w:rFonts w:ascii="宋体" w:hAnsi="宋体"/>
                <w:sz w:val="21"/>
                <w:szCs w:val="21"/>
              </w:rPr>
            </w:pPr>
          </w:p>
        </w:tc>
        <w:tc>
          <w:tcPr>
            <w:tcW w:w="870" w:type="dxa"/>
            <w:tcBorders>
              <w:top w:val="single" w:color="000000" w:sz="6" w:space="0"/>
              <w:bottom w:val="single" w:color="000000" w:sz="6" w:space="0"/>
            </w:tcBorders>
          </w:tcPr>
          <w:p>
            <w:pPr>
              <w:autoSpaceDE w:val="0"/>
              <w:autoSpaceDN w:val="0"/>
              <w:spacing w:line="360" w:lineRule="exact"/>
              <w:jc w:val="right"/>
              <w:rPr>
                <w:rFonts w:ascii="宋体" w:hAnsi="宋体"/>
                <w:sz w:val="21"/>
                <w:szCs w:val="21"/>
              </w:rPr>
            </w:pPr>
          </w:p>
        </w:tc>
        <w:tc>
          <w:tcPr>
            <w:tcW w:w="1101" w:type="dxa"/>
            <w:tcBorders>
              <w:top w:val="single" w:color="000000" w:sz="6" w:space="0"/>
              <w:bottom w:val="single" w:color="000000" w:sz="6" w:space="0"/>
            </w:tcBorders>
          </w:tcPr>
          <w:p>
            <w:pPr>
              <w:autoSpaceDE w:val="0"/>
              <w:autoSpaceDN w:val="0"/>
              <w:spacing w:line="360" w:lineRule="exact"/>
              <w:jc w:val="right"/>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Layout w:type="fixed"/>
          <w:tblCellMar>
            <w:top w:w="0" w:type="dxa"/>
            <w:left w:w="30" w:type="dxa"/>
            <w:bottom w:w="0" w:type="dxa"/>
            <w:right w:w="30" w:type="dxa"/>
          </w:tblCellMar>
        </w:tblPrEx>
        <w:trPr>
          <w:trHeight w:val="397" w:hRule="exact"/>
        </w:trPr>
        <w:tc>
          <w:tcPr>
            <w:tcW w:w="2486" w:type="dxa"/>
            <w:tcBorders>
              <w:top w:val="single" w:color="000000" w:sz="6" w:space="0"/>
              <w:bottom w:val="single" w:color="000000" w:sz="6" w:space="0"/>
            </w:tcBorders>
          </w:tcPr>
          <w:p>
            <w:pPr>
              <w:autoSpaceDE w:val="0"/>
              <w:autoSpaceDN w:val="0"/>
              <w:spacing w:line="360" w:lineRule="exact"/>
              <w:rPr>
                <w:rFonts w:ascii="宋体" w:hAnsi="宋体"/>
                <w:sz w:val="21"/>
                <w:szCs w:val="21"/>
              </w:rPr>
            </w:pPr>
            <w:r>
              <w:rPr>
                <w:rFonts w:hint="eastAsia" w:ascii="宋体" w:hAnsi="宋体"/>
                <w:sz w:val="21"/>
                <w:szCs w:val="21"/>
              </w:rPr>
              <w:t xml:space="preserve">    长期投资合计</w:t>
            </w:r>
          </w:p>
        </w:tc>
        <w:tc>
          <w:tcPr>
            <w:tcW w:w="579" w:type="dxa"/>
            <w:tcBorders>
              <w:top w:val="single" w:color="000000" w:sz="6" w:space="0"/>
              <w:bottom w:val="single" w:color="000000" w:sz="6" w:space="0"/>
            </w:tcBorders>
          </w:tcPr>
          <w:p>
            <w:pPr>
              <w:autoSpaceDE w:val="0"/>
              <w:autoSpaceDN w:val="0"/>
              <w:spacing w:line="360" w:lineRule="exact"/>
              <w:jc w:val="center"/>
              <w:rPr>
                <w:rFonts w:ascii="宋体" w:hAnsi="宋体"/>
                <w:sz w:val="21"/>
                <w:szCs w:val="21"/>
              </w:rPr>
            </w:pPr>
          </w:p>
        </w:tc>
        <w:tc>
          <w:tcPr>
            <w:tcW w:w="870" w:type="dxa"/>
            <w:tcBorders>
              <w:top w:val="single" w:color="000000" w:sz="6" w:space="0"/>
              <w:bottom w:val="single" w:color="000000" w:sz="6" w:space="0"/>
            </w:tcBorders>
          </w:tcPr>
          <w:p>
            <w:pPr>
              <w:autoSpaceDE w:val="0"/>
              <w:autoSpaceDN w:val="0"/>
              <w:spacing w:line="360" w:lineRule="exact"/>
              <w:jc w:val="right"/>
              <w:rPr>
                <w:rFonts w:ascii="宋体" w:hAnsi="宋体"/>
                <w:sz w:val="21"/>
                <w:szCs w:val="21"/>
              </w:rPr>
            </w:pPr>
          </w:p>
        </w:tc>
        <w:tc>
          <w:tcPr>
            <w:tcW w:w="870" w:type="dxa"/>
            <w:tcBorders>
              <w:top w:val="single" w:color="000000" w:sz="6" w:space="0"/>
              <w:bottom w:val="single" w:color="000000" w:sz="6" w:space="0"/>
              <w:right w:val="single" w:color="auto" w:sz="12" w:space="0"/>
            </w:tcBorders>
          </w:tcPr>
          <w:p>
            <w:pPr>
              <w:autoSpaceDE w:val="0"/>
              <w:autoSpaceDN w:val="0"/>
              <w:spacing w:line="360" w:lineRule="exact"/>
              <w:jc w:val="right"/>
              <w:rPr>
                <w:rFonts w:ascii="宋体" w:hAnsi="宋体"/>
                <w:sz w:val="21"/>
                <w:szCs w:val="21"/>
              </w:rPr>
            </w:pPr>
          </w:p>
        </w:tc>
        <w:tc>
          <w:tcPr>
            <w:tcW w:w="2550" w:type="dxa"/>
            <w:tcBorders>
              <w:top w:val="single" w:color="000000" w:sz="6" w:space="0"/>
              <w:left w:val="single" w:color="auto" w:sz="12" w:space="0"/>
              <w:bottom w:val="single" w:color="000000" w:sz="6" w:space="0"/>
            </w:tcBorders>
          </w:tcPr>
          <w:p>
            <w:pPr>
              <w:autoSpaceDE w:val="0"/>
              <w:autoSpaceDN w:val="0"/>
              <w:spacing w:line="360" w:lineRule="exact"/>
              <w:rPr>
                <w:rFonts w:ascii="宋体" w:hAnsi="宋体"/>
                <w:sz w:val="21"/>
                <w:szCs w:val="21"/>
              </w:rPr>
            </w:pPr>
            <w:r>
              <w:rPr>
                <w:rFonts w:hint="eastAsia" w:ascii="宋体" w:hAnsi="宋体"/>
                <w:sz w:val="21"/>
                <w:szCs w:val="21"/>
              </w:rPr>
              <w:t xml:space="preserve">  长期应付款</w:t>
            </w:r>
          </w:p>
        </w:tc>
        <w:tc>
          <w:tcPr>
            <w:tcW w:w="574" w:type="dxa"/>
            <w:tcBorders>
              <w:top w:val="single" w:color="000000" w:sz="6" w:space="0"/>
              <w:bottom w:val="single" w:color="000000" w:sz="6" w:space="0"/>
            </w:tcBorders>
          </w:tcPr>
          <w:p>
            <w:pPr>
              <w:autoSpaceDE w:val="0"/>
              <w:autoSpaceDN w:val="0"/>
              <w:spacing w:line="360" w:lineRule="exact"/>
              <w:jc w:val="center"/>
              <w:rPr>
                <w:rFonts w:ascii="宋体" w:hAnsi="宋体"/>
                <w:sz w:val="21"/>
                <w:szCs w:val="21"/>
              </w:rPr>
            </w:pPr>
          </w:p>
        </w:tc>
        <w:tc>
          <w:tcPr>
            <w:tcW w:w="870" w:type="dxa"/>
            <w:tcBorders>
              <w:top w:val="single" w:color="000000" w:sz="6" w:space="0"/>
              <w:bottom w:val="single" w:color="000000" w:sz="6" w:space="0"/>
            </w:tcBorders>
          </w:tcPr>
          <w:p>
            <w:pPr>
              <w:autoSpaceDE w:val="0"/>
              <w:autoSpaceDN w:val="0"/>
              <w:spacing w:line="360" w:lineRule="exact"/>
              <w:jc w:val="right"/>
              <w:rPr>
                <w:rFonts w:ascii="宋体" w:hAnsi="宋体"/>
                <w:sz w:val="21"/>
                <w:szCs w:val="21"/>
              </w:rPr>
            </w:pPr>
          </w:p>
        </w:tc>
        <w:tc>
          <w:tcPr>
            <w:tcW w:w="1101" w:type="dxa"/>
            <w:tcBorders>
              <w:top w:val="single" w:color="000000" w:sz="6" w:space="0"/>
              <w:bottom w:val="single" w:color="000000" w:sz="6" w:space="0"/>
            </w:tcBorders>
          </w:tcPr>
          <w:p>
            <w:pPr>
              <w:autoSpaceDE w:val="0"/>
              <w:autoSpaceDN w:val="0"/>
              <w:spacing w:line="360" w:lineRule="exact"/>
              <w:jc w:val="right"/>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Layout w:type="fixed"/>
          <w:tblCellMar>
            <w:top w:w="0" w:type="dxa"/>
            <w:left w:w="30" w:type="dxa"/>
            <w:bottom w:w="0" w:type="dxa"/>
            <w:right w:w="30" w:type="dxa"/>
          </w:tblCellMar>
        </w:tblPrEx>
        <w:trPr>
          <w:trHeight w:val="397" w:hRule="exact"/>
        </w:trPr>
        <w:tc>
          <w:tcPr>
            <w:tcW w:w="2486" w:type="dxa"/>
            <w:tcBorders>
              <w:top w:val="single" w:color="000000" w:sz="6" w:space="0"/>
              <w:bottom w:val="single" w:color="000000" w:sz="6" w:space="0"/>
            </w:tcBorders>
          </w:tcPr>
          <w:p>
            <w:pPr>
              <w:autoSpaceDE w:val="0"/>
              <w:autoSpaceDN w:val="0"/>
              <w:spacing w:line="360" w:lineRule="exact"/>
              <w:rPr>
                <w:rFonts w:ascii="宋体" w:hAnsi="宋体"/>
                <w:sz w:val="21"/>
                <w:szCs w:val="21"/>
              </w:rPr>
            </w:pPr>
          </w:p>
        </w:tc>
        <w:tc>
          <w:tcPr>
            <w:tcW w:w="579" w:type="dxa"/>
            <w:tcBorders>
              <w:top w:val="single" w:color="000000" w:sz="6" w:space="0"/>
              <w:bottom w:val="single" w:color="000000" w:sz="6" w:space="0"/>
            </w:tcBorders>
          </w:tcPr>
          <w:p>
            <w:pPr>
              <w:autoSpaceDE w:val="0"/>
              <w:autoSpaceDN w:val="0"/>
              <w:spacing w:line="360" w:lineRule="exact"/>
              <w:jc w:val="center"/>
              <w:rPr>
                <w:rFonts w:ascii="宋体" w:hAnsi="宋体"/>
                <w:sz w:val="21"/>
                <w:szCs w:val="21"/>
              </w:rPr>
            </w:pPr>
          </w:p>
        </w:tc>
        <w:tc>
          <w:tcPr>
            <w:tcW w:w="870" w:type="dxa"/>
            <w:tcBorders>
              <w:top w:val="single" w:color="000000" w:sz="6" w:space="0"/>
              <w:bottom w:val="single" w:color="000000" w:sz="6" w:space="0"/>
            </w:tcBorders>
          </w:tcPr>
          <w:p>
            <w:pPr>
              <w:autoSpaceDE w:val="0"/>
              <w:autoSpaceDN w:val="0"/>
              <w:spacing w:line="360" w:lineRule="exact"/>
              <w:jc w:val="right"/>
              <w:rPr>
                <w:rFonts w:ascii="宋体" w:hAnsi="宋体"/>
                <w:sz w:val="21"/>
                <w:szCs w:val="21"/>
              </w:rPr>
            </w:pPr>
          </w:p>
        </w:tc>
        <w:tc>
          <w:tcPr>
            <w:tcW w:w="870" w:type="dxa"/>
            <w:tcBorders>
              <w:top w:val="single" w:color="000000" w:sz="6" w:space="0"/>
              <w:bottom w:val="single" w:color="000000" w:sz="6" w:space="0"/>
              <w:right w:val="single" w:color="auto" w:sz="12" w:space="0"/>
            </w:tcBorders>
          </w:tcPr>
          <w:p>
            <w:pPr>
              <w:autoSpaceDE w:val="0"/>
              <w:autoSpaceDN w:val="0"/>
              <w:spacing w:line="360" w:lineRule="exact"/>
              <w:jc w:val="right"/>
              <w:rPr>
                <w:rFonts w:ascii="宋体" w:hAnsi="宋体"/>
                <w:sz w:val="21"/>
                <w:szCs w:val="21"/>
              </w:rPr>
            </w:pPr>
          </w:p>
        </w:tc>
        <w:tc>
          <w:tcPr>
            <w:tcW w:w="2550" w:type="dxa"/>
            <w:tcBorders>
              <w:top w:val="single" w:color="000000" w:sz="6" w:space="0"/>
              <w:left w:val="single" w:color="auto" w:sz="12" w:space="0"/>
              <w:bottom w:val="single" w:color="000000" w:sz="6" w:space="0"/>
            </w:tcBorders>
          </w:tcPr>
          <w:p>
            <w:pPr>
              <w:autoSpaceDE w:val="0"/>
              <w:autoSpaceDN w:val="0"/>
              <w:spacing w:line="360" w:lineRule="exact"/>
              <w:rPr>
                <w:rFonts w:ascii="宋体" w:hAnsi="宋体"/>
                <w:sz w:val="21"/>
                <w:szCs w:val="21"/>
              </w:rPr>
            </w:pPr>
            <w:r>
              <w:rPr>
                <w:rFonts w:hint="eastAsia" w:ascii="宋体" w:hAnsi="宋体"/>
                <w:sz w:val="21"/>
                <w:szCs w:val="21"/>
              </w:rPr>
              <w:t xml:space="preserve">  其他长期负债</w:t>
            </w:r>
          </w:p>
        </w:tc>
        <w:tc>
          <w:tcPr>
            <w:tcW w:w="574" w:type="dxa"/>
            <w:tcBorders>
              <w:top w:val="single" w:color="000000" w:sz="6" w:space="0"/>
              <w:bottom w:val="single" w:color="000000" w:sz="6" w:space="0"/>
            </w:tcBorders>
          </w:tcPr>
          <w:p>
            <w:pPr>
              <w:autoSpaceDE w:val="0"/>
              <w:autoSpaceDN w:val="0"/>
              <w:spacing w:line="360" w:lineRule="exact"/>
              <w:jc w:val="center"/>
              <w:rPr>
                <w:rFonts w:ascii="宋体" w:hAnsi="宋体"/>
                <w:sz w:val="21"/>
                <w:szCs w:val="21"/>
              </w:rPr>
            </w:pPr>
          </w:p>
        </w:tc>
        <w:tc>
          <w:tcPr>
            <w:tcW w:w="870" w:type="dxa"/>
            <w:tcBorders>
              <w:top w:val="single" w:color="000000" w:sz="6" w:space="0"/>
              <w:bottom w:val="single" w:color="000000" w:sz="6" w:space="0"/>
            </w:tcBorders>
          </w:tcPr>
          <w:p>
            <w:pPr>
              <w:autoSpaceDE w:val="0"/>
              <w:autoSpaceDN w:val="0"/>
              <w:spacing w:line="360" w:lineRule="exact"/>
              <w:jc w:val="right"/>
              <w:rPr>
                <w:rFonts w:ascii="宋体" w:hAnsi="宋体"/>
                <w:sz w:val="21"/>
                <w:szCs w:val="21"/>
              </w:rPr>
            </w:pPr>
          </w:p>
        </w:tc>
        <w:tc>
          <w:tcPr>
            <w:tcW w:w="1101" w:type="dxa"/>
            <w:tcBorders>
              <w:top w:val="single" w:color="000000" w:sz="6" w:space="0"/>
              <w:bottom w:val="single" w:color="000000" w:sz="6" w:space="0"/>
            </w:tcBorders>
          </w:tcPr>
          <w:p>
            <w:pPr>
              <w:autoSpaceDE w:val="0"/>
              <w:autoSpaceDN w:val="0"/>
              <w:spacing w:line="360" w:lineRule="exact"/>
              <w:jc w:val="right"/>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Layout w:type="fixed"/>
          <w:tblCellMar>
            <w:top w:w="0" w:type="dxa"/>
            <w:left w:w="30" w:type="dxa"/>
            <w:bottom w:w="0" w:type="dxa"/>
            <w:right w:w="30" w:type="dxa"/>
          </w:tblCellMar>
        </w:tblPrEx>
        <w:trPr>
          <w:trHeight w:val="397" w:hRule="exact"/>
        </w:trPr>
        <w:tc>
          <w:tcPr>
            <w:tcW w:w="2486" w:type="dxa"/>
            <w:tcBorders>
              <w:top w:val="single" w:color="000000" w:sz="6" w:space="0"/>
              <w:bottom w:val="single" w:color="000000" w:sz="6" w:space="0"/>
            </w:tcBorders>
          </w:tcPr>
          <w:p>
            <w:pPr>
              <w:autoSpaceDE w:val="0"/>
              <w:autoSpaceDN w:val="0"/>
              <w:spacing w:line="360" w:lineRule="exact"/>
              <w:rPr>
                <w:rFonts w:ascii="宋体" w:hAnsi="宋体"/>
                <w:sz w:val="21"/>
                <w:szCs w:val="21"/>
              </w:rPr>
            </w:pPr>
            <w:r>
              <w:rPr>
                <w:rFonts w:hint="eastAsia" w:ascii="宋体" w:hAnsi="宋体"/>
                <w:sz w:val="21"/>
                <w:szCs w:val="21"/>
              </w:rPr>
              <w:t>固定资产：</w:t>
            </w:r>
          </w:p>
        </w:tc>
        <w:tc>
          <w:tcPr>
            <w:tcW w:w="579" w:type="dxa"/>
            <w:tcBorders>
              <w:top w:val="single" w:color="000000" w:sz="6" w:space="0"/>
              <w:bottom w:val="single" w:color="000000" w:sz="6" w:space="0"/>
            </w:tcBorders>
          </w:tcPr>
          <w:p>
            <w:pPr>
              <w:autoSpaceDE w:val="0"/>
              <w:autoSpaceDN w:val="0"/>
              <w:spacing w:line="360" w:lineRule="exact"/>
              <w:jc w:val="center"/>
              <w:rPr>
                <w:rFonts w:ascii="宋体" w:hAnsi="宋体"/>
                <w:sz w:val="21"/>
                <w:szCs w:val="21"/>
              </w:rPr>
            </w:pPr>
          </w:p>
        </w:tc>
        <w:tc>
          <w:tcPr>
            <w:tcW w:w="870" w:type="dxa"/>
            <w:tcBorders>
              <w:top w:val="single" w:color="000000" w:sz="6" w:space="0"/>
              <w:bottom w:val="single" w:color="000000" w:sz="6" w:space="0"/>
            </w:tcBorders>
          </w:tcPr>
          <w:p>
            <w:pPr>
              <w:autoSpaceDE w:val="0"/>
              <w:autoSpaceDN w:val="0"/>
              <w:spacing w:line="360" w:lineRule="exact"/>
              <w:jc w:val="right"/>
              <w:rPr>
                <w:rFonts w:ascii="宋体" w:hAnsi="宋体"/>
                <w:sz w:val="21"/>
                <w:szCs w:val="21"/>
              </w:rPr>
            </w:pPr>
          </w:p>
        </w:tc>
        <w:tc>
          <w:tcPr>
            <w:tcW w:w="870" w:type="dxa"/>
            <w:tcBorders>
              <w:top w:val="single" w:color="000000" w:sz="6" w:space="0"/>
              <w:bottom w:val="single" w:color="000000" w:sz="6" w:space="0"/>
              <w:right w:val="single" w:color="auto" w:sz="12" w:space="0"/>
            </w:tcBorders>
          </w:tcPr>
          <w:p>
            <w:pPr>
              <w:autoSpaceDE w:val="0"/>
              <w:autoSpaceDN w:val="0"/>
              <w:spacing w:line="360" w:lineRule="exact"/>
              <w:jc w:val="right"/>
              <w:rPr>
                <w:rFonts w:ascii="宋体" w:hAnsi="宋体"/>
                <w:sz w:val="21"/>
                <w:szCs w:val="21"/>
              </w:rPr>
            </w:pPr>
          </w:p>
        </w:tc>
        <w:tc>
          <w:tcPr>
            <w:tcW w:w="2550" w:type="dxa"/>
            <w:tcBorders>
              <w:top w:val="single" w:color="000000" w:sz="6" w:space="0"/>
              <w:left w:val="single" w:color="auto" w:sz="12" w:space="0"/>
              <w:bottom w:val="single" w:color="000000" w:sz="6" w:space="0"/>
            </w:tcBorders>
          </w:tcPr>
          <w:p>
            <w:pPr>
              <w:autoSpaceDE w:val="0"/>
              <w:autoSpaceDN w:val="0"/>
              <w:spacing w:line="360" w:lineRule="exact"/>
              <w:ind w:firstLine="420" w:firstLineChars="200"/>
              <w:rPr>
                <w:rFonts w:ascii="宋体" w:hAnsi="宋体"/>
                <w:sz w:val="21"/>
                <w:szCs w:val="21"/>
              </w:rPr>
            </w:pPr>
            <w:r>
              <w:rPr>
                <w:rFonts w:hint="eastAsia" w:ascii="宋体" w:hAnsi="宋体"/>
                <w:sz w:val="21"/>
                <w:szCs w:val="21"/>
              </w:rPr>
              <w:t>长期负债合计</w:t>
            </w:r>
          </w:p>
        </w:tc>
        <w:tc>
          <w:tcPr>
            <w:tcW w:w="574" w:type="dxa"/>
            <w:tcBorders>
              <w:top w:val="single" w:color="000000" w:sz="6" w:space="0"/>
              <w:bottom w:val="single" w:color="000000" w:sz="6" w:space="0"/>
            </w:tcBorders>
          </w:tcPr>
          <w:p>
            <w:pPr>
              <w:autoSpaceDE w:val="0"/>
              <w:autoSpaceDN w:val="0"/>
              <w:spacing w:line="360" w:lineRule="exact"/>
              <w:jc w:val="center"/>
              <w:rPr>
                <w:rFonts w:ascii="宋体" w:hAnsi="宋体"/>
                <w:sz w:val="21"/>
                <w:szCs w:val="21"/>
              </w:rPr>
            </w:pPr>
          </w:p>
        </w:tc>
        <w:tc>
          <w:tcPr>
            <w:tcW w:w="870" w:type="dxa"/>
            <w:tcBorders>
              <w:top w:val="single" w:color="000000" w:sz="6" w:space="0"/>
              <w:bottom w:val="single" w:color="000000" w:sz="6" w:space="0"/>
            </w:tcBorders>
          </w:tcPr>
          <w:p>
            <w:pPr>
              <w:autoSpaceDE w:val="0"/>
              <w:autoSpaceDN w:val="0"/>
              <w:spacing w:line="360" w:lineRule="exact"/>
              <w:jc w:val="right"/>
              <w:rPr>
                <w:rFonts w:ascii="宋体" w:hAnsi="宋体"/>
                <w:sz w:val="21"/>
                <w:szCs w:val="21"/>
              </w:rPr>
            </w:pPr>
          </w:p>
        </w:tc>
        <w:tc>
          <w:tcPr>
            <w:tcW w:w="1101" w:type="dxa"/>
            <w:tcBorders>
              <w:top w:val="single" w:color="000000" w:sz="6" w:space="0"/>
              <w:bottom w:val="single" w:color="000000" w:sz="6" w:space="0"/>
            </w:tcBorders>
          </w:tcPr>
          <w:p>
            <w:pPr>
              <w:autoSpaceDE w:val="0"/>
              <w:autoSpaceDN w:val="0"/>
              <w:spacing w:line="360" w:lineRule="exact"/>
              <w:jc w:val="right"/>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Layout w:type="fixed"/>
          <w:tblCellMar>
            <w:top w:w="0" w:type="dxa"/>
            <w:left w:w="30" w:type="dxa"/>
            <w:bottom w:w="0" w:type="dxa"/>
            <w:right w:w="30" w:type="dxa"/>
          </w:tblCellMar>
        </w:tblPrEx>
        <w:trPr>
          <w:trHeight w:val="397" w:hRule="exact"/>
        </w:trPr>
        <w:tc>
          <w:tcPr>
            <w:tcW w:w="2486" w:type="dxa"/>
            <w:tcBorders>
              <w:top w:val="single" w:color="000000" w:sz="6" w:space="0"/>
              <w:bottom w:val="single" w:color="000000" w:sz="6" w:space="0"/>
            </w:tcBorders>
          </w:tcPr>
          <w:p>
            <w:pPr>
              <w:autoSpaceDE w:val="0"/>
              <w:autoSpaceDN w:val="0"/>
              <w:spacing w:line="360" w:lineRule="exact"/>
              <w:rPr>
                <w:rFonts w:ascii="宋体" w:hAnsi="宋体"/>
                <w:sz w:val="21"/>
                <w:szCs w:val="21"/>
              </w:rPr>
            </w:pPr>
            <w:r>
              <w:rPr>
                <w:rFonts w:hint="eastAsia" w:ascii="宋体" w:hAnsi="宋体"/>
                <w:sz w:val="21"/>
                <w:szCs w:val="21"/>
              </w:rPr>
              <w:t xml:space="preserve">  固定资产原价</w:t>
            </w:r>
          </w:p>
        </w:tc>
        <w:tc>
          <w:tcPr>
            <w:tcW w:w="579" w:type="dxa"/>
            <w:tcBorders>
              <w:top w:val="single" w:color="000000" w:sz="6" w:space="0"/>
              <w:bottom w:val="single" w:color="000000" w:sz="6" w:space="0"/>
            </w:tcBorders>
          </w:tcPr>
          <w:p>
            <w:pPr>
              <w:autoSpaceDE w:val="0"/>
              <w:autoSpaceDN w:val="0"/>
              <w:spacing w:line="360" w:lineRule="exact"/>
              <w:jc w:val="center"/>
              <w:rPr>
                <w:rFonts w:ascii="宋体" w:hAnsi="宋体"/>
                <w:sz w:val="21"/>
                <w:szCs w:val="21"/>
              </w:rPr>
            </w:pPr>
          </w:p>
        </w:tc>
        <w:tc>
          <w:tcPr>
            <w:tcW w:w="870" w:type="dxa"/>
            <w:tcBorders>
              <w:top w:val="single" w:color="000000" w:sz="6" w:space="0"/>
              <w:bottom w:val="single" w:color="000000" w:sz="6" w:space="0"/>
            </w:tcBorders>
          </w:tcPr>
          <w:p>
            <w:pPr>
              <w:autoSpaceDE w:val="0"/>
              <w:autoSpaceDN w:val="0"/>
              <w:spacing w:line="360" w:lineRule="exact"/>
              <w:jc w:val="right"/>
              <w:rPr>
                <w:rFonts w:ascii="宋体" w:hAnsi="宋体"/>
                <w:sz w:val="21"/>
                <w:szCs w:val="21"/>
              </w:rPr>
            </w:pPr>
          </w:p>
        </w:tc>
        <w:tc>
          <w:tcPr>
            <w:tcW w:w="870" w:type="dxa"/>
            <w:tcBorders>
              <w:top w:val="single" w:color="000000" w:sz="6" w:space="0"/>
              <w:bottom w:val="single" w:color="000000" w:sz="6" w:space="0"/>
              <w:right w:val="single" w:color="auto" w:sz="12" w:space="0"/>
            </w:tcBorders>
          </w:tcPr>
          <w:p>
            <w:pPr>
              <w:autoSpaceDE w:val="0"/>
              <w:autoSpaceDN w:val="0"/>
              <w:spacing w:line="360" w:lineRule="exact"/>
              <w:jc w:val="right"/>
              <w:rPr>
                <w:rFonts w:ascii="宋体" w:hAnsi="宋体"/>
                <w:sz w:val="21"/>
                <w:szCs w:val="21"/>
              </w:rPr>
            </w:pPr>
          </w:p>
        </w:tc>
        <w:tc>
          <w:tcPr>
            <w:tcW w:w="2550" w:type="dxa"/>
            <w:tcBorders>
              <w:top w:val="single" w:color="000000" w:sz="6" w:space="0"/>
              <w:left w:val="single" w:color="auto" w:sz="12" w:space="0"/>
              <w:bottom w:val="single" w:color="000000" w:sz="6" w:space="0"/>
            </w:tcBorders>
          </w:tcPr>
          <w:p>
            <w:pPr>
              <w:autoSpaceDE w:val="0"/>
              <w:autoSpaceDN w:val="0"/>
              <w:spacing w:line="360" w:lineRule="exact"/>
              <w:ind w:firstLine="420" w:firstLineChars="200"/>
              <w:rPr>
                <w:rFonts w:ascii="宋体" w:hAnsi="宋体"/>
                <w:sz w:val="21"/>
                <w:szCs w:val="21"/>
              </w:rPr>
            </w:pPr>
          </w:p>
        </w:tc>
        <w:tc>
          <w:tcPr>
            <w:tcW w:w="574" w:type="dxa"/>
            <w:tcBorders>
              <w:top w:val="single" w:color="000000" w:sz="6" w:space="0"/>
              <w:bottom w:val="single" w:color="000000" w:sz="6" w:space="0"/>
            </w:tcBorders>
          </w:tcPr>
          <w:p>
            <w:pPr>
              <w:autoSpaceDE w:val="0"/>
              <w:autoSpaceDN w:val="0"/>
              <w:spacing w:line="360" w:lineRule="exact"/>
              <w:jc w:val="center"/>
              <w:rPr>
                <w:rFonts w:ascii="宋体" w:hAnsi="宋体"/>
                <w:sz w:val="21"/>
                <w:szCs w:val="21"/>
              </w:rPr>
            </w:pPr>
          </w:p>
        </w:tc>
        <w:tc>
          <w:tcPr>
            <w:tcW w:w="870" w:type="dxa"/>
            <w:tcBorders>
              <w:top w:val="single" w:color="000000" w:sz="6" w:space="0"/>
              <w:bottom w:val="single" w:color="000000" w:sz="6" w:space="0"/>
            </w:tcBorders>
          </w:tcPr>
          <w:p>
            <w:pPr>
              <w:autoSpaceDE w:val="0"/>
              <w:autoSpaceDN w:val="0"/>
              <w:spacing w:line="360" w:lineRule="exact"/>
              <w:jc w:val="right"/>
              <w:rPr>
                <w:rFonts w:ascii="宋体" w:hAnsi="宋体"/>
                <w:sz w:val="21"/>
                <w:szCs w:val="21"/>
              </w:rPr>
            </w:pPr>
          </w:p>
        </w:tc>
        <w:tc>
          <w:tcPr>
            <w:tcW w:w="1101" w:type="dxa"/>
            <w:tcBorders>
              <w:top w:val="single" w:color="000000" w:sz="6" w:space="0"/>
              <w:bottom w:val="single" w:color="000000" w:sz="6" w:space="0"/>
            </w:tcBorders>
          </w:tcPr>
          <w:p>
            <w:pPr>
              <w:autoSpaceDE w:val="0"/>
              <w:autoSpaceDN w:val="0"/>
              <w:spacing w:line="360" w:lineRule="exact"/>
              <w:jc w:val="right"/>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Layout w:type="fixed"/>
          <w:tblCellMar>
            <w:top w:w="0" w:type="dxa"/>
            <w:left w:w="30" w:type="dxa"/>
            <w:bottom w:w="0" w:type="dxa"/>
            <w:right w:w="30" w:type="dxa"/>
          </w:tblCellMar>
        </w:tblPrEx>
        <w:trPr>
          <w:trHeight w:val="397" w:hRule="exact"/>
        </w:trPr>
        <w:tc>
          <w:tcPr>
            <w:tcW w:w="2486" w:type="dxa"/>
            <w:tcBorders>
              <w:top w:val="single" w:color="000000" w:sz="6" w:space="0"/>
              <w:bottom w:val="single" w:color="000000" w:sz="6" w:space="0"/>
            </w:tcBorders>
          </w:tcPr>
          <w:p>
            <w:pPr>
              <w:autoSpaceDE w:val="0"/>
              <w:autoSpaceDN w:val="0"/>
              <w:spacing w:line="360" w:lineRule="exact"/>
              <w:rPr>
                <w:rFonts w:ascii="宋体" w:hAnsi="宋体"/>
                <w:sz w:val="21"/>
                <w:szCs w:val="21"/>
              </w:rPr>
            </w:pPr>
            <w:r>
              <w:rPr>
                <w:rFonts w:hint="eastAsia" w:ascii="宋体" w:hAnsi="宋体"/>
                <w:sz w:val="21"/>
                <w:szCs w:val="21"/>
              </w:rPr>
              <w:t xml:space="preserve">  减：累计折旧</w:t>
            </w:r>
          </w:p>
        </w:tc>
        <w:tc>
          <w:tcPr>
            <w:tcW w:w="579" w:type="dxa"/>
            <w:tcBorders>
              <w:top w:val="single" w:color="000000" w:sz="6" w:space="0"/>
              <w:bottom w:val="single" w:color="000000" w:sz="6" w:space="0"/>
            </w:tcBorders>
          </w:tcPr>
          <w:p>
            <w:pPr>
              <w:autoSpaceDE w:val="0"/>
              <w:autoSpaceDN w:val="0"/>
              <w:spacing w:line="360" w:lineRule="exact"/>
              <w:jc w:val="center"/>
              <w:rPr>
                <w:rFonts w:ascii="宋体" w:hAnsi="宋体"/>
                <w:sz w:val="21"/>
                <w:szCs w:val="21"/>
              </w:rPr>
            </w:pPr>
          </w:p>
        </w:tc>
        <w:tc>
          <w:tcPr>
            <w:tcW w:w="870" w:type="dxa"/>
            <w:tcBorders>
              <w:top w:val="single" w:color="000000" w:sz="6" w:space="0"/>
              <w:bottom w:val="single" w:color="000000" w:sz="6" w:space="0"/>
            </w:tcBorders>
          </w:tcPr>
          <w:p>
            <w:pPr>
              <w:autoSpaceDE w:val="0"/>
              <w:autoSpaceDN w:val="0"/>
              <w:spacing w:line="360" w:lineRule="exact"/>
              <w:jc w:val="right"/>
              <w:rPr>
                <w:rFonts w:ascii="宋体" w:hAnsi="宋体"/>
                <w:sz w:val="21"/>
                <w:szCs w:val="21"/>
              </w:rPr>
            </w:pPr>
          </w:p>
        </w:tc>
        <w:tc>
          <w:tcPr>
            <w:tcW w:w="870" w:type="dxa"/>
            <w:tcBorders>
              <w:top w:val="single" w:color="000000" w:sz="6" w:space="0"/>
              <w:bottom w:val="single" w:color="000000" w:sz="6" w:space="0"/>
              <w:right w:val="single" w:color="auto" w:sz="12" w:space="0"/>
            </w:tcBorders>
          </w:tcPr>
          <w:p>
            <w:pPr>
              <w:autoSpaceDE w:val="0"/>
              <w:autoSpaceDN w:val="0"/>
              <w:spacing w:line="360" w:lineRule="exact"/>
              <w:jc w:val="right"/>
              <w:rPr>
                <w:rFonts w:ascii="宋体" w:hAnsi="宋体"/>
                <w:sz w:val="21"/>
                <w:szCs w:val="21"/>
              </w:rPr>
            </w:pPr>
          </w:p>
        </w:tc>
        <w:tc>
          <w:tcPr>
            <w:tcW w:w="2550" w:type="dxa"/>
            <w:tcBorders>
              <w:top w:val="single" w:color="000000" w:sz="6" w:space="0"/>
              <w:left w:val="single" w:color="auto" w:sz="12" w:space="0"/>
              <w:bottom w:val="single" w:color="000000" w:sz="6" w:space="0"/>
            </w:tcBorders>
          </w:tcPr>
          <w:p>
            <w:pPr>
              <w:autoSpaceDE w:val="0"/>
              <w:autoSpaceDN w:val="0"/>
              <w:spacing w:line="360" w:lineRule="exact"/>
              <w:rPr>
                <w:rFonts w:ascii="宋体" w:hAnsi="宋体"/>
                <w:sz w:val="21"/>
                <w:szCs w:val="21"/>
              </w:rPr>
            </w:pPr>
            <w:r>
              <w:rPr>
                <w:rFonts w:hint="eastAsia" w:ascii="宋体" w:hAnsi="宋体"/>
                <w:sz w:val="21"/>
                <w:szCs w:val="21"/>
              </w:rPr>
              <w:t>受托代理负债：</w:t>
            </w:r>
          </w:p>
        </w:tc>
        <w:tc>
          <w:tcPr>
            <w:tcW w:w="574" w:type="dxa"/>
            <w:tcBorders>
              <w:top w:val="single" w:color="000000" w:sz="6" w:space="0"/>
              <w:bottom w:val="single" w:color="000000" w:sz="6" w:space="0"/>
            </w:tcBorders>
          </w:tcPr>
          <w:p>
            <w:pPr>
              <w:autoSpaceDE w:val="0"/>
              <w:autoSpaceDN w:val="0"/>
              <w:spacing w:line="360" w:lineRule="exact"/>
              <w:jc w:val="center"/>
              <w:rPr>
                <w:rFonts w:ascii="宋体" w:hAnsi="宋体"/>
                <w:sz w:val="21"/>
                <w:szCs w:val="21"/>
              </w:rPr>
            </w:pPr>
          </w:p>
        </w:tc>
        <w:tc>
          <w:tcPr>
            <w:tcW w:w="870" w:type="dxa"/>
            <w:tcBorders>
              <w:top w:val="single" w:color="000000" w:sz="6" w:space="0"/>
              <w:bottom w:val="single" w:color="000000" w:sz="6" w:space="0"/>
            </w:tcBorders>
          </w:tcPr>
          <w:p>
            <w:pPr>
              <w:autoSpaceDE w:val="0"/>
              <w:autoSpaceDN w:val="0"/>
              <w:spacing w:line="360" w:lineRule="exact"/>
              <w:jc w:val="right"/>
              <w:rPr>
                <w:rFonts w:ascii="宋体" w:hAnsi="宋体"/>
                <w:sz w:val="21"/>
                <w:szCs w:val="21"/>
              </w:rPr>
            </w:pPr>
          </w:p>
        </w:tc>
        <w:tc>
          <w:tcPr>
            <w:tcW w:w="1101" w:type="dxa"/>
            <w:tcBorders>
              <w:top w:val="single" w:color="000000" w:sz="6" w:space="0"/>
              <w:bottom w:val="single" w:color="000000" w:sz="6" w:space="0"/>
            </w:tcBorders>
          </w:tcPr>
          <w:p>
            <w:pPr>
              <w:autoSpaceDE w:val="0"/>
              <w:autoSpaceDN w:val="0"/>
              <w:spacing w:line="360" w:lineRule="exact"/>
              <w:jc w:val="right"/>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Layout w:type="fixed"/>
          <w:tblCellMar>
            <w:top w:w="0" w:type="dxa"/>
            <w:left w:w="30" w:type="dxa"/>
            <w:bottom w:w="0" w:type="dxa"/>
            <w:right w:w="30" w:type="dxa"/>
          </w:tblCellMar>
        </w:tblPrEx>
        <w:trPr>
          <w:trHeight w:val="397" w:hRule="exact"/>
        </w:trPr>
        <w:tc>
          <w:tcPr>
            <w:tcW w:w="2486" w:type="dxa"/>
            <w:tcBorders>
              <w:top w:val="single" w:color="000000" w:sz="6" w:space="0"/>
              <w:bottom w:val="single" w:color="000000" w:sz="6" w:space="0"/>
            </w:tcBorders>
          </w:tcPr>
          <w:p>
            <w:pPr>
              <w:autoSpaceDE w:val="0"/>
              <w:autoSpaceDN w:val="0"/>
              <w:spacing w:line="360" w:lineRule="exact"/>
              <w:rPr>
                <w:rFonts w:ascii="宋体" w:hAnsi="宋体"/>
                <w:sz w:val="21"/>
                <w:szCs w:val="21"/>
              </w:rPr>
            </w:pPr>
            <w:r>
              <w:rPr>
                <w:rFonts w:hint="eastAsia" w:ascii="宋体" w:hAnsi="宋体"/>
                <w:sz w:val="21"/>
                <w:szCs w:val="21"/>
              </w:rPr>
              <w:t xml:space="preserve">  固定资产净值</w:t>
            </w:r>
          </w:p>
        </w:tc>
        <w:tc>
          <w:tcPr>
            <w:tcW w:w="579" w:type="dxa"/>
            <w:tcBorders>
              <w:top w:val="single" w:color="000000" w:sz="6" w:space="0"/>
              <w:bottom w:val="single" w:color="000000" w:sz="6" w:space="0"/>
            </w:tcBorders>
          </w:tcPr>
          <w:p>
            <w:pPr>
              <w:autoSpaceDE w:val="0"/>
              <w:autoSpaceDN w:val="0"/>
              <w:spacing w:line="360" w:lineRule="exact"/>
              <w:jc w:val="center"/>
              <w:rPr>
                <w:rFonts w:ascii="宋体" w:hAnsi="宋体"/>
                <w:sz w:val="21"/>
                <w:szCs w:val="21"/>
              </w:rPr>
            </w:pPr>
          </w:p>
        </w:tc>
        <w:tc>
          <w:tcPr>
            <w:tcW w:w="870" w:type="dxa"/>
            <w:tcBorders>
              <w:top w:val="single" w:color="000000" w:sz="6" w:space="0"/>
              <w:bottom w:val="single" w:color="000000" w:sz="6" w:space="0"/>
            </w:tcBorders>
          </w:tcPr>
          <w:p>
            <w:pPr>
              <w:autoSpaceDE w:val="0"/>
              <w:autoSpaceDN w:val="0"/>
              <w:spacing w:line="360" w:lineRule="exact"/>
              <w:jc w:val="right"/>
              <w:rPr>
                <w:rFonts w:ascii="宋体" w:hAnsi="宋体"/>
                <w:sz w:val="21"/>
                <w:szCs w:val="21"/>
              </w:rPr>
            </w:pPr>
          </w:p>
        </w:tc>
        <w:tc>
          <w:tcPr>
            <w:tcW w:w="870" w:type="dxa"/>
            <w:tcBorders>
              <w:top w:val="single" w:color="000000" w:sz="6" w:space="0"/>
              <w:bottom w:val="single" w:color="000000" w:sz="6" w:space="0"/>
              <w:right w:val="single" w:color="auto" w:sz="12" w:space="0"/>
            </w:tcBorders>
          </w:tcPr>
          <w:p>
            <w:pPr>
              <w:autoSpaceDE w:val="0"/>
              <w:autoSpaceDN w:val="0"/>
              <w:spacing w:line="360" w:lineRule="exact"/>
              <w:jc w:val="right"/>
              <w:rPr>
                <w:rFonts w:ascii="宋体" w:hAnsi="宋体"/>
                <w:sz w:val="21"/>
                <w:szCs w:val="21"/>
              </w:rPr>
            </w:pPr>
          </w:p>
        </w:tc>
        <w:tc>
          <w:tcPr>
            <w:tcW w:w="2550" w:type="dxa"/>
            <w:tcBorders>
              <w:top w:val="single" w:color="000000" w:sz="6" w:space="0"/>
              <w:left w:val="single" w:color="auto" w:sz="12" w:space="0"/>
              <w:bottom w:val="single" w:color="000000" w:sz="6" w:space="0"/>
            </w:tcBorders>
          </w:tcPr>
          <w:p>
            <w:pPr>
              <w:autoSpaceDE w:val="0"/>
              <w:autoSpaceDN w:val="0"/>
              <w:spacing w:line="360" w:lineRule="exact"/>
              <w:rPr>
                <w:rFonts w:ascii="宋体" w:hAnsi="宋体"/>
                <w:sz w:val="21"/>
                <w:szCs w:val="21"/>
              </w:rPr>
            </w:pPr>
            <w:r>
              <w:rPr>
                <w:rFonts w:hint="eastAsia" w:ascii="宋体" w:hAnsi="宋体"/>
                <w:sz w:val="21"/>
                <w:szCs w:val="21"/>
              </w:rPr>
              <w:t xml:space="preserve">  受托代理负债</w:t>
            </w:r>
          </w:p>
        </w:tc>
        <w:tc>
          <w:tcPr>
            <w:tcW w:w="574" w:type="dxa"/>
            <w:tcBorders>
              <w:top w:val="single" w:color="000000" w:sz="6" w:space="0"/>
              <w:bottom w:val="single" w:color="000000" w:sz="6" w:space="0"/>
            </w:tcBorders>
          </w:tcPr>
          <w:p>
            <w:pPr>
              <w:autoSpaceDE w:val="0"/>
              <w:autoSpaceDN w:val="0"/>
              <w:spacing w:line="360" w:lineRule="exact"/>
              <w:jc w:val="center"/>
              <w:rPr>
                <w:rFonts w:ascii="宋体" w:hAnsi="宋体"/>
                <w:sz w:val="21"/>
                <w:szCs w:val="21"/>
              </w:rPr>
            </w:pPr>
          </w:p>
        </w:tc>
        <w:tc>
          <w:tcPr>
            <w:tcW w:w="870" w:type="dxa"/>
            <w:tcBorders>
              <w:top w:val="single" w:color="000000" w:sz="6" w:space="0"/>
              <w:bottom w:val="single" w:color="000000" w:sz="6" w:space="0"/>
            </w:tcBorders>
          </w:tcPr>
          <w:p>
            <w:pPr>
              <w:autoSpaceDE w:val="0"/>
              <w:autoSpaceDN w:val="0"/>
              <w:spacing w:line="360" w:lineRule="exact"/>
              <w:jc w:val="right"/>
              <w:rPr>
                <w:rFonts w:ascii="宋体" w:hAnsi="宋体"/>
                <w:sz w:val="21"/>
                <w:szCs w:val="21"/>
              </w:rPr>
            </w:pPr>
          </w:p>
        </w:tc>
        <w:tc>
          <w:tcPr>
            <w:tcW w:w="1101" w:type="dxa"/>
            <w:tcBorders>
              <w:top w:val="single" w:color="000000" w:sz="6" w:space="0"/>
              <w:bottom w:val="single" w:color="000000" w:sz="6" w:space="0"/>
            </w:tcBorders>
          </w:tcPr>
          <w:p>
            <w:pPr>
              <w:autoSpaceDE w:val="0"/>
              <w:autoSpaceDN w:val="0"/>
              <w:spacing w:line="360" w:lineRule="exact"/>
              <w:jc w:val="right"/>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Layout w:type="fixed"/>
          <w:tblCellMar>
            <w:top w:w="0" w:type="dxa"/>
            <w:left w:w="30" w:type="dxa"/>
            <w:bottom w:w="0" w:type="dxa"/>
            <w:right w:w="30" w:type="dxa"/>
          </w:tblCellMar>
        </w:tblPrEx>
        <w:trPr>
          <w:trHeight w:val="397" w:hRule="exact"/>
        </w:trPr>
        <w:tc>
          <w:tcPr>
            <w:tcW w:w="2486" w:type="dxa"/>
            <w:tcBorders>
              <w:top w:val="single" w:color="000000" w:sz="6" w:space="0"/>
              <w:bottom w:val="single" w:color="000000" w:sz="6" w:space="0"/>
            </w:tcBorders>
          </w:tcPr>
          <w:p>
            <w:pPr>
              <w:autoSpaceDE w:val="0"/>
              <w:autoSpaceDN w:val="0"/>
              <w:spacing w:line="360" w:lineRule="exact"/>
              <w:rPr>
                <w:rFonts w:ascii="宋体" w:hAnsi="宋体"/>
                <w:sz w:val="21"/>
                <w:szCs w:val="21"/>
              </w:rPr>
            </w:pPr>
            <w:r>
              <w:rPr>
                <w:rFonts w:hint="eastAsia" w:ascii="宋体" w:hAnsi="宋体"/>
                <w:sz w:val="21"/>
                <w:szCs w:val="21"/>
              </w:rPr>
              <w:t xml:space="preserve">  在建工程</w:t>
            </w:r>
          </w:p>
        </w:tc>
        <w:tc>
          <w:tcPr>
            <w:tcW w:w="579" w:type="dxa"/>
            <w:tcBorders>
              <w:top w:val="single" w:color="000000" w:sz="6" w:space="0"/>
              <w:bottom w:val="single" w:color="000000" w:sz="6" w:space="0"/>
            </w:tcBorders>
          </w:tcPr>
          <w:p>
            <w:pPr>
              <w:autoSpaceDE w:val="0"/>
              <w:autoSpaceDN w:val="0"/>
              <w:spacing w:line="360" w:lineRule="exact"/>
              <w:jc w:val="center"/>
              <w:rPr>
                <w:rFonts w:ascii="宋体" w:hAnsi="宋体"/>
                <w:sz w:val="21"/>
                <w:szCs w:val="21"/>
              </w:rPr>
            </w:pPr>
          </w:p>
        </w:tc>
        <w:tc>
          <w:tcPr>
            <w:tcW w:w="870" w:type="dxa"/>
            <w:tcBorders>
              <w:top w:val="single" w:color="000000" w:sz="6" w:space="0"/>
              <w:bottom w:val="single" w:color="000000" w:sz="6" w:space="0"/>
            </w:tcBorders>
          </w:tcPr>
          <w:p>
            <w:pPr>
              <w:autoSpaceDE w:val="0"/>
              <w:autoSpaceDN w:val="0"/>
              <w:spacing w:line="360" w:lineRule="exact"/>
              <w:jc w:val="right"/>
              <w:rPr>
                <w:rFonts w:ascii="宋体" w:hAnsi="宋体"/>
                <w:sz w:val="21"/>
                <w:szCs w:val="21"/>
              </w:rPr>
            </w:pPr>
          </w:p>
        </w:tc>
        <w:tc>
          <w:tcPr>
            <w:tcW w:w="870" w:type="dxa"/>
            <w:tcBorders>
              <w:top w:val="single" w:color="000000" w:sz="6" w:space="0"/>
              <w:bottom w:val="single" w:color="000000" w:sz="6" w:space="0"/>
              <w:right w:val="single" w:color="auto" w:sz="12" w:space="0"/>
            </w:tcBorders>
          </w:tcPr>
          <w:p>
            <w:pPr>
              <w:autoSpaceDE w:val="0"/>
              <w:autoSpaceDN w:val="0"/>
              <w:spacing w:line="360" w:lineRule="exact"/>
              <w:jc w:val="right"/>
              <w:rPr>
                <w:rFonts w:ascii="宋体" w:hAnsi="宋体"/>
                <w:sz w:val="21"/>
                <w:szCs w:val="21"/>
              </w:rPr>
            </w:pPr>
          </w:p>
        </w:tc>
        <w:tc>
          <w:tcPr>
            <w:tcW w:w="2550" w:type="dxa"/>
            <w:tcBorders>
              <w:top w:val="single" w:color="000000" w:sz="6" w:space="0"/>
              <w:left w:val="single" w:color="auto" w:sz="12" w:space="0"/>
              <w:bottom w:val="single" w:color="000000" w:sz="6" w:space="0"/>
            </w:tcBorders>
          </w:tcPr>
          <w:p>
            <w:pPr>
              <w:autoSpaceDE w:val="0"/>
              <w:autoSpaceDN w:val="0"/>
              <w:spacing w:line="360" w:lineRule="exact"/>
              <w:rPr>
                <w:rFonts w:ascii="宋体" w:hAnsi="宋体"/>
                <w:sz w:val="21"/>
                <w:szCs w:val="21"/>
              </w:rPr>
            </w:pPr>
          </w:p>
        </w:tc>
        <w:tc>
          <w:tcPr>
            <w:tcW w:w="574" w:type="dxa"/>
            <w:tcBorders>
              <w:top w:val="single" w:color="000000" w:sz="6" w:space="0"/>
              <w:bottom w:val="single" w:color="000000" w:sz="6" w:space="0"/>
            </w:tcBorders>
          </w:tcPr>
          <w:p>
            <w:pPr>
              <w:autoSpaceDE w:val="0"/>
              <w:autoSpaceDN w:val="0"/>
              <w:spacing w:line="360" w:lineRule="exact"/>
              <w:jc w:val="center"/>
              <w:rPr>
                <w:rFonts w:ascii="宋体" w:hAnsi="宋体"/>
                <w:sz w:val="21"/>
                <w:szCs w:val="21"/>
              </w:rPr>
            </w:pPr>
          </w:p>
        </w:tc>
        <w:tc>
          <w:tcPr>
            <w:tcW w:w="870" w:type="dxa"/>
            <w:tcBorders>
              <w:top w:val="single" w:color="000000" w:sz="6" w:space="0"/>
              <w:bottom w:val="single" w:color="000000" w:sz="6" w:space="0"/>
            </w:tcBorders>
          </w:tcPr>
          <w:p>
            <w:pPr>
              <w:autoSpaceDE w:val="0"/>
              <w:autoSpaceDN w:val="0"/>
              <w:spacing w:line="360" w:lineRule="exact"/>
              <w:jc w:val="right"/>
              <w:rPr>
                <w:rFonts w:ascii="宋体" w:hAnsi="宋体"/>
                <w:sz w:val="21"/>
                <w:szCs w:val="21"/>
              </w:rPr>
            </w:pPr>
          </w:p>
        </w:tc>
        <w:tc>
          <w:tcPr>
            <w:tcW w:w="1101" w:type="dxa"/>
            <w:tcBorders>
              <w:top w:val="single" w:color="000000" w:sz="6" w:space="0"/>
              <w:bottom w:val="single" w:color="000000" w:sz="6" w:space="0"/>
            </w:tcBorders>
          </w:tcPr>
          <w:p>
            <w:pPr>
              <w:autoSpaceDE w:val="0"/>
              <w:autoSpaceDN w:val="0"/>
              <w:spacing w:line="360" w:lineRule="exact"/>
              <w:jc w:val="right"/>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Layout w:type="fixed"/>
          <w:tblCellMar>
            <w:top w:w="0" w:type="dxa"/>
            <w:left w:w="30" w:type="dxa"/>
            <w:bottom w:w="0" w:type="dxa"/>
            <w:right w:w="30" w:type="dxa"/>
          </w:tblCellMar>
        </w:tblPrEx>
        <w:trPr>
          <w:trHeight w:val="397" w:hRule="exact"/>
        </w:trPr>
        <w:tc>
          <w:tcPr>
            <w:tcW w:w="2486" w:type="dxa"/>
            <w:tcBorders>
              <w:top w:val="single" w:color="000000" w:sz="6" w:space="0"/>
              <w:bottom w:val="single" w:color="000000" w:sz="6" w:space="0"/>
            </w:tcBorders>
          </w:tcPr>
          <w:p>
            <w:pPr>
              <w:autoSpaceDE w:val="0"/>
              <w:autoSpaceDN w:val="0"/>
              <w:spacing w:line="360" w:lineRule="exact"/>
              <w:rPr>
                <w:rFonts w:ascii="宋体" w:hAnsi="宋体"/>
                <w:sz w:val="21"/>
                <w:szCs w:val="21"/>
              </w:rPr>
            </w:pPr>
            <w:r>
              <w:rPr>
                <w:rFonts w:hint="eastAsia" w:ascii="宋体" w:hAnsi="宋体"/>
                <w:sz w:val="21"/>
                <w:szCs w:val="21"/>
              </w:rPr>
              <w:t xml:space="preserve">  文物文化资产</w:t>
            </w:r>
          </w:p>
        </w:tc>
        <w:tc>
          <w:tcPr>
            <w:tcW w:w="579" w:type="dxa"/>
            <w:tcBorders>
              <w:top w:val="single" w:color="000000" w:sz="6" w:space="0"/>
              <w:bottom w:val="single" w:color="000000" w:sz="6" w:space="0"/>
            </w:tcBorders>
          </w:tcPr>
          <w:p>
            <w:pPr>
              <w:autoSpaceDE w:val="0"/>
              <w:autoSpaceDN w:val="0"/>
              <w:spacing w:line="360" w:lineRule="exact"/>
              <w:jc w:val="center"/>
              <w:rPr>
                <w:rFonts w:ascii="宋体" w:hAnsi="宋体"/>
                <w:sz w:val="21"/>
                <w:szCs w:val="21"/>
              </w:rPr>
            </w:pPr>
          </w:p>
        </w:tc>
        <w:tc>
          <w:tcPr>
            <w:tcW w:w="870" w:type="dxa"/>
            <w:tcBorders>
              <w:top w:val="single" w:color="000000" w:sz="6" w:space="0"/>
              <w:bottom w:val="single" w:color="000000" w:sz="6" w:space="0"/>
            </w:tcBorders>
          </w:tcPr>
          <w:p>
            <w:pPr>
              <w:autoSpaceDE w:val="0"/>
              <w:autoSpaceDN w:val="0"/>
              <w:spacing w:line="360" w:lineRule="exact"/>
              <w:jc w:val="right"/>
              <w:rPr>
                <w:rFonts w:ascii="宋体" w:hAnsi="宋体"/>
                <w:sz w:val="21"/>
                <w:szCs w:val="21"/>
              </w:rPr>
            </w:pPr>
          </w:p>
        </w:tc>
        <w:tc>
          <w:tcPr>
            <w:tcW w:w="870" w:type="dxa"/>
            <w:tcBorders>
              <w:top w:val="single" w:color="000000" w:sz="6" w:space="0"/>
              <w:bottom w:val="single" w:color="000000" w:sz="6" w:space="0"/>
              <w:right w:val="single" w:color="auto" w:sz="12" w:space="0"/>
            </w:tcBorders>
          </w:tcPr>
          <w:p>
            <w:pPr>
              <w:autoSpaceDE w:val="0"/>
              <w:autoSpaceDN w:val="0"/>
              <w:spacing w:line="360" w:lineRule="exact"/>
              <w:jc w:val="right"/>
              <w:rPr>
                <w:rFonts w:ascii="宋体" w:hAnsi="宋体"/>
                <w:sz w:val="21"/>
                <w:szCs w:val="21"/>
              </w:rPr>
            </w:pPr>
          </w:p>
        </w:tc>
        <w:tc>
          <w:tcPr>
            <w:tcW w:w="2550" w:type="dxa"/>
            <w:tcBorders>
              <w:top w:val="single" w:color="000000" w:sz="6" w:space="0"/>
              <w:left w:val="single" w:color="auto" w:sz="12" w:space="0"/>
              <w:bottom w:val="single" w:color="000000" w:sz="6" w:space="0"/>
            </w:tcBorders>
          </w:tcPr>
          <w:p>
            <w:pPr>
              <w:autoSpaceDE w:val="0"/>
              <w:autoSpaceDN w:val="0"/>
              <w:spacing w:line="360" w:lineRule="exact"/>
              <w:rPr>
                <w:rFonts w:ascii="宋体" w:hAnsi="宋体"/>
                <w:sz w:val="21"/>
                <w:szCs w:val="21"/>
              </w:rPr>
            </w:pPr>
            <w:r>
              <w:rPr>
                <w:rFonts w:hint="eastAsia" w:ascii="宋体" w:hAnsi="宋体"/>
                <w:sz w:val="21"/>
                <w:szCs w:val="21"/>
              </w:rPr>
              <w:t xml:space="preserve">    负债合计</w:t>
            </w:r>
          </w:p>
        </w:tc>
        <w:tc>
          <w:tcPr>
            <w:tcW w:w="574" w:type="dxa"/>
            <w:tcBorders>
              <w:top w:val="single" w:color="000000" w:sz="6" w:space="0"/>
              <w:bottom w:val="single" w:color="000000" w:sz="6" w:space="0"/>
            </w:tcBorders>
          </w:tcPr>
          <w:p>
            <w:pPr>
              <w:autoSpaceDE w:val="0"/>
              <w:autoSpaceDN w:val="0"/>
              <w:spacing w:line="360" w:lineRule="exact"/>
              <w:jc w:val="center"/>
              <w:rPr>
                <w:rFonts w:ascii="宋体" w:hAnsi="宋体"/>
                <w:sz w:val="21"/>
                <w:szCs w:val="21"/>
              </w:rPr>
            </w:pPr>
          </w:p>
        </w:tc>
        <w:tc>
          <w:tcPr>
            <w:tcW w:w="870" w:type="dxa"/>
            <w:tcBorders>
              <w:top w:val="single" w:color="000000" w:sz="6" w:space="0"/>
              <w:bottom w:val="single" w:color="000000" w:sz="6" w:space="0"/>
            </w:tcBorders>
          </w:tcPr>
          <w:p>
            <w:pPr>
              <w:autoSpaceDE w:val="0"/>
              <w:autoSpaceDN w:val="0"/>
              <w:spacing w:line="360" w:lineRule="exact"/>
              <w:jc w:val="right"/>
              <w:rPr>
                <w:rFonts w:ascii="宋体" w:hAnsi="宋体"/>
                <w:sz w:val="21"/>
                <w:szCs w:val="21"/>
              </w:rPr>
            </w:pPr>
          </w:p>
        </w:tc>
        <w:tc>
          <w:tcPr>
            <w:tcW w:w="1101" w:type="dxa"/>
            <w:tcBorders>
              <w:top w:val="single" w:color="000000" w:sz="6" w:space="0"/>
              <w:bottom w:val="single" w:color="000000" w:sz="6" w:space="0"/>
            </w:tcBorders>
          </w:tcPr>
          <w:p>
            <w:pPr>
              <w:autoSpaceDE w:val="0"/>
              <w:autoSpaceDN w:val="0"/>
              <w:spacing w:line="360" w:lineRule="exact"/>
              <w:jc w:val="right"/>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Layout w:type="fixed"/>
          <w:tblCellMar>
            <w:top w:w="0" w:type="dxa"/>
            <w:left w:w="30" w:type="dxa"/>
            <w:bottom w:w="0" w:type="dxa"/>
            <w:right w:w="30" w:type="dxa"/>
          </w:tblCellMar>
        </w:tblPrEx>
        <w:trPr>
          <w:trHeight w:val="397" w:hRule="exact"/>
        </w:trPr>
        <w:tc>
          <w:tcPr>
            <w:tcW w:w="2486" w:type="dxa"/>
            <w:tcBorders>
              <w:top w:val="single" w:color="000000" w:sz="6" w:space="0"/>
              <w:bottom w:val="single" w:color="000000" w:sz="6" w:space="0"/>
            </w:tcBorders>
          </w:tcPr>
          <w:p>
            <w:pPr>
              <w:autoSpaceDE w:val="0"/>
              <w:autoSpaceDN w:val="0"/>
              <w:spacing w:line="360" w:lineRule="exact"/>
              <w:rPr>
                <w:rFonts w:ascii="宋体" w:hAnsi="宋体"/>
                <w:sz w:val="21"/>
                <w:szCs w:val="21"/>
              </w:rPr>
            </w:pPr>
            <w:r>
              <w:rPr>
                <w:rFonts w:hint="eastAsia" w:ascii="宋体" w:hAnsi="宋体"/>
                <w:sz w:val="21"/>
                <w:szCs w:val="21"/>
              </w:rPr>
              <w:t xml:space="preserve">  固定资产清理</w:t>
            </w:r>
          </w:p>
        </w:tc>
        <w:tc>
          <w:tcPr>
            <w:tcW w:w="579" w:type="dxa"/>
            <w:tcBorders>
              <w:top w:val="single" w:color="000000" w:sz="6" w:space="0"/>
              <w:bottom w:val="single" w:color="000000" w:sz="6" w:space="0"/>
            </w:tcBorders>
          </w:tcPr>
          <w:p>
            <w:pPr>
              <w:autoSpaceDE w:val="0"/>
              <w:autoSpaceDN w:val="0"/>
              <w:spacing w:line="360" w:lineRule="exact"/>
              <w:jc w:val="center"/>
              <w:rPr>
                <w:rFonts w:ascii="宋体" w:hAnsi="宋体"/>
                <w:sz w:val="21"/>
                <w:szCs w:val="21"/>
              </w:rPr>
            </w:pPr>
          </w:p>
        </w:tc>
        <w:tc>
          <w:tcPr>
            <w:tcW w:w="870" w:type="dxa"/>
            <w:tcBorders>
              <w:top w:val="single" w:color="000000" w:sz="6" w:space="0"/>
              <w:bottom w:val="single" w:color="000000" w:sz="6" w:space="0"/>
            </w:tcBorders>
          </w:tcPr>
          <w:p>
            <w:pPr>
              <w:autoSpaceDE w:val="0"/>
              <w:autoSpaceDN w:val="0"/>
              <w:spacing w:line="360" w:lineRule="exact"/>
              <w:jc w:val="right"/>
              <w:rPr>
                <w:rFonts w:ascii="宋体" w:hAnsi="宋体"/>
                <w:sz w:val="21"/>
                <w:szCs w:val="21"/>
              </w:rPr>
            </w:pPr>
          </w:p>
        </w:tc>
        <w:tc>
          <w:tcPr>
            <w:tcW w:w="870" w:type="dxa"/>
            <w:tcBorders>
              <w:top w:val="single" w:color="000000" w:sz="6" w:space="0"/>
              <w:bottom w:val="single" w:color="000000" w:sz="6" w:space="0"/>
              <w:right w:val="single" w:color="auto" w:sz="12" w:space="0"/>
            </w:tcBorders>
          </w:tcPr>
          <w:p>
            <w:pPr>
              <w:autoSpaceDE w:val="0"/>
              <w:autoSpaceDN w:val="0"/>
              <w:spacing w:line="360" w:lineRule="exact"/>
              <w:jc w:val="right"/>
              <w:rPr>
                <w:rFonts w:ascii="宋体" w:hAnsi="宋体"/>
                <w:sz w:val="21"/>
                <w:szCs w:val="21"/>
              </w:rPr>
            </w:pPr>
          </w:p>
        </w:tc>
        <w:tc>
          <w:tcPr>
            <w:tcW w:w="2550" w:type="dxa"/>
            <w:tcBorders>
              <w:top w:val="single" w:color="000000" w:sz="6" w:space="0"/>
              <w:left w:val="single" w:color="auto" w:sz="12" w:space="0"/>
              <w:bottom w:val="single" w:color="000000" w:sz="6" w:space="0"/>
            </w:tcBorders>
          </w:tcPr>
          <w:p>
            <w:pPr>
              <w:autoSpaceDE w:val="0"/>
              <w:autoSpaceDN w:val="0"/>
              <w:spacing w:line="360" w:lineRule="exact"/>
              <w:rPr>
                <w:rFonts w:ascii="宋体" w:hAnsi="宋体"/>
                <w:sz w:val="21"/>
                <w:szCs w:val="21"/>
              </w:rPr>
            </w:pPr>
          </w:p>
        </w:tc>
        <w:tc>
          <w:tcPr>
            <w:tcW w:w="574" w:type="dxa"/>
            <w:tcBorders>
              <w:top w:val="single" w:color="000000" w:sz="6" w:space="0"/>
              <w:bottom w:val="single" w:color="000000" w:sz="6" w:space="0"/>
            </w:tcBorders>
          </w:tcPr>
          <w:p>
            <w:pPr>
              <w:autoSpaceDE w:val="0"/>
              <w:autoSpaceDN w:val="0"/>
              <w:spacing w:line="360" w:lineRule="exact"/>
              <w:jc w:val="center"/>
              <w:rPr>
                <w:rFonts w:ascii="宋体" w:hAnsi="宋体"/>
                <w:sz w:val="21"/>
                <w:szCs w:val="21"/>
              </w:rPr>
            </w:pPr>
          </w:p>
        </w:tc>
        <w:tc>
          <w:tcPr>
            <w:tcW w:w="870" w:type="dxa"/>
            <w:tcBorders>
              <w:top w:val="single" w:color="000000" w:sz="6" w:space="0"/>
              <w:bottom w:val="single" w:color="000000" w:sz="6" w:space="0"/>
            </w:tcBorders>
          </w:tcPr>
          <w:p>
            <w:pPr>
              <w:autoSpaceDE w:val="0"/>
              <w:autoSpaceDN w:val="0"/>
              <w:spacing w:line="360" w:lineRule="exact"/>
              <w:jc w:val="right"/>
              <w:rPr>
                <w:rFonts w:ascii="宋体" w:hAnsi="宋体"/>
                <w:sz w:val="21"/>
                <w:szCs w:val="21"/>
              </w:rPr>
            </w:pPr>
          </w:p>
        </w:tc>
        <w:tc>
          <w:tcPr>
            <w:tcW w:w="1101" w:type="dxa"/>
            <w:tcBorders>
              <w:top w:val="single" w:color="000000" w:sz="6" w:space="0"/>
              <w:bottom w:val="single" w:color="000000" w:sz="6" w:space="0"/>
            </w:tcBorders>
          </w:tcPr>
          <w:p>
            <w:pPr>
              <w:autoSpaceDE w:val="0"/>
              <w:autoSpaceDN w:val="0"/>
              <w:spacing w:line="360" w:lineRule="exact"/>
              <w:jc w:val="right"/>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Layout w:type="fixed"/>
          <w:tblCellMar>
            <w:top w:w="0" w:type="dxa"/>
            <w:left w:w="30" w:type="dxa"/>
            <w:bottom w:w="0" w:type="dxa"/>
            <w:right w:w="30" w:type="dxa"/>
          </w:tblCellMar>
        </w:tblPrEx>
        <w:trPr>
          <w:trHeight w:val="397" w:hRule="exact"/>
        </w:trPr>
        <w:tc>
          <w:tcPr>
            <w:tcW w:w="2486" w:type="dxa"/>
            <w:tcBorders>
              <w:top w:val="single" w:color="000000" w:sz="6" w:space="0"/>
              <w:bottom w:val="single" w:color="000000" w:sz="6" w:space="0"/>
            </w:tcBorders>
          </w:tcPr>
          <w:p>
            <w:pPr>
              <w:autoSpaceDE w:val="0"/>
              <w:autoSpaceDN w:val="0"/>
              <w:spacing w:line="360" w:lineRule="exact"/>
              <w:rPr>
                <w:rFonts w:ascii="宋体" w:hAnsi="宋体"/>
                <w:sz w:val="21"/>
                <w:szCs w:val="21"/>
              </w:rPr>
            </w:pPr>
            <w:r>
              <w:rPr>
                <w:rFonts w:hint="eastAsia" w:ascii="宋体" w:hAnsi="宋体"/>
                <w:sz w:val="21"/>
                <w:szCs w:val="21"/>
              </w:rPr>
              <w:t xml:space="preserve">    固定资产合计</w:t>
            </w:r>
          </w:p>
        </w:tc>
        <w:tc>
          <w:tcPr>
            <w:tcW w:w="579" w:type="dxa"/>
            <w:tcBorders>
              <w:top w:val="single" w:color="000000" w:sz="6" w:space="0"/>
              <w:bottom w:val="single" w:color="000000" w:sz="6" w:space="0"/>
            </w:tcBorders>
          </w:tcPr>
          <w:p>
            <w:pPr>
              <w:autoSpaceDE w:val="0"/>
              <w:autoSpaceDN w:val="0"/>
              <w:spacing w:line="360" w:lineRule="exact"/>
              <w:jc w:val="center"/>
              <w:rPr>
                <w:rFonts w:ascii="宋体" w:hAnsi="宋体"/>
                <w:sz w:val="21"/>
                <w:szCs w:val="21"/>
              </w:rPr>
            </w:pPr>
          </w:p>
        </w:tc>
        <w:tc>
          <w:tcPr>
            <w:tcW w:w="870" w:type="dxa"/>
            <w:tcBorders>
              <w:top w:val="single" w:color="000000" w:sz="6" w:space="0"/>
              <w:bottom w:val="single" w:color="000000" w:sz="6" w:space="0"/>
            </w:tcBorders>
          </w:tcPr>
          <w:p>
            <w:pPr>
              <w:autoSpaceDE w:val="0"/>
              <w:autoSpaceDN w:val="0"/>
              <w:spacing w:line="360" w:lineRule="exact"/>
              <w:jc w:val="right"/>
              <w:rPr>
                <w:rFonts w:ascii="宋体" w:hAnsi="宋体"/>
                <w:sz w:val="21"/>
                <w:szCs w:val="21"/>
              </w:rPr>
            </w:pPr>
          </w:p>
        </w:tc>
        <w:tc>
          <w:tcPr>
            <w:tcW w:w="870" w:type="dxa"/>
            <w:tcBorders>
              <w:top w:val="single" w:color="000000" w:sz="6" w:space="0"/>
              <w:bottom w:val="single" w:color="000000" w:sz="6" w:space="0"/>
              <w:right w:val="single" w:color="auto" w:sz="12" w:space="0"/>
            </w:tcBorders>
          </w:tcPr>
          <w:p>
            <w:pPr>
              <w:autoSpaceDE w:val="0"/>
              <w:autoSpaceDN w:val="0"/>
              <w:spacing w:line="360" w:lineRule="exact"/>
              <w:jc w:val="right"/>
              <w:rPr>
                <w:rFonts w:ascii="宋体" w:hAnsi="宋体"/>
                <w:sz w:val="21"/>
                <w:szCs w:val="21"/>
              </w:rPr>
            </w:pPr>
          </w:p>
        </w:tc>
        <w:tc>
          <w:tcPr>
            <w:tcW w:w="2550" w:type="dxa"/>
            <w:tcBorders>
              <w:top w:val="single" w:color="000000" w:sz="6" w:space="0"/>
              <w:left w:val="single" w:color="auto" w:sz="12" w:space="0"/>
              <w:bottom w:val="single" w:color="000000" w:sz="6" w:space="0"/>
            </w:tcBorders>
          </w:tcPr>
          <w:p>
            <w:pPr>
              <w:autoSpaceDE w:val="0"/>
              <w:autoSpaceDN w:val="0"/>
              <w:spacing w:line="360" w:lineRule="exact"/>
              <w:rPr>
                <w:rFonts w:ascii="宋体" w:hAnsi="宋体"/>
                <w:sz w:val="21"/>
                <w:szCs w:val="21"/>
              </w:rPr>
            </w:pPr>
          </w:p>
        </w:tc>
        <w:tc>
          <w:tcPr>
            <w:tcW w:w="574" w:type="dxa"/>
            <w:tcBorders>
              <w:top w:val="single" w:color="000000" w:sz="6" w:space="0"/>
              <w:bottom w:val="single" w:color="000000" w:sz="6" w:space="0"/>
            </w:tcBorders>
          </w:tcPr>
          <w:p>
            <w:pPr>
              <w:autoSpaceDE w:val="0"/>
              <w:autoSpaceDN w:val="0"/>
              <w:spacing w:line="360" w:lineRule="exact"/>
              <w:jc w:val="center"/>
              <w:rPr>
                <w:rFonts w:ascii="宋体" w:hAnsi="宋体"/>
                <w:sz w:val="21"/>
                <w:szCs w:val="21"/>
              </w:rPr>
            </w:pPr>
          </w:p>
        </w:tc>
        <w:tc>
          <w:tcPr>
            <w:tcW w:w="870" w:type="dxa"/>
            <w:tcBorders>
              <w:top w:val="single" w:color="000000" w:sz="6" w:space="0"/>
              <w:bottom w:val="single" w:color="000000" w:sz="6" w:space="0"/>
            </w:tcBorders>
          </w:tcPr>
          <w:p>
            <w:pPr>
              <w:autoSpaceDE w:val="0"/>
              <w:autoSpaceDN w:val="0"/>
              <w:spacing w:line="360" w:lineRule="exact"/>
              <w:jc w:val="right"/>
              <w:rPr>
                <w:rFonts w:ascii="宋体" w:hAnsi="宋体"/>
                <w:sz w:val="21"/>
                <w:szCs w:val="21"/>
              </w:rPr>
            </w:pPr>
          </w:p>
        </w:tc>
        <w:tc>
          <w:tcPr>
            <w:tcW w:w="1101" w:type="dxa"/>
            <w:tcBorders>
              <w:top w:val="single" w:color="000000" w:sz="6" w:space="0"/>
              <w:bottom w:val="single" w:color="000000" w:sz="6" w:space="0"/>
            </w:tcBorders>
          </w:tcPr>
          <w:p>
            <w:pPr>
              <w:autoSpaceDE w:val="0"/>
              <w:autoSpaceDN w:val="0"/>
              <w:spacing w:line="360" w:lineRule="exact"/>
              <w:jc w:val="right"/>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Layout w:type="fixed"/>
          <w:tblCellMar>
            <w:top w:w="0" w:type="dxa"/>
            <w:left w:w="30" w:type="dxa"/>
            <w:bottom w:w="0" w:type="dxa"/>
            <w:right w:w="30" w:type="dxa"/>
          </w:tblCellMar>
        </w:tblPrEx>
        <w:trPr>
          <w:trHeight w:val="322" w:hRule="exact"/>
        </w:trPr>
        <w:tc>
          <w:tcPr>
            <w:tcW w:w="2486" w:type="dxa"/>
            <w:tcBorders>
              <w:top w:val="single" w:color="000000" w:sz="6" w:space="0"/>
              <w:bottom w:val="single" w:color="000000" w:sz="6" w:space="0"/>
            </w:tcBorders>
          </w:tcPr>
          <w:p>
            <w:pPr>
              <w:autoSpaceDE w:val="0"/>
              <w:autoSpaceDN w:val="0"/>
              <w:spacing w:line="360" w:lineRule="exact"/>
              <w:rPr>
                <w:rFonts w:ascii="宋体" w:hAnsi="宋体"/>
                <w:sz w:val="21"/>
                <w:szCs w:val="21"/>
              </w:rPr>
            </w:pPr>
            <w:r>
              <w:rPr>
                <w:rFonts w:hint="eastAsia" w:ascii="宋体" w:hAnsi="宋体"/>
                <w:sz w:val="21"/>
                <w:szCs w:val="21"/>
              </w:rPr>
              <w:t>无形资产：</w:t>
            </w:r>
          </w:p>
        </w:tc>
        <w:tc>
          <w:tcPr>
            <w:tcW w:w="579" w:type="dxa"/>
            <w:tcBorders>
              <w:top w:val="single" w:color="000000" w:sz="6" w:space="0"/>
              <w:bottom w:val="single" w:color="000000" w:sz="6" w:space="0"/>
            </w:tcBorders>
          </w:tcPr>
          <w:p>
            <w:pPr>
              <w:autoSpaceDE w:val="0"/>
              <w:autoSpaceDN w:val="0"/>
              <w:spacing w:line="360" w:lineRule="exact"/>
              <w:jc w:val="center"/>
              <w:rPr>
                <w:rFonts w:ascii="宋体" w:hAnsi="宋体"/>
                <w:sz w:val="21"/>
                <w:szCs w:val="21"/>
              </w:rPr>
            </w:pPr>
          </w:p>
        </w:tc>
        <w:tc>
          <w:tcPr>
            <w:tcW w:w="870" w:type="dxa"/>
            <w:tcBorders>
              <w:top w:val="single" w:color="000000" w:sz="6" w:space="0"/>
              <w:bottom w:val="single" w:color="000000" w:sz="6" w:space="0"/>
            </w:tcBorders>
          </w:tcPr>
          <w:p>
            <w:pPr>
              <w:autoSpaceDE w:val="0"/>
              <w:autoSpaceDN w:val="0"/>
              <w:spacing w:line="360" w:lineRule="exact"/>
              <w:jc w:val="right"/>
              <w:rPr>
                <w:rFonts w:ascii="宋体" w:hAnsi="宋体"/>
                <w:sz w:val="21"/>
                <w:szCs w:val="21"/>
              </w:rPr>
            </w:pPr>
          </w:p>
        </w:tc>
        <w:tc>
          <w:tcPr>
            <w:tcW w:w="870" w:type="dxa"/>
            <w:tcBorders>
              <w:top w:val="single" w:color="000000" w:sz="6" w:space="0"/>
              <w:bottom w:val="single" w:color="000000" w:sz="6" w:space="0"/>
              <w:right w:val="single" w:color="auto" w:sz="12" w:space="0"/>
            </w:tcBorders>
          </w:tcPr>
          <w:p>
            <w:pPr>
              <w:autoSpaceDE w:val="0"/>
              <w:autoSpaceDN w:val="0"/>
              <w:spacing w:line="360" w:lineRule="exact"/>
              <w:jc w:val="right"/>
              <w:rPr>
                <w:rFonts w:ascii="宋体" w:hAnsi="宋体"/>
                <w:sz w:val="21"/>
                <w:szCs w:val="21"/>
              </w:rPr>
            </w:pPr>
          </w:p>
        </w:tc>
        <w:tc>
          <w:tcPr>
            <w:tcW w:w="2550" w:type="dxa"/>
            <w:tcBorders>
              <w:top w:val="single" w:color="000000" w:sz="6" w:space="0"/>
              <w:left w:val="single" w:color="auto" w:sz="12" w:space="0"/>
              <w:bottom w:val="single" w:color="000000" w:sz="6" w:space="0"/>
            </w:tcBorders>
          </w:tcPr>
          <w:p>
            <w:pPr>
              <w:autoSpaceDE w:val="0"/>
              <w:autoSpaceDN w:val="0"/>
              <w:spacing w:line="360" w:lineRule="exact"/>
              <w:rPr>
                <w:rFonts w:ascii="宋体" w:hAnsi="宋体"/>
                <w:sz w:val="21"/>
                <w:szCs w:val="21"/>
              </w:rPr>
            </w:pPr>
          </w:p>
        </w:tc>
        <w:tc>
          <w:tcPr>
            <w:tcW w:w="574" w:type="dxa"/>
            <w:tcBorders>
              <w:top w:val="single" w:color="000000" w:sz="6" w:space="0"/>
              <w:bottom w:val="single" w:color="000000" w:sz="6" w:space="0"/>
            </w:tcBorders>
          </w:tcPr>
          <w:p>
            <w:pPr>
              <w:autoSpaceDE w:val="0"/>
              <w:autoSpaceDN w:val="0"/>
              <w:spacing w:line="360" w:lineRule="exact"/>
              <w:jc w:val="center"/>
              <w:rPr>
                <w:rFonts w:ascii="宋体" w:hAnsi="宋体"/>
                <w:sz w:val="21"/>
                <w:szCs w:val="21"/>
              </w:rPr>
            </w:pPr>
          </w:p>
        </w:tc>
        <w:tc>
          <w:tcPr>
            <w:tcW w:w="870" w:type="dxa"/>
            <w:tcBorders>
              <w:top w:val="single" w:color="000000" w:sz="6" w:space="0"/>
              <w:bottom w:val="single" w:color="000000" w:sz="6" w:space="0"/>
            </w:tcBorders>
          </w:tcPr>
          <w:p>
            <w:pPr>
              <w:autoSpaceDE w:val="0"/>
              <w:autoSpaceDN w:val="0"/>
              <w:spacing w:line="360" w:lineRule="exact"/>
              <w:jc w:val="right"/>
              <w:rPr>
                <w:rFonts w:ascii="宋体" w:hAnsi="宋体"/>
                <w:sz w:val="21"/>
                <w:szCs w:val="21"/>
              </w:rPr>
            </w:pPr>
          </w:p>
        </w:tc>
        <w:tc>
          <w:tcPr>
            <w:tcW w:w="1101" w:type="dxa"/>
            <w:tcBorders>
              <w:top w:val="single" w:color="000000" w:sz="6" w:space="0"/>
              <w:bottom w:val="single" w:color="000000" w:sz="6" w:space="0"/>
            </w:tcBorders>
          </w:tcPr>
          <w:p>
            <w:pPr>
              <w:autoSpaceDE w:val="0"/>
              <w:autoSpaceDN w:val="0"/>
              <w:spacing w:line="360" w:lineRule="exact"/>
              <w:jc w:val="right"/>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Layout w:type="fixed"/>
          <w:tblCellMar>
            <w:top w:w="0" w:type="dxa"/>
            <w:left w:w="30" w:type="dxa"/>
            <w:bottom w:w="0" w:type="dxa"/>
            <w:right w:w="30" w:type="dxa"/>
          </w:tblCellMar>
        </w:tblPrEx>
        <w:trPr>
          <w:trHeight w:val="397" w:hRule="exact"/>
        </w:trPr>
        <w:tc>
          <w:tcPr>
            <w:tcW w:w="2486" w:type="dxa"/>
            <w:tcBorders>
              <w:top w:val="single" w:color="000000" w:sz="6" w:space="0"/>
              <w:bottom w:val="single" w:color="000000" w:sz="6" w:space="0"/>
            </w:tcBorders>
          </w:tcPr>
          <w:p>
            <w:pPr>
              <w:autoSpaceDE w:val="0"/>
              <w:autoSpaceDN w:val="0"/>
              <w:spacing w:line="360" w:lineRule="exact"/>
              <w:rPr>
                <w:rFonts w:ascii="宋体" w:hAnsi="宋体"/>
                <w:sz w:val="21"/>
                <w:szCs w:val="21"/>
              </w:rPr>
            </w:pPr>
            <w:r>
              <w:rPr>
                <w:rFonts w:hint="eastAsia" w:ascii="宋体" w:hAnsi="宋体"/>
                <w:sz w:val="21"/>
                <w:szCs w:val="21"/>
              </w:rPr>
              <w:t xml:space="preserve">  无形资产</w:t>
            </w:r>
          </w:p>
        </w:tc>
        <w:tc>
          <w:tcPr>
            <w:tcW w:w="579" w:type="dxa"/>
            <w:tcBorders>
              <w:top w:val="single" w:color="000000" w:sz="6" w:space="0"/>
              <w:bottom w:val="single" w:color="000000" w:sz="6" w:space="0"/>
            </w:tcBorders>
          </w:tcPr>
          <w:p>
            <w:pPr>
              <w:autoSpaceDE w:val="0"/>
              <w:autoSpaceDN w:val="0"/>
              <w:spacing w:line="360" w:lineRule="exact"/>
              <w:jc w:val="center"/>
              <w:rPr>
                <w:rFonts w:ascii="宋体" w:hAnsi="宋体"/>
                <w:sz w:val="21"/>
                <w:szCs w:val="21"/>
              </w:rPr>
            </w:pPr>
          </w:p>
        </w:tc>
        <w:tc>
          <w:tcPr>
            <w:tcW w:w="870" w:type="dxa"/>
            <w:tcBorders>
              <w:top w:val="single" w:color="000000" w:sz="6" w:space="0"/>
              <w:bottom w:val="single" w:color="000000" w:sz="6" w:space="0"/>
            </w:tcBorders>
          </w:tcPr>
          <w:p>
            <w:pPr>
              <w:autoSpaceDE w:val="0"/>
              <w:autoSpaceDN w:val="0"/>
              <w:spacing w:line="360" w:lineRule="exact"/>
              <w:jc w:val="right"/>
              <w:rPr>
                <w:rFonts w:ascii="宋体" w:hAnsi="宋体"/>
                <w:sz w:val="21"/>
                <w:szCs w:val="21"/>
              </w:rPr>
            </w:pPr>
          </w:p>
        </w:tc>
        <w:tc>
          <w:tcPr>
            <w:tcW w:w="870" w:type="dxa"/>
            <w:tcBorders>
              <w:top w:val="single" w:color="000000" w:sz="6" w:space="0"/>
              <w:bottom w:val="single" w:color="000000" w:sz="6" w:space="0"/>
              <w:right w:val="single" w:color="auto" w:sz="12" w:space="0"/>
            </w:tcBorders>
          </w:tcPr>
          <w:p>
            <w:pPr>
              <w:autoSpaceDE w:val="0"/>
              <w:autoSpaceDN w:val="0"/>
              <w:spacing w:line="360" w:lineRule="exact"/>
              <w:jc w:val="right"/>
              <w:rPr>
                <w:rFonts w:ascii="宋体" w:hAnsi="宋体"/>
                <w:sz w:val="21"/>
                <w:szCs w:val="21"/>
              </w:rPr>
            </w:pPr>
          </w:p>
        </w:tc>
        <w:tc>
          <w:tcPr>
            <w:tcW w:w="2550" w:type="dxa"/>
            <w:tcBorders>
              <w:top w:val="single" w:color="000000" w:sz="6" w:space="0"/>
              <w:left w:val="single" w:color="auto" w:sz="12" w:space="0"/>
              <w:bottom w:val="single" w:color="000000" w:sz="6" w:space="0"/>
            </w:tcBorders>
          </w:tcPr>
          <w:p>
            <w:pPr>
              <w:autoSpaceDE w:val="0"/>
              <w:autoSpaceDN w:val="0"/>
              <w:spacing w:line="360" w:lineRule="exact"/>
              <w:rPr>
                <w:rFonts w:ascii="宋体" w:hAnsi="宋体"/>
                <w:sz w:val="21"/>
                <w:szCs w:val="21"/>
              </w:rPr>
            </w:pPr>
            <w:r>
              <w:rPr>
                <w:rFonts w:hint="eastAsia" w:ascii="宋体" w:hAnsi="宋体"/>
                <w:sz w:val="21"/>
                <w:szCs w:val="21"/>
              </w:rPr>
              <w:t>净资产：</w:t>
            </w:r>
          </w:p>
        </w:tc>
        <w:tc>
          <w:tcPr>
            <w:tcW w:w="574" w:type="dxa"/>
            <w:tcBorders>
              <w:top w:val="single" w:color="000000" w:sz="6" w:space="0"/>
              <w:bottom w:val="single" w:color="000000" w:sz="6" w:space="0"/>
            </w:tcBorders>
          </w:tcPr>
          <w:p>
            <w:pPr>
              <w:autoSpaceDE w:val="0"/>
              <w:autoSpaceDN w:val="0"/>
              <w:spacing w:line="360" w:lineRule="exact"/>
              <w:jc w:val="center"/>
              <w:rPr>
                <w:rFonts w:ascii="宋体" w:hAnsi="宋体"/>
                <w:sz w:val="21"/>
                <w:szCs w:val="21"/>
              </w:rPr>
            </w:pPr>
          </w:p>
        </w:tc>
        <w:tc>
          <w:tcPr>
            <w:tcW w:w="870" w:type="dxa"/>
            <w:tcBorders>
              <w:top w:val="single" w:color="000000" w:sz="6" w:space="0"/>
              <w:bottom w:val="single" w:color="000000" w:sz="6" w:space="0"/>
            </w:tcBorders>
          </w:tcPr>
          <w:p>
            <w:pPr>
              <w:autoSpaceDE w:val="0"/>
              <w:autoSpaceDN w:val="0"/>
              <w:spacing w:line="360" w:lineRule="exact"/>
              <w:jc w:val="right"/>
              <w:rPr>
                <w:rFonts w:ascii="宋体" w:hAnsi="宋体"/>
                <w:sz w:val="21"/>
                <w:szCs w:val="21"/>
              </w:rPr>
            </w:pPr>
          </w:p>
        </w:tc>
        <w:tc>
          <w:tcPr>
            <w:tcW w:w="1101" w:type="dxa"/>
            <w:tcBorders>
              <w:top w:val="single" w:color="000000" w:sz="6" w:space="0"/>
              <w:bottom w:val="single" w:color="000000" w:sz="6" w:space="0"/>
            </w:tcBorders>
          </w:tcPr>
          <w:p>
            <w:pPr>
              <w:autoSpaceDE w:val="0"/>
              <w:autoSpaceDN w:val="0"/>
              <w:spacing w:line="360" w:lineRule="exact"/>
              <w:jc w:val="right"/>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Layout w:type="fixed"/>
          <w:tblCellMar>
            <w:top w:w="0" w:type="dxa"/>
            <w:left w:w="30" w:type="dxa"/>
            <w:bottom w:w="0" w:type="dxa"/>
            <w:right w:w="30" w:type="dxa"/>
          </w:tblCellMar>
        </w:tblPrEx>
        <w:trPr>
          <w:trHeight w:val="322" w:hRule="exact"/>
        </w:trPr>
        <w:tc>
          <w:tcPr>
            <w:tcW w:w="2486" w:type="dxa"/>
            <w:tcBorders>
              <w:top w:val="single" w:color="000000" w:sz="6" w:space="0"/>
              <w:bottom w:val="single" w:color="000000" w:sz="6" w:space="0"/>
            </w:tcBorders>
          </w:tcPr>
          <w:p>
            <w:pPr>
              <w:autoSpaceDE w:val="0"/>
              <w:autoSpaceDN w:val="0"/>
              <w:spacing w:line="360" w:lineRule="exact"/>
              <w:rPr>
                <w:rFonts w:ascii="宋体" w:hAnsi="宋体"/>
                <w:sz w:val="21"/>
                <w:szCs w:val="21"/>
              </w:rPr>
            </w:pPr>
          </w:p>
        </w:tc>
        <w:tc>
          <w:tcPr>
            <w:tcW w:w="579" w:type="dxa"/>
            <w:tcBorders>
              <w:top w:val="single" w:color="000000" w:sz="6" w:space="0"/>
              <w:bottom w:val="single" w:color="000000" w:sz="6" w:space="0"/>
            </w:tcBorders>
          </w:tcPr>
          <w:p>
            <w:pPr>
              <w:autoSpaceDE w:val="0"/>
              <w:autoSpaceDN w:val="0"/>
              <w:spacing w:line="360" w:lineRule="exact"/>
              <w:jc w:val="center"/>
              <w:rPr>
                <w:rFonts w:ascii="宋体" w:hAnsi="宋体"/>
                <w:sz w:val="21"/>
                <w:szCs w:val="21"/>
              </w:rPr>
            </w:pPr>
          </w:p>
        </w:tc>
        <w:tc>
          <w:tcPr>
            <w:tcW w:w="870" w:type="dxa"/>
            <w:tcBorders>
              <w:top w:val="single" w:color="000000" w:sz="6" w:space="0"/>
              <w:bottom w:val="single" w:color="000000" w:sz="6" w:space="0"/>
            </w:tcBorders>
          </w:tcPr>
          <w:p>
            <w:pPr>
              <w:autoSpaceDE w:val="0"/>
              <w:autoSpaceDN w:val="0"/>
              <w:spacing w:line="360" w:lineRule="exact"/>
              <w:jc w:val="right"/>
              <w:rPr>
                <w:rFonts w:ascii="宋体" w:hAnsi="宋体"/>
                <w:sz w:val="21"/>
                <w:szCs w:val="21"/>
              </w:rPr>
            </w:pPr>
          </w:p>
        </w:tc>
        <w:tc>
          <w:tcPr>
            <w:tcW w:w="870" w:type="dxa"/>
            <w:tcBorders>
              <w:top w:val="single" w:color="000000" w:sz="6" w:space="0"/>
              <w:bottom w:val="single" w:color="000000" w:sz="6" w:space="0"/>
              <w:right w:val="single" w:color="auto" w:sz="12" w:space="0"/>
            </w:tcBorders>
          </w:tcPr>
          <w:p>
            <w:pPr>
              <w:autoSpaceDE w:val="0"/>
              <w:autoSpaceDN w:val="0"/>
              <w:spacing w:line="360" w:lineRule="exact"/>
              <w:jc w:val="right"/>
              <w:rPr>
                <w:rFonts w:ascii="宋体" w:hAnsi="宋体"/>
                <w:sz w:val="21"/>
                <w:szCs w:val="21"/>
              </w:rPr>
            </w:pPr>
          </w:p>
        </w:tc>
        <w:tc>
          <w:tcPr>
            <w:tcW w:w="2550" w:type="dxa"/>
            <w:tcBorders>
              <w:top w:val="single" w:color="000000" w:sz="6" w:space="0"/>
              <w:left w:val="single" w:color="auto" w:sz="12" w:space="0"/>
              <w:bottom w:val="single" w:color="000000" w:sz="6" w:space="0"/>
            </w:tcBorders>
          </w:tcPr>
          <w:p>
            <w:pPr>
              <w:autoSpaceDE w:val="0"/>
              <w:autoSpaceDN w:val="0"/>
              <w:spacing w:line="360" w:lineRule="exact"/>
              <w:rPr>
                <w:rFonts w:ascii="宋体" w:hAnsi="宋体"/>
                <w:sz w:val="21"/>
                <w:szCs w:val="21"/>
              </w:rPr>
            </w:pPr>
            <w:r>
              <w:rPr>
                <w:rFonts w:hint="eastAsia" w:ascii="宋体" w:hAnsi="宋体"/>
                <w:sz w:val="21"/>
                <w:szCs w:val="21"/>
              </w:rPr>
              <w:t xml:space="preserve">  非限定性净资产</w:t>
            </w:r>
          </w:p>
        </w:tc>
        <w:tc>
          <w:tcPr>
            <w:tcW w:w="574" w:type="dxa"/>
            <w:tcBorders>
              <w:top w:val="single" w:color="000000" w:sz="6" w:space="0"/>
              <w:bottom w:val="single" w:color="000000" w:sz="6" w:space="0"/>
            </w:tcBorders>
          </w:tcPr>
          <w:p>
            <w:pPr>
              <w:autoSpaceDE w:val="0"/>
              <w:autoSpaceDN w:val="0"/>
              <w:spacing w:line="360" w:lineRule="exact"/>
              <w:jc w:val="center"/>
              <w:rPr>
                <w:rFonts w:ascii="宋体" w:hAnsi="宋体"/>
                <w:sz w:val="21"/>
                <w:szCs w:val="21"/>
              </w:rPr>
            </w:pPr>
          </w:p>
        </w:tc>
        <w:tc>
          <w:tcPr>
            <w:tcW w:w="870" w:type="dxa"/>
            <w:tcBorders>
              <w:top w:val="single" w:color="000000" w:sz="6" w:space="0"/>
              <w:bottom w:val="single" w:color="000000" w:sz="6" w:space="0"/>
            </w:tcBorders>
          </w:tcPr>
          <w:p>
            <w:pPr>
              <w:autoSpaceDE w:val="0"/>
              <w:autoSpaceDN w:val="0"/>
              <w:spacing w:line="360" w:lineRule="exact"/>
              <w:jc w:val="right"/>
              <w:rPr>
                <w:rFonts w:ascii="宋体" w:hAnsi="宋体"/>
                <w:sz w:val="21"/>
                <w:szCs w:val="21"/>
              </w:rPr>
            </w:pPr>
          </w:p>
        </w:tc>
        <w:tc>
          <w:tcPr>
            <w:tcW w:w="1101" w:type="dxa"/>
            <w:tcBorders>
              <w:top w:val="single" w:color="000000" w:sz="6" w:space="0"/>
              <w:bottom w:val="single" w:color="000000" w:sz="6" w:space="0"/>
            </w:tcBorders>
          </w:tcPr>
          <w:p>
            <w:pPr>
              <w:autoSpaceDE w:val="0"/>
              <w:autoSpaceDN w:val="0"/>
              <w:spacing w:line="360" w:lineRule="exact"/>
              <w:jc w:val="right"/>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Layout w:type="fixed"/>
          <w:tblCellMar>
            <w:top w:w="0" w:type="dxa"/>
            <w:left w:w="30" w:type="dxa"/>
            <w:bottom w:w="0" w:type="dxa"/>
            <w:right w:w="30" w:type="dxa"/>
          </w:tblCellMar>
        </w:tblPrEx>
        <w:trPr>
          <w:trHeight w:val="397" w:hRule="exact"/>
        </w:trPr>
        <w:tc>
          <w:tcPr>
            <w:tcW w:w="2486" w:type="dxa"/>
            <w:tcBorders>
              <w:top w:val="single" w:color="000000" w:sz="6" w:space="0"/>
              <w:bottom w:val="single" w:color="000000" w:sz="6" w:space="0"/>
            </w:tcBorders>
          </w:tcPr>
          <w:p>
            <w:pPr>
              <w:autoSpaceDE w:val="0"/>
              <w:autoSpaceDN w:val="0"/>
              <w:spacing w:line="360" w:lineRule="exact"/>
              <w:rPr>
                <w:rFonts w:ascii="宋体" w:hAnsi="宋体"/>
                <w:sz w:val="21"/>
                <w:szCs w:val="21"/>
              </w:rPr>
            </w:pPr>
            <w:r>
              <w:rPr>
                <w:rFonts w:hint="eastAsia" w:ascii="宋体" w:hAnsi="宋体"/>
                <w:sz w:val="21"/>
                <w:szCs w:val="21"/>
              </w:rPr>
              <w:t>受托代理资产：</w:t>
            </w:r>
          </w:p>
        </w:tc>
        <w:tc>
          <w:tcPr>
            <w:tcW w:w="579" w:type="dxa"/>
            <w:tcBorders>
              <w:top w:val="single" w:color="000000" w:sz="6" w:space="0"/>
              <w:bottom w:val="single" w:color="000000" w:sz="6" w:space="0"/>
            </w:tcBorders>
          </w:tcPr>
          <w:p>
            <w:pPr>
              <w:autoSpaceDE w:val="0"/>
              <w:autoSpaceDN w:val="0"/>
              <w:spacing w:line="360" w:lineRule="exact"/>
              <w:jc w:val="center"/>
              <w:rPr>
                <w:rFonts w:ascii="宋体" w:hAnsi="宋体"/>
                <w:sz w:val="21"/>
                <w:szCs w:val="21"/>
              </w:rPr>
            </w:pPr>
          </w:p>
        </w:tc>
        <w:tc>
          <w:tcPr>
            <w:tcW w:w="870" w:type="dxa"/>
            <w:tcBorders>
              <w:top w:val="single" w:color="000000" w:sz="6" w:space="0"/>
              <w:bottom w:val="single" w:color="000000" w:sz="6" w:space="0"/>
            </w:tcBorders>
          </w:tcPr>
          <w:p>
            <w:pPr>
              <w:autoSpaceDE w:val="0"/>
              <w:autoSpaceDN w:val="0"/>
              <w:spacing w:line="360" w:lineRule="exact"/>
              <w:jc w:val="right"/>
              <w:rPr>
                <w:rFonts w:ascii="宋体" w:hAnsi="宋体"/>
                <w:sz w:val="21"/>
                <w:szCs w:val="21"/>
              </w:rPr>
            </w:pPr>
          </w:p>
        </w:tc>
        <w:tc>
          <w:tcPr>
            <w:tcW w:w="870" w:type="dxa"/>
            <w:tcBorders>
              <w:top w:val="single" w:color="000000" w:sz="6" w:space="0"/>
              <w:bottom w:val="single" w:color="000000" w:sz="6" w:space="0"/>
              <w:right w:val="single" w:color="auto" w:sz="12" w:space="0"/>
            </w:tcBorders>
          </w:tcPr>
          <w:p>
            <w:pPr>
              <w:autoSpaceDE w:val="0"/>
              <w:autoSpaceDN w:val="0"/>
              <w:spacing w:line="360" w:lineRule="exact"/>
              <w:jc w:val="right"/>
              <w:rPr>
                <w:rFonts w:ascii="宋体" w:hAnsi="宋体"/>
                <w:sz w:val="21"/>
                <w:szCs w:val="21"/>
              </w:rPr>
            </w:pPr>
          </w:p>
        </w:tc>
        <w:tc>
          <w:tcPr>
            <w:tcW w:w="2550" w:type="dxa"/>
            <w:tcBorders>
              <w:top w:val="single" w:color="000000" w:sz="6" w:space="0"/>
              <w:left w:val="single" w:color="auto" w:sz="12" w:space="0"/>
              <w:bottom w:val="single" w:color="000000" w:sz="6" w:space="0"/>
            </w:tcBorders>
          </w:tcPr>
          <w:p>
            <w:pPr>
              <w:autoSpaceDE w:val="0"/>
              <w:autoSpaceDN w:val="0"/>
              <w:spacing w:line="360" w:lineRule="exact"/>
              <w:rPr>
                <w:rFonts w:ascii="宋体" w:hAnsi="宋体"/>
                <w:sz w:val="21"/>
                <w:szCs w:val="21"/>
              </w:rPr>
            </w:pPr>
            <w:r>
              <w:rPr>
                <w:rFonts w:hint="eastAsia" w:ascii="宋体" w:hAnsi="宋体"/>
                <w:sz w:val="21"/>
                <w:szCs w:val="21"/>
              </w:rPr>
              <w:t xml:space="preserve">  限定性净资产</w:t>
            </w:r>
          </w:p>
        </w:tc>
        <w:tc>
          <w:tcPr>
            <w:tcW w:w="574" w:type="dxa"/>
            <w:tcBorders>
              <w:top w:val="single" w:color="000000" w:sz="6" w:space="0"/>
              <w:bottom w:val="single" w:color="000000" w:sz="6" w:space="0"/>
            </w:tcBorders>
          </w:tcPr>
          <w:p>
            <w:pPr>
              <w:autoSpaceDE w:val="0"/>
              <w:autoSpaceDN w:val="0"/>
              <w:spacing w:line="360" w:lineRule="exact"/>
              <w:jc w:val="center"/>
              <w:rPr>
                <w:rFonts w:ascii="宋体" w:hAnsi="宋体"/>
                <w:sz w:val="21"/>
                <w:szCs w:val="21"/>
              </w:rPr>
            </w:pPr>
          </w:p>
        </w:tc>
        <w:tc>
          <w:tcPr>
            <w:tcW w:w="870" w:type="dxa"/>
            <w:tcBorders>
              <w:top w:val="single" w:color="000000" w:sz="6" w:space="0"/>
              <w:bottom w:val="single" w:color="000000" w:sz="6" w:space="0"/>
            </w:tcBorders>
          </w:tcPr>
          <w:p>
            <w:pPr>
              <w:autoSpaceDE w:val="0"/>
              <w:autoSpaceDN w:val="0"/>
              <w:spacing w:line="360" w:lineRule="exact"/>
              <w:jc w:val="right"/>
              <w:rPr>
                <w:rFonts w:ascii="宋体" w:hAnsi="宋体"/>
                <w:sz w:val="21"/>
                <w:szCs w:val="21"/>
              </w:rPr>
            </w:pPr>
          </w:p>
        </w:tc>
        <w:tc>
          <w:tcPr>
            <w:tcW w:w="1101" w:type="dxa"/>
            <w:tcBorders>
              <w:top w:val="single" w:color="000000" w:sz="6" w:space="0"/>
              <w:bottom w:val="single" w:color="000000" w:sz="6" w:space="0"/>
            </w:tcBorders>
          </w:tcPr>
          <w:p>
            <w:pPr>
              <w:autoSpaceDE w:val="0"/>
              <w:autoSpaceDN w:val="0"/>
              <w:spacing w:line="360" w:lineRule="exact"/>
              <w:jc w:val="right"/>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Layout w:type="fixed"/>
          <w:tblCellMar>
            <w:top w:w="0" w:type="dxa"/>
            <w:left w:w="30" w:type="dxa"/>
            <w:bottom w:w="0" w:type="dxa"/>
            <w:right w:w="30" w:type="dxa"/>
          </w:tblCellMar>
        </w:tblPrEx>
        <w:trPr>
          <w:trHeight w:val="397" w:hRule="exact"/>
        </w:trPr>
        <w:tc>
          <w:tcPr>
            <w:tcW w:w="2486" w:type="dxa"/>
            <w:tcBorders>
              <w:top w:val="single" w:color="000000" w:sz="6" w:space="0"/>
              <w:bottom w:val="single" w:color="000000" w:sz="6" w:space="0"/>
            </w:tcBorders>
          </w:tcPr>
          <w:p>
            <w:pPr>
              <w:autoSpaceDE w:val="0"/>
              <w:autoSpaceDN w:val="0"/>
              <w:spacing w:line="360" w:lineRule="exact"/>
              <w:rPr>
                <w:rFonts w:ascii="宋体" w:hAnsi="宋体"/>
                <w:sz w:val="21"/>
                <w:szCs w:val="21"/>
              </w:rPr>
            </w:pPr>
            <w:r>
              <w:rPr>
                <w:rFonts w:hint="eastAsia" w:ascii="宋体" w:hAnsi="宋体"/>
                <w:sz w:val="21"/>
                <w:szCs w:val="21"/>
              </w:rPr>
              <w:t xml:space="preserve">  受托代理资产</w:t>
            </w:r>
          </w:p>
        </w:tc>
        <w:tc>
          <w:tcPr>
            <w:tcW w:w="579" w:type="dxa"/>
            <w:tcBorders>
              <w:top w:val="single" w:color="000000" w:sz="6" w:space="0"/>
              <w:bottom w:val="single" w:color="000000" w:sz="6" w:space="0"/>
            </w:tcBorders>
          </w:tcPr>
          <w:p>
            <w:pPr>
              <w:autoSpaceDE w:val="0"/>
              <w:autoSpaceDN w:val="0"/>
              <w:spacing w:line="360" w:lineRule="exact"/>
              <w:jc w:val="center"/>
              <w:rPr>
                <w:rFonts w:ascii="宋体" w:hAnsi="宋体"/>
                <w:sz w:val="21"/>
                <w:szCs w:val="21"/>
              </w:rPr>
            </w:pPr>
          </w:p>
        </w:tc>
        <w:tc>
          <w:tcPr>
            <w:tcW w:w="870" w:type="dxa"/>
            <w:tcBorders>
              <w:top w:val="single" w:color="000000" w:sz="6" w:space="0"/>
              <w:bottom w:val="single" w:color="000000" w:sz="6" w:space="0"/>
            </w:tcBorders>
          </w:tcPr>
          <w:p>
            <w:pPr>
              <w:autoSpaceDE w:val="0"/>
              <w:autoSpaceDN w:val="0"/>
              <w:spacing w:line="360" w:lineRule="exact"/>
              <w:jc w:val="right"/>
              <w:rPr>
                <w:rFonts w:ascii="宋体" w:hAnsi="宋体"/>
                <w:sz w:val="21"/>
                <w:szCs w:val="21"/>
              </w:rPr>
            </w:pPr>
          </w:p>
        </w:tc>
        <w:tc>
          <w:tcPr>
            <w:tcW w:w="870" w:type="dxa"/>
            <w:tcBorders>
              <w:top w:val="single" w:color="000000" w:sz="6" w:space="0"/>
              <w:bottom w:val="single" w:color="000000" w:sz="6" w:space="0"/>
              <w:right w:val="single" w:color="auto" w:sz="12" w:space="0"/>
            </w:tcBorders>
          </w:tcPr>
          <w:p>
            <w:pPr>
              <w:autoSpaceDE w:val="0"/>
              <w:autoSpaceDN w:val="0"/>
              <w:spacing w:line="360" w:lineRule="exact"/>
              <w:jc w:val="right"/>
              <w:rPr>
                <w:rFonts w:ascii="宋体" w:hAnsi="宋体"/>
                <w:sz w:val="21"/>
                <w:szCs w:val="21"/>
              </w:rPr>
            </w:pPr>
          </w:p>
        </w:tc>
        <w:tc>
          <w:tcPr>
            <w:tcW w:w="2550" w:type="dxa"/>
            <w:tcBorders>
              <w:top w:val="single" w:color="000000" w:sz="6" w:space="0"/>
              <w:left w:val="single" w:color="auto" w:sz="12" w:space="0"/>
              <w:bottom w:val="single" w:color="000000" w:sz="6" w:space="0"/>
            </w:tcBorders>
          </w:tcPr>
          <w:p>
            <w:pPr>
              <w:autoSpaceDE w:val="0"/>
              <w:autoSpaceDN w:val="0"/>
              <w:spacing w:line="360" w:lineRule="exact"/>
              <w:rPr>
                <w:rFonts w:ascii="宋体" w:hAnsi="宋体"/>
                <w:sz w:val="21"/>
                <w:szCs w:val="21"/>
              </w:rPr>
            </w:pPr>
            <w:r>
              <w:rPr>
                <w:rFonts w:hint="eastAsia" w:ascii="宋体" w:hAnsi="宋体"/>
                <w:sz w:val="21"/>
                <w:szCs w:val="21"/>
              </w:rPr>
              <w:t xml:space="preserve">    净资产合计</w:t>
            </w:r>
          </w:p>
        </w:tc>
        <w:tc>
          <w:tcPr>
            <w:tcW w:w="574" w:type="dxa"/>
            <w:tcBorders>
              <w:top w:val="single" w:color="000000" w:sz="6" w:space="0"/>
              <w:bottom w:val="single" w:color="000000" w:sz="6" w:space="0"/>
            </w:tcBorders>
          </w:tcPr>
          <w:p>
            <w:pPr>
              <w:autoSpaceDE w:val="0"/>
              <w:autoSpaceDN w:val="0"/>
              <w:spacing w:line="360" w:lineRule="exact"/>
              <w:jc w:val="center"/>
              <w:rPr>
                <w:rFonts w:ascii="宋体" w:hAnsi="宋体"/>
                <w:sz w:val="21"/>
                <w:szCs w:val="21"/>
              </w:rPr>
            </w:pPr>
          </w:p>
        </w:tc>
        <w:tc>
          <w:tcPr>
            <w:tcW w:w="870" w:type="dxa"/>
            <w:tcBorders>
              <w:top w:val="single" w:color="000000" w:sz="6" w:space="0"/>
              <w:bottom w:val="single" w:color="000000" w:sz="6" w:space="0"/>
            </w:tcBorders>
          </w:tcPr>
          <w:p>
            <w:pPr>
              <w:autoSpaceDE w:val="0"/>
              <w:autoSpaceDN w:val="0"/>
              <w:spacing w:line="360" w:lineRule="exact"/>
              <w:jc w:val="right"/>
              <w:rPr>
                <w:rFonts w:ascii="宋体" w:hAnsi="宋体"/>
                <w:sz w:val="21"/>
                <w:szCs w:val="21"/>
              </w:rPr>
            </w:pPr>
          </w:p>
        </w:tc>
        <w:tc>
          <w:tcPr>
            <w:tcW w:w="1101" w:type="dxa"/>
            <w:tcBorders>
              <w:top w:val="single" w:color="000000" w:sz="6" w:space="0"/>
              <w:bottom w:val="single" w:color="000000" w:sz="6" w:space="0"/>
            </w:tcBorders>
          </w:tcPr>
          <w:p>
            <w:pPr>
              <w:autoSpaceDE w:val="0"/>
              <w:autoSpaceDN w:val="0"/>
              <w:spacing w:line="360" w:lineRule="exact"/>
              <w:jc w:val="right"/>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000000" w:sz="6" w:space="0"/>
            <w:insideV w:val="single" w:color="000000" w:sz="6" w:space="0"/>
          </w:tblBorders>
          <w:tblLayout w:type="fixed"/>
          <w:tblCellMar>
            <w:top w:w="0" w:type="dxa"/>
            <w:left w:w="30" w:type="dxa"/>
            <w:bottom w:w="0" w:type="dxa"/>
            <w:right w:w="30" w:type="dxa"/>
          </w:tblCellMar>
        </w:tblPrEx>
        <w:trPr>
          <w:trHeight w:val="397" w:hRule="exact"/>
        </w:trPr>
        <w:tc>
          <w:tcPr>
            <w:tcW w:w="2486" w:type="dxa"/>
            <w:tcBorders>
              <w:top w:val="single" w:color="000000" w:sz="6" w:space="0"/>
            </w:tcBorders>
          </w:tcPr>
          <w:p>
            <w:pPr>
              <w:autoSpaceDE w:val="0"/>
              <w:autoSpaceDN w:val="0"/>
              <w:spacing w:line="360" w:lineRule="exact"/>
              <w:jc w:val="center"/>
              <w:rPr>
                <w:rFonts w:ascii="宋体" w:hAnsi="宋体"/>
                <w:sz w:val="21"/>
                <w:szCs w:val="21"/>
              </w:rPr>
            </w:pPr>
            <w:r>
              <w:rPr>
                <w:rFonts w:hint="eastAsia" w:ascii="宋体" w:hAnsi="宋体"/>
                <w:sz w:val="21"/>
                <w:szCs w:val="21"/>
              </w:rPr>
              <w:t>资产总计</w:t>
            </w:r>
          </w:p>
        </w:tc>
        <w:tc>
          <w:tcPr>
            <w:tcW w:w="579" w:type="dxa"/>
            <w:tcBorders>
              <w:top w:val="single" w:color="000000" w:sz="6" w:space="0"/>
            </w:tcBorders>
          </w:tcPr>
          <w:p>
            <w:pPr>
              <w:autoSpaceDE w:val="0"/>
              <w:autoSpaceDN w:val="0"/>
              <w:spacing w:line="360" w:lineRule="exact"/>
              <w:jc w:val="center"/>
              <w:rPr>
                <w:rFonts w:ascii="宋体" w:hAnsi="宋体"/>
                <w:sz w:val="21"/>
                <w:szCs w:val="21"/>
              </w:rPr>
            </w:pPr>
          </w:p>
        </w:tc>
        <w:tc>
          <w:tcPr>
            <w:tcW w:w="870" w:type="dxa"/>
            <w:tcBorders>
              <w:top w:val="single" w:color="000000" w:sz="6" w:space="0"/>
            </w:tcBorders>
          </w:tcPr>
          <w:p>
            <w:pPr>
              <w:autoSpaceDE w:val="0"/>
              <w:autoSpaceDN w:val="0"/>
              <w:spacing w:line="360" w:lineRule="exact"/>
              <w:jc w:val="right"/>
              <w:rPr>
                <w:rFonts w:ascii="宋体" w:hAnsi="宋体"/>
                <w:sz w:val="21"/>
                <w:szCs w:val="21"/>
              </w:rPr>
            </w:pPr>
          </w:p>
        </w:tc>
        <w:tc>
          <w:tcPr>
            <w:tcW w:w="870" w:type="dxa"/>
            <w:tcBorders>
              <w:top w:val="single" w:color="000000" w:sz="6" w:space="0"/>
              <w:right w:val="single" w:color="auto" w:sz="12" w:space="0"/>
            </w:tcBorders>
          </w:tcPr>
          <w:p>
            <w:pPr>
              <w:autoSpaceDE w:val="0"/>
              <w:autoSpaceDN w:val="0"/>
              <w:spacing w:line="360" w:lineRule="exact"/>
              <w:jc w:val="right"/>
              <w:rPr>
                <w:rFonts w:ascii="宋体" w:hAnsi="宋体"/>
                <w:sz w:val="21"/>
                <w:szCs w:val="21"/>
              </w:rPr>
            </w:pPr>
          </w:p>
        </w:tc>
        <w:tc>
          <w:tcPr>
            <w:tcW w:w="2550" w:type="dxa"/>
            <w:tcBorders>
              <w:top w:val="single" w:color="000000" w:sz="6" w:space="0"/>
              <w:left w:val="single" w:color="auto" w:sz="12" w:space="0"/>
            </w:tcBorders>
          </w:tcPr>
          <w:p>
            <w:pPr>
              <w:autoSpaceDE w:val="0"/>
              <w:autoSpaceDN w:val="0"/>
              <w:spacing w:line="360" w:lineRule="exact"/>
              <w:jc w:val="center"/>
              <w:rPr>
                <w:rFonts w:ascii="宋体" w:hAnsi="宋体"/>
                <w:sz w:val="21"/>
                <w:szCs w:val="21"/>
              </w:rPr>
            </w:pPr>
            <w:r>
              <w:rPr>
                <w:rFonts w:hint="eastAsia" w:ascii="宋体" w:hAnsi="宋体"/>
                <w:sz w:val="21"/>
                <w:szCs w:val="21"/>
              </w:rPr>
              <w:t>负债和净资产总计</w:t>
            </w:r>
          </w:p>
        </w:tc>
        <w:tc>
          <w:tcPr>
            <w:tcW w:w="574" w:type="dxa"/>
            <w:tcBorders>
              <w:top w:val="single" w:color="000000" w:sz="6" w:space="0"/>
            </w:tcBorders>
          </w:tcPr>
          <w:p>
            <w:pPr>
              <w:autoSpaceDE w:val="0"/>
              <w:autoSpaceDN w:val="0"/>
              <w:spacing w:line="360" w:lineRule="exact"/>
              <w:jc w:val="center"/>
              <w:rPr>
                <w:rFonts w:ascii="宋体" w:hAnsi="宋体"/>
                <w:sz w:val="21"/>
                <w:szCs w:val="21"/>
              </w:rPr>
            </w:pPr>
          </w:p>
        </w:tc>
        <w:tc>
          <w:tcPr>
            <w:tcW w:w="870" w:type="dxa"/>
            <w:tcBorders>
              <w:top w:val="single" w:color="000000" w:sz="6" w:space="0"/>
            </w:tcBorders>
          </w:tcPr>
          <w:p>
            <w:pPr>
              <w:autoSpaceDE w:val="0"/>
              <w:autoSpaceDN w:val="0"/>
              <w:spacing w:line="360" w:lineRule="exact"/>
              <w:jc w:val="right"/>
              <w:rPr>
                <w:rFonts w:ascii="宋体" w:hAnsi="宋体"/>
                <w:sz w:val="21"/>
                <w:szCs w:val="21"/>
              </w:rPr>
            </w:pPr>
          </w:p>
        </w:tc>
        <w:tc>
          <w:tcPr>
            <w:tcW w:w="1101" w:type="dxa"/>
            <w:tcBorders>
              <w:top w:val="single" w:color="000000" w:sz="6" w:space="0"/>
            </w:tcBorders>
          </w:tcPr>
          <w:p>
            <w:pPr>
              <w:autoSpaceDE w:val="0"/>
              <w:autoSpaceDN w:val="0"/>
              <w:spacing w:line="360" w:lineRule="exact"/>
              <w:jc w:val="right"/>
              <w:rPr>
                <w:rFonts w:ascii="宋体" w:hAnsi="宋体"/>
                <w:sz w:val="21"/>
                <w:szCs w:val="21"/>
              </w:rPr>
            </w:pPr>
          </w:p>
        </w:tc>
      </w:tr>
    </w:tbl>
    <w:p>
      <w:pPr>
        <w:spacing w:line="360" w:lineRule="auto"/>
        <w:jc w:val="left"/>
        <w:rPr>
          <w:rFonts w:ascii="宋体" w:hAnsi="宋体"/>
          <w:szCs w:val="21"/>
        </w:rPr>
      </w:pPr>
      <w:r>
        <w:rPr>
          <w:rFonts w:hint="eastAsia" w:ascii="宋体" w:hAnsi="宋体"/>
          <w:b/>
          <w:szCs w:val="21"/>
        </w:rPr>
        <w:t>财务负责人签字：                               日期：</w:t>
      </w:r>
      <w:r>
        <w:rPr>
          <w:rFonts w:hint="eastAsia" w:ascii="宋体" w:hAnsi="宋体"/>
          <w:szCs w:val="21"/>
        </w:rPr>
        <w:br w:type="page"/>
      </w:r>
      <w:r>
        <w:rPr>
          <w:rFonts w:hint="eastAsia" w:ascii="宋体" w:hAnsi="宋体"/>
          <w:b/>
          <w:sz w:val="24"/>
        </w:rPr>
        <w:t>（二）业务活动表</w:t>
      </w:r>
      <w:r>
        <w:rPr>
          <w:rFonts w:hint="eastAsia" w:ascii="宋体" w:hAnsi="宋体"/>
          <w:szCs w:val="21"/>
        </w:rPr>
        <w:t xml:space="preserve">                       </w:t>
      </w:r>
      <w:r>
        <w:rPr>
          <w:rFonts w:hint="eastAsia" w:ascii="宋体" w:hAnsi="宋体"/>
          <w:sz w:val="28"/>
          <w:szCs w:val="28"/>
        </w:rPr>
        <w:t>（截至</w:t>
      </w:r>
      <w:r>
        <w:rPr>
          <w:rFonts w:hint="eastAsia" w:ascii="宋体" w:hAnsi="宋体"/>
          <w:b/>
          <w:bCs/>
          <w:sz w:val="28"/>
          <w:szCs w:val="28"/>
          <w:lang w:eastAsia="zh-CN"/>
        </w:rPr>
        <w:t>2019</w:t>
      </w:r>
      <w:r>
        <w:rPr>
          <w:rFonts w:hint="eastAsia" w:ascii="宋体" w:hAnsi="宋体"/>
          <w:b/>
          <w:bCs/>
          <w:sz w:val="28"/>
          <w:szCs w:val="28"/>
        </w:rPr>
        <w:t>年12月31日</w:t>
      </w:r>
      <w:r>
        <w:rPr>
          <w:rFonts w:hint="eastAsia" w:ascii="宋体" w:hAnsi="宋体"/>
          <w:sz w:val="28"/>
          <w:szCs w:val="28"/>
        </w:rPr>
        <w:t xml:space="preserve">）  </w:t>
      </w:r>
      <w:r>
        <w:rPr>
          <w:rFonts w:hint="eastAsia" w:ascii="宋体" w:hAnsi="宋体"/>
          <w:szCs w:val="21"/>
        </w:rPr>
        <w:t xml:space="preserve">                     </w:t>
      </w:r>
    </w:p>
    <w:p>
      <w:pPr>
        <w:spacing w:line="360" w:lineRule="auto"/>
        <w:rPr>
          <w:rFonts w:ascii="宋体" w:hAnsi="宋体"/>
          <w:szCs w:val="21"/>
        </w:rPr>
      </w:pPr>
      <w:r>
        <w:rPr>
          <w:rFonts w:hint="eastAsia" w:ascii="宋体" w:hAnsi="宋体"/>
          <w:szCs w:val="21"/>
        </w:rPr>
        <w:t xml:space="preserve">  单位：元</w:t>
      </w:r>
    </w:p>
    <w:tbl>
      <w:tblPr>
        <w:tblStyle w:val="6"/>
        <w:tblW w:w="971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60"/>
        <w:gridCol w:w="664"/>
        <w:gridCol w:w="1236"/>
        <w:gridCol w:w="1232"/>
        <w:gridCol w:w="928"/>
        <w:gridCol w:w="1152"/>
        <w:gridCol w:w="1260"/>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7" w:hRule="atLeast"/>
        </w:trPr>
        <w:tc>
          <w:tcPr>
            <w:tcW w:w="2160" w:type="dxa"/>
            <w:vMerge w:val="restart"/>
            <w:vAlign w:val="center"/>
          </w:tcPr>
          <w:p>
            <w:pPr>
              <w:spacing w:line="360" w:lineRule="auto"/>
              <w:jc w:val="center"/>
              <w:rPr>
                <w:rFonts w:ascii="宋体" w:hAnsi="宋体"/>
                <w:sz w:val="21"/>
                <w:szCs w:val="21"/>
              </w:rPr>
            </w:pPr>
            <w:r>
              <w:rPr>
                <w:rFonts w:hint="eastAsia" w:ascii="宋体" w:hAnsi="宋体"/>
                <w:sz w:val="21"/>
                <w:szCs w:val="21"/>
              </w:rPr>
              <w:t>项  目</w:t>
            </w:r>
          </w:p>
        </w:tc>
        <w:tc>
          <w:tcPr>
            <w:tcW w:w="664" w:type="dxa"/>
            <w:vMerge w:val="restart"/>
            <w:vAlign w:val="center"/>
          </w:tcPr>
          <w:p>
            <w:pPr>
              <w:spacing w:line="360" w:lineRule="auto"/>
              <w:jc w:val="center"/>
              <w:rPr>
                <w:rFonts w:ascii="宋体" w:hAnsi="宋体"/>
                <w:sz w:val="21"/>
                <w:szCs w:val="21"/>
              </w:rPr>
            </w:pPr>
            <w:r>
              <w:rPr>
                <w:rFonts w:hint="eastAsia" w:ascii="宋体" w:hAnsi="宋体"/>
                <w:sz w:val="21"/>
                <w:szCs w:val="21"/>
              </w:rPr>
              <w:t>行次</w:t>
            </w:r>
          </w:p>
        </w:tc>
        <w:tc>
          <w:tcPr>
            <w:tcW w:w="3396" w:type="dxa"/>
            <w:gridSpan w:val="3"/>
            <w:vAlign w:val="center"/>
          </w:tcPr>
          <w:p>
            <w:pPr>
              <w:jc w:val="center"/>
              <w:rPr>
                <w:rFonts w:ascii="宋体" w:hAnsi="宋体"/>
                <w:sz w:val="21"/>
                <w:szCs w:val="21"/>
              </w:rPr>
            </w:pPr>
            <w:r>
              <w:rPr>
                <w:rFonts w:hint="eastAsia" w:ascii="宋体" w:hAnsi="宋体"/>
                <w:sz w:val="21"/>
                <w:szCs w:val="21"/>
              </w:rPr>
              <w:t>上年末数</w:t>
            </w:r>
          </w:p>
        </w:tc>
        <w:tc>
          <w:tcPr>
            <w:tcW w:w="3492" w:type="dxa"/>
            <w:gridSpan w:val="3"/>
            <w:vAlign w:val="center"/>
          </w:tcPr>
          <w:p>
            <w:pPr>
              <w:jc w:val="center"/>
              <w:rPr>
                <w:rFonts w:ascii="宋体" w:hAnsi="宋体"/>
                <w:sz w:val="21"/>
                <w:szCs w:val="21"/>
              </w:rPr>
            </w:pPr>
            <w:r>
              <w:rPr>
                <w:rFonts w:hint="eastAsia" w:ascii="宋体" w:hAnsi="宋体"/>
                <w:sz w:val="21"/>
                <w:szCs w:val="21"/>
              </w:rPr>
              <w:t>本年累计数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6" w:hRule="atLeast"/>
        </w:trPr>
        <w:tc>
          <w:tcPr>
            <w:tcW w:w="2160" w:type="dxa"/>
            <w:vMerge w:val="continue"/>
            <w:vAlign w:val="center"/>
          </w:tcPr>
          <w:p>
            <w:pPr>
              <w:spacing w:line="360" w:lineRule="auto"/>
              <w:jc w:val="center"/>
              <w:rPr>
                <w:rFonts w:ascii="宋体" w:hAnsi="宋体"/>
                <w:sz w:val="21"/>
                <w:szCs w:val="21"/>
              </w:rPr>
            </w:pPr>
          </w:p>
        </w:tc>
        <w:tc>
          <w:tcPr>
            <w:tcW w:w="664" w:type="dxa"/>
            <w:vMerge w:val="continue"/>
            <w:vAlign w:val="center"/>
          </w:tcPr>
          <w:p>
            <w:pPr>
              <w:spacing w:line="360" w:lineRule="auto"/>
              <w:jc w:val="center"/>
              <w:rPr>
                <w:rFonts w:ascii="宋体" w:hAnsi="宋体"/>
                <w:sz w:val="21"/>
                <w:szCs w:val="21"/>
              </w:rPr>
            </w:pPr>
          </w:p>
        </w:tc>
        <w:tc>
          <w:tcPr>
            <w:tcW w:w="1236" w:type="dxa"/>
            <w:vAlign w:val="center"/>
          </w:tcPr>
          <w:p>
            <w:pPr>
              <w:jc w:val="center"/>
              <w:rPr>
                <w:rFonts w:ascii="宋体" w:hAnsi="宋体"/>
                <w:sz w:val="21"/>
                <w:szCs w:val="21"/>
              </w:rPr>
            </w:pPr>
            <w:r>
              <w:rPr>
                <w:rFonts w:hint="eastAsia" w:ascii="宋体" w:hAnsi="宋体"/>
                <w:sz w:val="21"/>
                <w:szCs w:val="21"/>
              </w:rPr>
              <w:t>非限定性</w:t>
            </w:r>
          </w:p>
        </w:tc>
        <w:tc>
          <w:tcPr>
            <w:tcW w:w="1232" w:type="dxa"/>
            <w:vAlign w:val="center"/>
          </w:tcPr>
          <w:p>
            <w:pPr>
              <w:jc w:val="center"/>
              <w:rPr>
                <w:rFonts w:ascii="宋体" w:hAnsi="宋体"/>
                <w:sz w:val="21"/>
                <w:szCs w:val="21"/>
              </w:rPr>
            </w:pPr>
            <w:r>
              <w:rPr>
                <w:rFonts w:hint="eastAsia" w:ascii="宋体" w:hAnsi="宋体"/>
                <w:sz w:val="21"/>
                <w:szCs w:val="21"/>
              </w:rPr>
              <w:t>限定性</w:t>
            </w:r>
          </w:p>
        </w:tc>
        <w:tc>
          <w:tcPr>
            <w:tcW w:w="928" w:type="dxa"/>
            <w:vAlign w:val="center"/>
          </w:tcPr>
          <w:p>
            <w:pPr>
              <w:jc w:val="center"/>
              <w:rPr>
                <w:rFonts w:ascii="宋体" w:hAnsi="宋体"/>
                <w:sz w:val="21"/>
                <w:szCs w:val="21"/>
              </w:rPr>
            </w:pPr>
            <w:r>
              <w:rPr>
                <w:rFonts w:hint="eastAsia" w:ascii="宋体" w:hAnsi="宋体"/>
                <w:sz w:val="21"/>
                <w:szCs w:val="21"/>
              </w:rPr>
              <w:t>合计</w:t>
            </w:r>
          </w:p>
        </w:tc>
        <w:tc>
          <w:tcPr>
            <w:tcW w:w="1152" w:type="dxa"/>
            <w:vAlign w:val="center"/>
          </w:tcPr>
          <w:p>
            <w:pPr>
              <w:jc w:val="center"/>
              <w:rPr>
                <w:rFonts w:ascii="宋体" w:hAnsi="宋体"/>
                <w:sz w:val="21"/>
                <w:szCs w:val="21"/>
              </w:rPr>
            </w:pPr>
            <w:r>
              <w:rPr>
                <w:rFonts w:hint="eastAsia" w:ascii="宋体" w:hAnsi="宋体"/>
                <w:sz w:val="21"/>
                <w:szCs w:val="21"/>
              </w:rPr>
              <w:t>非限定性</w:t>
            </w:r>
          </w:p>
        </w:tc>
        <w:tc>
          <w:tcPr>
            <w:tcW w:w="1260" w:type="dxa"/>
            <w:vAlign w:val="center"/>
          </w:tcPr>
          <w:p>
            <w:pPr>
              <w:jc w:val="center"/>
              <w:rPr>
                <w:rFonts w:ascii="宋体" w:hAnsi="宋体"/>
                <w:sz w:val="21"/>
                <w:szCs w:val="21"/>
              </w:rPr>
            </w:pPr>
            <w:r>
              <w:rPr>
                <w:rFonts w:hint="eastAsia" w:ascii="宋体" w:hAnsi="宋体"/>
                <w:sz w:val="21"/>
                <w:szCs w:val="21"/>
              </w:rPr>
              <w:t>限定性</w:t>
            </w:r>
          </w:p>
        </w:tc>
        <w:tc>
          <w:tcPr>
            <w:tcW w:w="1080" w:type="dxa"/>
            <w:vAlign w:val="center"/>
          </w:tcPr>
          <w:p>
            <w:pPr>
              <w:jc w:val="center"/>
              <w:rPr>
                <w:rFonts w:ascii="宋体" w:hAnsi="宋体"/>
                <w:sz w:val="21"/>
                <w:szCs w:val="21"/>
              </w:rPr>
            </w:pPr>
            <w:r>
              <w:rPr>
                <w:rFonts w:hint="eastAsia" w:ascii="宋体" w:hAnsi="宋体"/>
                <w:sz w:val="21"/>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2" w:hRule="atLeast"/>
        </w:trPr>
        <w:tc>
          <w:tcPr>
            <w:tcW w:w="2160" w:type="dxa"/>
            <w:vAlign w:val="center"/>
          </w:tcPr>
          <w:p>
            <w:pPr>
              <w:rPr>
                <w:rFonts w:ascii="宋体" w:hAnsi="宋体"/>
                <w:sz w:val="21"/>
                <w:szCs w:val="21"/>
              </w:rPr>
            </w:pPr>
            <w:r>
              <w:rPr>
                <w:rFonts w:hint="eastAsia" w:ascii="宋体" w:hAnsi="宋体"/>
                <w:sz w:val="21"/>
                <w:szCs w:val="21"/>
              </w:rPr>
              <w:t>一、收  入</w:t>
            </w:r>
          </w:p>
        </w:tc>
        <w:tc>
          <w:tcPr>
            <w:tcW w:w="664" w:type="dxa"/>
            <w:vAlign w:val="center"/>
          </w:tcPr>
          <w:p>
            <w:pPr>
              <w:jc w:val="center"/>
              <w:rPr>
                <w:rFonts w:ascii="宋体" w:hAnsi="宋体"/>
                <w:sz w:val="21"/>
                <w:szCs w:val="21"/>
              </w:rPr>
            </w:pPr>
          </w:p>
        </w:tc>
        <w:tc>
          <w:tcPr>
            <w:tcW w:w="1236" w:type="dxa"/>
            <w:vAlign w:val="center"/>
          </w:tcPr>
          <w:p>
            <w:pPr>
              <w:rPr>
                <w:rFonts w:ascii="宋体" w:hAnsi="宋体"/>
                <w:sz w:val="21"/>
                <w:szCs w:val="21"/>
              </w:rPr>
            </w:pPr>
          </w:p>
        </w:tc>
        <w:tc>
          <w:tcPr>
            <w:tcW w:w="1232" w:type="dxa"/>
            <w:vAlign w:val="center"/>
          </w:tcPr>
          <w:p>
            <w:pPr>
              <w:rPr>
                <w:rFonts w:ascii="宋体" w:hAnsi="宋体"/>
                <w:sz w:val="21"/>
                <w:szCs w:val="21"/>
              </w:rPr>
            </w:pPr>
          </w:p>
        </w:tc>
        <w:tc>
          <w:tcPr>
            <w:tcW w:w="928" w:type="dxa"/>
            <w:vAlign w:val="center"/>
          </w:tcPr>
          <w:p>
            <w:pPr>
              <w:rPr>
                <w:rFonts w:ascii="宋体" w:hAnsi="宋体"/>
                <w:sz w:val="21"/>
                <w:szCs w:val="21"/>
              </w:rPr>
            </w:pPr>
          </w:p>
        </w:tc>
        <w:tc>
          <w:tcPr>
            <w:tcW w:w="1152" w:type="dxa"/>
            <w:vAlign w:val="center"/>
          </w:tcPr>
          <w:p>
            <w:pPr>
              <w:rPr>
                <w:rFonts w:ascii="宋体" w:hAnsi="宋体"/>
                <w:sz w:val="21"/>
                <w:szCs w:val="21"/>
              </w:rPr>
            </w:pPr>
          </w:p>
        </w:tc>
        <w:tc>
          <w:tcPr>
            <w:tcW w:w="1260" w:type="dxa"/>
            <w:vAlign w:val="center"/>
          </w:tcPr>
          <w:p>
            <w:pPr>
              <w:rPr>
                <w:rFonts w:ascii="宋体" w:hAnsi="宋体"/>
                <w:sz w:val="21"/>
                <w:szCs w:val="21"/>
              </w:rPr>
            </w:pPr>
          </w:p>
        </w:tc>
        <w:tc>
          <w:tcPr>
            <w:tcW w:w="1080" w:type="dxa"/>
            <w:vAlign w:val="center"/>
          </w:tcPr>
          <w:p>
            <w:pP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2" w:hRule="atLeast"/>
        </w:trPr>
        <w:tc>
          <w:tcPr>
            <w:tcW w:w="2160" w:type="dxa"/>
            <w:vAlign w:val="center"/>
          </w:tcPr>
          <w:p>
            <w:pPr>
              <w:rPr>
                <w:rFonts w:ascii="宋体" w:hAnsi="宋体"/>
                <w:sz w:val="21"/>
                <w:szCs w:val="21"/>
              </w:rPr>
            </w:pPr>
            <w:r>
              <w:rPr>
                <w:rFonts w:hint="eastAsia" w:ascii="宋体" w:hAnsi="宋体"/>
                <w:sz w:val="21"/>
                <w:szCs w:val="21"/>
              </w:rPr>
              <w:t>其中：捐赠收入</w:t>
            </w:r>
          </w:p>
        </w:tc>
        <w:tc>
          <w:tcPr>
            <w:tcW w:w="664" w:type="dxa"/>
            <w:vAlign w:val="center"/>
          </w:tcPr>
          <w:p>
            <w:pPr>
              <w:jc w:val="center"/>
              <w:rPr>
                <w:rFonts w:ascii="宋体" w:hAnsi="宋体"/>
                <w:sz w:val="21"/>
                <w:szCs w:val="21"/>
              </w:rPr>
            </w:pPr>
          </w:p>
        </w:tc>
        <w:tc>
          <w:tcPr>
            <w:tcW w:w="1236" w:type="dxa"/>
            <w:vAlign w:val="center"/>
          </w:tcPr>
          <w:p>
            <w:pPr>
              <w:rPr>
                <w:rFonts w:ascii="宋体" w:hAnsi="宋体"/>
                <w:sz w:val="21"/>
                <w:szCs w:val="21"/>
              </w:rPr>
            </w:pPr>
          </w:p>
        </w:tc>
        <w:tc>
          <w:tcPr>
            <w:tcW w:w="1232" w:type="dxa"/>
            <w:vAlign w:val="center"/>
          </w:tcPr>
          <w:p>
            <w:pPr>
              <w:rPr>
                <w:rFonts w:ascii="宋体" w:hAnsi="宋体"/>
                <w:sz w:val="21"/>
                <w:szCs w:val="21"/>
              </w:rPr>
            </w:pPr>
          </w:p>
        </w:tc>
        <w:tc>
          <w:tcPr>
            <w:tcW w:w="928" w:type="dxa"/>
            <w:vAlign w:val="center"/>
          </w:tcPr>
          <w:p>
            <w:pPr>
              <w:rPr>
                <w:rFonts w:ascii="宋体" w:hAnsi="宋体"/>
                <w:sz w:val="21"/>
                <w:szCs w:val="21"/>
              </w:rPr>
            </w:pPr>
          </w:p>
        </w:tc>
        <w:tc>
          <w:tcPr>
            <w:tcW w:w="1152" w:type="dxa"/>
            <w:vAlign w:val="center"/>
          </w:tcPr>
          <w:p>
            <w:pPr>
              <w:rPr>
                <w:rFonts w:ascii="宋体" w:hAnsi="宋体"/>
                <w:sz w:val="21"/>
                <w:szCs w:val="21"/>
              </w:rPr>
            </w:pPr>
          </w:p>
        </w:tc>
        <w:tc>
          <w:tcPr>
            <w:tcW w:w="1260" w:type="dxa"/>
            <w:vAlign w:val="center"/>
          </w:tcPr>
          <w:p>
            <w:pPr>
              <w:rPr>
                <w:rFonts w:ascii="宋体" w:hAnsi="宋体"/>
                <w:sz w:val="21"/>
                <w:szCs w:val="21"/>
              </w:rPr>
            </w:pPr>
          </w:p>
        </w:tc>
        <w:tc>
          <w:tcPr>
            <w:tcW w:w="1080" w:type="dxa"/>
            <w:vAlign w:val="center"/>
          </w:tcPr>
          <w:p>
            <w:pP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2" w:hRule="atLeast"/>
        </w:trPr>
        <w:tc>
          <w:tcPr>
            <w:tcW w:w="2160" w:type="dxa"/>
            <w:vAlign w:val="center"/>
          </w:tcPr>
          <w:p>
            <w:pPr>
              <w:ind w:firstLine="630" w:firstLineChars="300"/>
              <w:rPr>
                <w:rFonts w:ascii="宋体" w:hAnsi="宋体"/>
                <w:sz w:val="21"/>
                <w:szCs w:val="21"/>
              </w:rPr>
            </w:pPr>
            <w:r>
              <w:rPr>
                <w:rFonts w:hint="eastAsia" w:ascii="宋体" w:hAnsi="宋体"/>
                <w:sz w:val="21"/>
                <w:szCs w:val="21"/>
              </w:rPr>
              <w:t>会费收入</w:t>
            </w:r>
          </w:p>
        </w:tc>
        <w:tc>
          <w:tcPr>
            <w:tcW w:w="664" w:type="dxa"/>
            <w:vAlign w:val="center"/>
          </w:tcPr>
          <w:p>
            <w:pPr>
              <w:jc w:val="center"/>
              <w:rPr>
                <w:rFonts w:ascii="宋体" w:hAnsi="宋体"/>
                <w:sz w:val="21"/>
                <w:szCs w:val="21"/>
              </w:rPr>
            </w:pPr>
          </w:p>
        </w:tc>
        <w:tc>
          <w:tcPr>
            <w:tcW w:w="1236" w:type="dxa"/>
            <w:vAlign w:val="center"/>
          </w:tcPr>
          <w:p>
            <w:pPr>
              <w:rPr>
                <w:rFonts w:ascii="宋体" w:hAnsi="宋体"/>
                <w:sz w:val="21"/>
                <w:szCs w:val="21"/>
              </w:rPr>
            </w:pPr>
          </w:p>
        </w:tc>
        <w:tc>
          <w:tcPr>
            <w:tcW w:w="1232" w:type="dxa"/>
            <w:vAlign w:val="center"/>
          </w:tcPr>
          <w:p>
            <w:pPr>
              <w:rPr>
                <w:rFonts w:ascii="宋体" w:hAnsi="宋体"/>
                <w:sz w:val="21"/>
                <w:szCs w:val="21"/>
              </w:rPr>
            </w:pPr>
          </w:p>
        </w:tc>
        <w:tc>
          <w:tcPr>
            <w:tcW w:w="928" w:type="dxa"/>
            <w:vAlign w:val="center"/>
          </w:tcPr>
          <w:p>
            <w:pPr>
              <w:rPr>
                <w:rFonts w:ascii="宋体" w:hAnsi="宋体"/>
                <w:sz w:val="21"/>
                <w:szCs w:val="21"/>
              </w:rPr>
            </w:pPr>
          </w:p>
        </w:tc>
        <w:tc>
          <w:tcPr>
            <w:tcW w:w="1152" w:type="dxa"/>
            <w:vAlign w:val="center"/>
          </w:tcPr>
          <w:p>
            <w:pPr>
              <w:rPr>
                <w:rFonts w:ascii="宋体" w:hAnsi="宋体"/>
                <w:sz w:val="21"/>
                <w:szCs w:val="21"/>
              </w:rPr>
            </w:pPr>
          </w:p>
        </w:tc>
        <w:tc>
          <w:tcPr>
            <w:tcW w:w="1260" w:type="dxa"/>
            <w:vAlign w:val="center"/>
          </w:tcPr>
          <w:p>
            <w:pPr>
              <w:rPr>
                <w:rFonts w:ascii="宋体" w:hAnsi="宋体"/>
                <w:sz w:val="21"/>
                <w:szCs w:val="21"/>
              </w:rPr>
            </w:pPr>
          </w:p>
        </w:tc>
        <w:tc>
          <w:tcPr>
            <w:tcW w:w="1080" w:type="dxa"/>
            <w:vAlign w:val="center"/>
          </w:tcPr>
          <w:p>
            <w:pP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2" w:hRule="atLeast"/>
        </w:trPr>
        <w:tc>
          <w:tcPr>
            <w:tcW w:w="2160" w:type="dxa"/>
            <w:vAlign w:val="center"/>
          </w:tcPr>
          <w:p>
            <w:pPr>
              <w:ind w:firstLine="630" w:firstLineChars="300"/>
              <w:rPr>
                <w:rFonts w:ascii="宋体" w:hAnsi="宋体"/>
                <w:sz w:val="21"/>
                <w:szCs w:val="21"/>
              </w:rPr>
            </w:pPr>
            <w:r>
              <w:rPr>
                <w:rFonts w:hint="eastAsia" w:ascii="宋体" w:hAnsi="宋体"/>
                <w:sz w:val="21"/>
                <w:szCs w:val="21"/>
              </w:rPr>
              <w:t>提供服务收入</w:t>
            </w:r>
          </w:p>
        </w:tc>
        <w:tc>
          <w:tcPr>
            <w:tcW w:w="664" w:type="dxa"/>
            <w:vAlign w:val="center"/>
          </w:tcPr>
          <w:p>
            <w:pPr>
              <w:jc w:val="center"/>
              <w:rPr>
                <w:rFonts w:ascii="宋体" w:hAnsi="宋体"/>
                <w:sz w:val="21"/>
                <w:szCs w:val="21"/>
              </w:rPr>
            </w:pPr>
          </w:p>
        </w:tc>
        <w:tc>
          <w:tcPr>
            <w:tcW w:w="1236" w:type="dxa"/>
            <w:vAlign w:val="center"/>
          </w:tcPr>
          <w:p>
            <w:pPr>
              <w:rPr>
                <w:rFonts w:ascii="宋体" w:hAnsi="宋体"/>
                <w:sz w:val="21"/>
                <w:szCs w:val="21"/>
              </w:rPr>
            </w:pPr>
          </w:p>
        </w:tc>
        <w:tc>
          <w:tcPr>
            <w:tcW w:w="1232" w:type="dxa"/>
            <w:vAlign w:val="center"/>
          </w:tcPr>
          <w:p>
            <w:pPr>
              <w:rPr>
                <w:rFonts w:ascii="宋体" w:hAnsi="宋体"/>
                <w:sz w:val="21"/>
                <w:szCs w:val="21"/>
              </w:rPr>
            </w:pPr>
          </w:p>
        </w:tc>
        <w:tc>
          <w:tcPr>
            <w:tcW w:w="928" w:type="dxa"/>
            <w:vAlign w:val="center"/>
          </w:tcPr>
          <w:p>
            <w:pPr>
              <w:rPr>
                <w:rFonts w:ascii="宋体" w:hAnsi="宋体"/>
                <w:sz w:val="21"/>
                <w:szCs w:val="21"/>
              </w:rPr>
            </w:pPr>
          </w:p>
        </w:tc>
        <w:tc>
          <w:tcPr>
            <w:tcW w:w="1152" w:type="dxa"/>
            <w:vAlign w:val="center"/>
          </w:tcPr>
          <w:p>
            <w:pPr>
              <w:rPr>
                <w:rFonts w:ascii="宋体" w:hAnsi="宋体"/>
                <w:sz w:val="21"/>
                <w:szCs w:val="21"/>
              </w:rPr>
            </w:pPr>
          </w:p>
        </w:tc>
        <w:tc>
          <w:tcPr>
            <w:tcW w:w="1260" w:type="dxa"/>
            <w:vAlign w:val="center"/>
          </w:tcPr>
          <w:p>
            <w:pPr>
              <w:rPr>
                <w:rFonts w:ascii="宋体" w:hAnsi="宋体"/>
                <w:sz w:val="21"/>
                <w:szCs w:val="21"/>
              </w:rPr>
            </w:pPr>
          </w:p>
        </w:tc>
        <w:tc>
          <w:tcPr>
            <w:tcW w:w="1080" w:type="dxa"/>
            <w:vAlign w:val="center"/>
          </w:tcPr>
          <w:p>
            <w:pP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2" w:hRule="atLeast"/>
        </w:trPr>
        <w:tc>
          <w:tcPr>
            <w:tcW w:w="2160" w:type="dxa"/>
            <w:vAlign w:val="center"/>
          </w:tcPr>
          <w:p>
            <w:pPr>
              <w:ind w:firstLine="630" w:firstLineChars="300"/>
              <w:rPr>
                <w:rFonts w:ascii="宋体" w:hAnsi="宋体"/>
                <w:sz w:val="21"/>
                <w:szCs w:val="21"/>
              </w:rPr>
            </w:pPr>
            <w:r>
              <w:rPr>
                <w:rFonts w:hint="eastAsia" w:ascii="宋体" w:hAnsi="宋体"/>
                <w:sz w:val="21"/>
                <w:szCs w:val="21"/>
              </w:rPr>
              <w:t>商品销售收入</w:t>
            </w:r>
          </w:p>
        </w:tc>
        <w:tc>
          <w:tcPr>
            <w:tcW w:w="664" w:type="dxa"/>
            <w:vAlign w:val="center"/>
          </w:tcPr>
          <w:p>
            <w:pPr>
              <w:jc w:val="center"/>
              <w:rPr>
                <w:rFonts w:ascii="宋体" w:hAnsi="宋体"/>
                <w:sz w:val="21"/>
                <w:szCs w:val="21"/>
              </w:rPr>
            </w:pPr>
          </w:p>
        </w:tc>
        <w:tc>
          <w:tcPr>
            <w:tcW w:w="1236" w:type="dxa"/>
            <w:vAlign w:val="center"/>
          </w:tcPr>
          <w:p>
            <w:pPr>
              <w:rPr>
                <w:rFonts w:ascii="宋体" w:hAnsi="宋体"/>
                <w:sz w:val="21"/>
                <w:szCs w:val="21"/>
              </w:rPr>
            </w:pPr>
          </w:p>
        </w:tc>
        <w:tc>
          <w:tcPr>
            <w:tcW w:w="1232" w:type="dxa"/>
            <w:vAlign w:val="center"/>
          </w:tcPr>
          <w:p>
            <w:pPr>
              <w:rPr>
                <w:rFonts w:ascii="宋体" w:hAnsi="宋体"/>
                <w:sz w:val="21"/>
                <w:szCs w:val="21"/>
              </w:rPr>
            </w:pPr>
          </w:p>
        </w:tc>
        <w:tc>
          <w:tcPr>
            <w:tcW w:w="928" w:type="dxa"/>
            <w:vAlign w:val="center"/>
          </w:tcPr>
          <w:p>
            <w:pPr>
              <w:rPr>
                <w:rFonts w:ascii="宋体" w:hAnsi="宋体"/>
                <w:sz w:val="21"/>
                <w:szCs w:val="21"/>
              </w:rPr>
            </w:pPr>
          </w:p>
        </w:tc>
        <w:tc>
          <w:tcPr>
            <w:tcW w:w="1152" w:type="dxa"/>
            <w:vAlign w:val="center"/>
          </w:tcPr>
          <w:p>
            <w:pPr>
              <w:rPr>
                <w:rFonts w:ascii="宋体" w:hAnsi="宋体"/>
                <w:sz w:val="21"/>
                <w:szCs w:val="21"/>
              </w:rPr>
            </w:pPr>
          </w:p>
        </w:tc>
        <w:tc>
          <w:tcPr>
            <w:tcW w:w="1260" w:type="dxa"/>
            <w:vAlign w:val="center"/>
          </w:tcPr>
          <w:p>
            <w:pPr>
              <w:rPr>
                <w:rFonts w:ascii="宋体" w:hAnsi="宋体"/>
                <w:sz w:val="21"/>
                <w:szCs w:val="21"/>
              </w:rPr>
            </w:pPr>
          </w:p>
        </w:tc>
        <w:tc>
          <w:tcPr>
            <w:tcW w:w="1080" w:type="dxa"/>
            <w:vAlign w:val="center"/>
          </w:tcPr>
          <w:p>
            <w:pP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2" w:hRule="atLeast"/>
        </w:trPr>
        <w:tc>
          <w:tcPr>
            <w:tcW w:w="2160" w:type="dxa"/>
            <w:vAlign w:val="center"/>
          </w:tcPr>
          <w:p>
            <w:pPr>
              <w:ind w:firstLine="630" w:firstLineChars="300"/>
              <w:rPr>
                <w:rFonts w:ascii="宋体" w:hAnsi="宋体"/>
                <w:sz w:val="21"/>
                <w:szCs w:val="21"/>
              </w:rPr>
            </w:pPr>
            <w:r>
              <w:rPr>
                <w:rFonts w:hint="eastAsia" w:ascii="宋体" w:hAnsi="宋体"/>
                <w:sz w:val="21"/>
                <w:szCs w:val="21"/>
              </w:rPr>
              <w:t>政府补助收入</w:t>
            </w:r>
          </w:p>
        </w:tc>
        <w:tc>
          <w:tcPr>
            <w:tcW w:w="664" w:type="dxa"/>
            <w:vAlign w:val="center"/>
          </w:tcPr>
          <w:p>
            <w:pPr>
              <w:jc w:val="center"/>
              <w:rPr>
                <w:rFonts w:ascii="宋体" w:hAnsi="宋体"/>
                <w:sz w:val="21"/>
                <w:szCs w:val="21"/>
              </w:rPr>
            </w:pPr>
          </w:p>
        </w:tc>
        <w:tc>
          <w:tcPr>
            <w:tcW w:w="1236" w:type="dxa"/>
            <w:vAlign w:val="center"/>
          </w:tcPr>
          <w:p>
            <w:pPr>
              <w:rPr>
                <w:rFonts w:ascii="宋体" w:hAnsi="宋体"/>
                <w:sz w:val="21"/>
                <w:szCs w:val="21"/>
              </w:rPr>
            </w:pPr>
          </w:p>
        </w:tc>
        <w:tc>
          <w:tcPr>
            <w:tcW w:w="1232" w:type="dxa"/>
            <w:vAlign w:val="center"/>
          </w:tcPr>
          <w:p>
            <w:pPr>
              <w:rPr>
                <w:rFonts w:ascii="宋体" w:hAnsi="宋体"/>
                <w:sz w:val="21"/>
                <w:szCs w:val="21"/>
              </w:rPr>
            </w:pPr>
          </w:p>
        </w:tc>
        <w:tc>
          <w:tcPr>
            <w:tcW w:w="928" w:type="dxa"/>
            <w:vAlign w:val="center"/>
          </w:tcPr>
          <w:p>
            <w:pPr>
              <w:rPr>
                <w:rFonts w:ascii="宋体" w:hAnsi="宋体"/>
                <w:sz w:val="21"/>
                <w:szCs w:val="21"/>
              </w:rPr>
            </w:pPr>
          </w:p>
        </w:tc>
        <w:tc>
          <w:tcPr>
            <w:tcW w:w="1152" w:type="dxa"/>
            <w:vAlign w:val="center"/>
          </w:tcPr>
          <w:p>
            <w:pPr>
              <w:rPr>
                <w:rFonts w:ascii="宋体" w:hAnsi="宋体"/>
                <w:sz w:val="21"/>
                <w:szCs w:val="21"/>
              </w:rPr>
            </w:pPr>
          </w:p>
        </w:tc>
        <w:tc>
          <w:tcPr>
            <w:tcW w:w="1260" w:type="dxa"/>
            <w:vAlign w:val="center"/>
          </w:tcPr>
          <w:p>
            <w:pPr>
              <w:rPr>
                <w:rFonts w:ascii="宋体" w:hAnsi="宋体"/>
                <w:sz w:val="21"/>
                <w:szCs w:val="21"/>
              </w:rPr>
            </w:pPr>
          </w:p>
        </w:tc>
        <w:tc>
          <w:tcPr>
            <w:tcW w:w="1080" w:type="dxa"/>
            <w:vAlign w:val="center"/>
          </w:tcPr>
          <w:p>
            <w:pP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2" w:hRule="atLeast"/>
        </w:trPr>
        <w:tc>
          <w:tcPr>
            <w:tcW w:w="2160" w:type="dxa"/>
            <w:vAlign w:val="center"/>
          </w:tcPr>
          <w:p>
            <w:pPr>
              <w:ind w:firstLine="630" w:firstLineChars="300"/>
              <w:rPr>
                <w:rFonts w:ascii="宋体" w:hAnsi="宋体"/>
                <w:sz w:val="21"/>
                <w:szCs w:val="21"/>
              </w:rPr>
            </w:pPr>
            <w:r>
              <w:rPr>
                <w:rFonts w:hint="eastAsia" w:ascii="宋体" w:hAnsi="宋体"/>
                <w:sz w:val="21"/>
                <w:szCs w:val="21"/>
              </w:rPr>
              <w:t>投资收益</w:t>
            </w:r>
          </w:p>
        </w:tc>
        <w:tc>
          <w:tcPr>
            <w:tcW w:w="664" w:type="dxa"/>
            <w:vAlign w:val="center"/>
          </w:tcPr>
          <w:p>
            <w:pPr>
              <w:jc w:val="center"/>
              <w:rPr>
                <w:rFonts w:ascii="宋体" w:hAnsi="宋体"/>
                <w:sz w:val="21"/>
                <w:szCs w:val="21"/>
              </w:rPr>
            </w:pPr>
          </w:p>
        </w:tc>
        <w:tc>
          <w:tcPr>
            <w:tcW w:w="1236" w:type="dxa"/>
            <w:vAlign w:val="center"/>
          </w:tcPr>
          <w:p>
            <w:pPr>
              <w:rPr>
                <w:rFonts w:ascii="宋体" w:hAnsi="宋体"/>
                <w:sz w:val="21"/>
                <w:szCs w:val="21"/>
              </w:rPr>
            </w:pPr>
          </w:p>
        </w:tc>
        <w:tc>
          <w:tcPr>
            <w:tcW w:w="1232" w:type="dxa"/>
            <w:vAlign w:val="center"/>
          </w:tcPr>
          <w:p>
            <w:pPr>
              <w:rPr>
                <w:rFonts w:ascii="宋体" w:hAnsi="宋体"/>
                <w:sz w:val="21"/>
                <w:szCs w:val="21"/>
              </w:rPr>
            </w:pPr>
          </w:p>
        </w:tc>
        <w:tc>
          <w:tcPr>
            <w:tcW w:w="928" w:type="dxa"/>
            <w:vAlign w:val="center"/>
          </w:tcPr>
          <w:p>
            <w:pPr>
              <w:rPr>
                <w:rFonts w:ascii="宋体" w:hAnsi="宋体"/>
                <w:sz w:val="21"/>
                <w:szCs w:val="21"/>
              </w:rPr>
            </w:pPr>
          </w:p>
        </w:tc>
        <w:tc>
          <w:tcPr>
            <w:tcW w:w="1152" w:type="dxa"/>
            <w:vAlign w:val="center"/>
          </w:tcPr>
          <w:p>
            <w:pPr>
              <w:rPr>
                <w:rFonts w:ascii="宋体" w:hAnsi="宋体"/>
                <w:sz w:val="21"/>
                <w:szCs w:val="21"/>
              </w:rPr>
            </w:pPr>
          </w:p>
        </w:tc>
        <w:tc>
          <w:tcPr>
            <w:tcW w:w="1260" w:type="dxa"/>
            <w:vAlign w:val="center"/>
          </w:tcPr>
          <w:p>
            <w:pPr>
              <w:rPr>
                <w:rFonts w:ascii="宋体" w:hAnsi="宋体"/>
                <w:sz w:val="21"/>
                <w:szCs w:val="21"/>
              </w:rPr>
            </w:pPr>
          </w:p>
        </w:tc>
        <w:tc>
          <w:tcPr>
            <w:tcW w:w="1080" w:type="dxa"/>
            <w:vAlign w:val="center"/>
          </w:tcPr>
          <w:p>
            <w:pP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2" w:hRule="atLeast"/>
        </w:trPr>
        <w:tc>
          <w:tcPr>
            <w:tcW w:w="2160" w:type="dxa"/>
            <w:vAlign w:val="center"/>
          </w:tcPr>
          <w:p>
            <w:pPr>
              <w:ind w:firstLine="630" w:firstLineChars="300"/>
              <w:rPr>
                <w:rFonts w:ascii="宋体" w:hAnsi="宋体"/>
                <w:sz w:val="21"/>
                <w:szCs w:val="21"/>
              </w:rPr>
            </w:pPr>
            <w:r>
              <w:rPr>
                <w:rFonts w:hint="eastAsia" w:ascii="宋体" w:hAnsi="宋体"/>
                <w:sz w:val="21"/>
                <w:szCs w:val="21"/>
              </w:rPr>
              <w:t>其他收入</w:t>
            </w:r>
          </w:p>
        </w:tc>
        <w:tc>
          <w:tcPr>
            <w:tcW w:w="664" w:type="dxa"/>
            <w:vAlign w:val="center"/>
          </w:tcPr>
          <w:p>
            <w:pPr>
              <w:jc w:val="center"/>
              <w:rPr>
                <w:rFonts w:ascii="宋体" w:hAnsi="宋体"/>
                <w:sz w:val="21"/>
                <w:szCs w:val="21"/>
              </w:rPr>
            </w:pPr>
          </w:p>
        </w:tc>
        <w:tc>
          <w:tcPr>
            <w:tcW w:w="1236" w:type="dxa"/>
            <w:vAlign w:val="center"/>
          </w:tcPr>
          <w:p>
            <w:pPr>
              <w:rPr>
                <w:rFonts w:ascii="宋体" w:hAnsi="宋体"/>
                <w:sz w:val="21"/>
                <w:szCs w:val="21"/>
              </w:rPr>
            </w:pPr>
          </w:p>
        </w:tc>
        <w:tc>
          <w:tcPr>
            <w:tcW w:w="1232" w:type="dxa"/>
            <w:vAlign w:val="center"/>
          </w:tcPr>
          <w:p>
            <w:pPr>
              <w:rPr>
                <w:rFonts w:ascii="宋体" w:hAnsi="宋体"/>
                <w:sz w:val="21"/>
                <w:szCs w:val="21"/>
              </w:rPr>
            </w:pPr>
          </w:p>
        </w:tc>
        <w:tc>
          <w:tcPr>
            <w:tcW w:w="928" w:type="dxa"/>
            <w:vAlign w:val="center"/>
          </w:tcPr>
          <w:p>
            <w:pPr>
              <w:rPr>
                <w:rFonts w:ascii="宋体" w:hAnsi="宋体"/>
                <w:sz w:val="21"/>
                <w:szCs w:val="21"/>
              </w:rPr>
            </w:pPr>
          </w:p>
        </w:tc>
        <w:tc>
          <w:tcPr>
            <w:tcW w:w="1152" w:type="dxa"/>
            <w:vAlign w:val="center"/>
          </w:tcPr>
          <w:p>
            <w:pPr>
              <w:rPr>
                <w:rFonts w:ascii="宋体" w:hAnsi="宋体"/>
                <w:sz w:val="21"/>
                <w:szCs w:val="21"/>
              </w:rPr>
            </w:pPr>
          </w:p>
        </w:tc>
        <w:tc>
          <w:tcPr>
            <w:tcW w:w="1260" w:type="dxa"/>
            <w:vAlign w:val="center"/>
          </w:tcPr>
          <w:p>
            <w:pPr>
              <w:rPr>
                <w:rFonts w:ascii="宋体" w:hAnsi="宋体"/>
                <w:sz w:val="21"/>
                <w:szCs w:val="21"/>
              </w:rPr>
            </w:pPr>
          </w:p>
        </w:tc>
        <w:tc>
          <w:tcPr>
            <w:tcW w:w="1080" w:type="dxa"/>
            <w:vAlign w:val="center"/>
          </w:tcPr>
          <w:p>
            <w:pP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2" w:hRule="atLeast"/>
        </w:trPr>
        <w:tc>
          <w:tcPr>
            <w:tcW w:w="2160" w:type="dxa"/>
            <w:vAlign w:val="center"/>
          </w:tcPr>
          <w:p>
            <w:pPr>
              <w:ind w:firstLine="420" w:firstLineChars="200"/>
              <w:rPr>
                <w:rFonts w:ascii="宋体" w:hAnsi="宋体"/>
                <w:sz w:val="21"/>
                <w:szCs w:val="21"/>
              </w:rPr>
            </w:pPr>
            <w:r>
              <w:rPr>
                <w:rFonts w:hint="eastAsia" w:ascii="宋体" w:hAnsi="宋体"/>
                <w:sz w:val="21"/>
                <w:szCs w:val="21"/>
              </w:rPr>
              <w:t>收入合计</w:t>
            </w:r>
          </w:p>
        </w:tc>
        <w:tc>
          <w:tcPr>
            <w:tcW w:w="664" w:type="dxa"/>
            <w:vAlign w:val="center"/>
          </w:tcPr>
          <w:p>
            <w:pPr>
              <w:jc w:val="center"/>
              <w:rPr>
                <w:rFonts w:ascii="宋体" w:hAnsi="宋体"/>
                <w:sz w:val="21"/>
                <w:szCs w:val="21"/>
              </w:rPr>
            </w:pPr>
          </w:p>
        </w:tc>
        <w:tc>
          <w:tcPr>
            <w:tcW w:w="1236" w:type="dxa"/>
            <w:vAlign w:val="center"/>
          </w:tcPr>
          <w:p>
            <w:pPr>
              <w:rPr>
                <w:rFonts w:ascii="宋体" w:hAnsi="宋体"/>
                <w:sz w:val="21"/>
                <w:szCs w:val="21"/>
              </w:rPr>
            </w:pPr>
          </w:p>
        </w:tc>
        <w:tc>
          <w:tcPr>
            <w:tcW w:w="1232" w:type="dxa"/>
            <w:vAlign w:val="center"/>
          </w:tcPr>
          <w:p>
            <w:pPr>
              <w:rPr>
                <w:rFonts w:ascii="宋体" w:hAnsi="宋体"/>
                <w:sz w:val="21"/>
                <w:szCs w:val="21"/>
              </w:rPr>
            </w:pPr>
          </w:p>
        </w:tc>
        <w:tc>
          <w:tcPr>
            <w:tcW w:w="928" w:type="dxa"/>
            <w:vAlign w:val="center"/>
          </w:tcPr>
          <w:p>
            <w:pPr>
              <w:rPr>
                <w:rFonts w:ascii="宋体" w:hAnsi="宋体"/>
                <w:sz w:val="21"/>
                <w:szCs w:val="21"/>
              </w:rPr>
            </w:pPr>
          </w:p>
        </w:tc>
        <w:tc>
          <w:tcPr>
            <w:tcW w:w="1152" w:type="dxa"/>
            <w:vAlign w:val="center"/>
          </w:tcPr>
          <w:p>
            <w:pPr>
              <w:rPr>
                <w:rFonts w:ascii="宋体" w:hAnsi="宋体"/>
                <w:sz w:val="21"/>
                <w:szCs w:val="21"/>
              </w:rPr>
            </w:pPr>
          </w:p>
        </w:tc>
        <w:tc>
          <w:tcPr>
            <w:tcW w:w="1260" w:type="dxa"/>
            <w:vAlign w:val="center"/>
          </w:tcPr>
          <w:p>
            <w:pPr>
              <w:rPr>
                <w:rFonts w:ascii="宋体" w:hAnsi="宋体"/>
                <w:sz w:val="21"/>
                <w:szCs w:val="21"/>
              </w:rPr>
            </w:pPr>
          </w:p>
        </w:tc>
        <w:tc>
          <w:tcPr>
            <w:tcW w:w="1080" w:type="dxa"/>
            <w:vAlign w:val="center"/>
          </w:tcPr>
          <w:p>
            <w:pP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2" w:hRule="atLeast"/>
        </w:trPr>
        <w:tc>
          <w:tcPr>
            <w:tcW w:w="2160" w:type="dxa"/>
            <w:vAlign w:val="center"/>
          </w:tcPr>
          <w:p>
            <w:pPr>
              <w:rPr>
                <w:rFonts w:ascii="宋体" w:hAnsi="宋体"/>
                <w:sz w:val="21"/>
                <w:szCs w:val="21"/>
              </w:rPr>
            </w:pPr>
            <w:r>
              <w:rPr>
                <w:rFonts w:hint="eastAsia" w:ascii="宋体" w:hAnsi="宋体"/>
                <w:sz w:val="21"/>
                <w:szCs w:val="21"/>
              </w:rPr>
              <w:t>二、费  用</w:t>
            </w:r>
          </w:p>
        </w:tc>
        <w:tc>
          <w:tcPr>
            <w:tcW w:w="664" w:type="dxa"/>
            <w:vAlign w:val="center"/>
          </w:tcPr>
          <w:p>
            <w:pPr>
              <w:jc w:val="center"/>
              <w:rPr>
                <w:rFonts w:ascii="宋体" w:hAnsi="宋体"/>
                <w:sz w:val="21"/>
                <w:szCs w:val="21"/>
              </w:rPr>
            </w:pPr>
          </w:p>
        </w:tc>
        <w:tc>
          <w:tcPr>
            <w:tcW w:w="1236" w:type="dxa"/>
            <w:vAlign w:val="center"/>
          </w:tcPr>
          <w:p>
            <w:pPr>
              <w:rPr>
                <w:rFonts w:ascii="宋体" w:hAnsi="宋体"/>
                <w:sz w:val="21"/>
                <w:szCs w:val="21"/>
              </w:rPr>
            </w:pPr>
          </w:p>
        </w:tc>
        <w:tc>
          <w:tcPr>
            <w:tcW w:w="1232" w:type="dxa"/>
            <w:vAlign w:val="center"/>
          </w:tcPr>
          <w:p>
            <w:pPr>
              <w:rPr>
                <w:rFonts w:ascii="宋体" w:hAnsi="宋体"/>
                <w:sz w:val="21"/>
                <w:szCs w:val="21"/>
              </w:rPr>
            </w:pPr>
          </w:p>
        </w:tc>
        <w:tc>
          <w:tcPr>
            <w:tcW w:w="928" w:type="dxa"/>
            <w:vAlign w:val="center"/>
          </w:tcPr>
          <w:p>
            <w:pPr>
              <w:rPr>
                <w:rFonts w:ascii="宋体" w:hAnsi="宋体"/>
                <w:sz w:val="21"/>
                <w:szCs w:val="21"/>
              </w:rPr>
            </w:pPr>
          </w:p>
        </w:tc>
        <w:tc>
          <w:tcPr>
            <w:tcW w:w="1152" w:type="dxa"/>
            <w:vAlign w:val="center"/>
          </w:tcPr>
          <w:p>
            <w:pPr>
              <w:rPr>
                <w:rFonts w:ascii="宋体" w:hAnsi="宋体"/>
                <w:sz w:val="21"/>
                <w:szCs w:val="21"/>
              </w:rPr>
            </w:pPr>
          </w:p>
        </w:tc>
        <w:tc>
          <w:tcPr>
            <w:tcW w:w="1260" w:type="dxa"/>
            <w:vAlign w:val="center"/>
          </w:tcPr>
          <w:p>
            <w:pPr>
              <w:rPr>
                <w:rFonts w:ascii="宋体" w:hAnsi="宋体"/>
                <w:sz w:val="21"/>
                <w:szCs w:val="21"/>
              </w:rPr>
            </w:pPr>
          </w:p>
        </w:tc>
        <w:tc>
          <w:tcPr>
            <w:tcW w:w="1080" w:type="dxa"/>
            <w:vAlign w:val="center"/>
          </w:tcPr>
          <w:p>
            <w:pP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2" w:hRule="atLeast"/>
        </w:trPr>
        <w:tc>
          <w:tcPr>
            <w:tcW w:w="2160" w:type="dxa"/>
            <w:vAlign w:val="center"/>
          </w:tcPr>
          <w:p>
            <w:pPr>
              <w:rPr>
                <w:rFonts w:ascii="宋体" w:hAnsi="宋体"/>
                <w:sz w:val="21"/>
                <w:szCs w:val="21"/>
              </w:rPr>
            </w:pPr>
            <w:r>
              <w:rPr>
                <w:rFonts w:hint="eastAsia" w:ascii="宋体" w:hAnsi="宋体"/>
                <w:sz w:val="21"/>
                <w:szCs w:val="21"/>
              </w:rPr>
              <w:t>（一）业务活动成本</w:t>
            </w:r>
          </w:p>
        </w:tc>
        <w:tc>
          <w:tcPr>
            <w:tcW w:w="664" w:type="dxa"/>
            <w:vAlign w:val="center"/>
          </w:tcPr>
          <w:p>
            <w:pPr>
              <w:jc w:val="center"/>
              <w:rPr>
                <w:rFonts w:ascii="宋体" w:hAnsi="宋体"/>
                <w:sz w:val="21"/>
                <w:szCs w:val="21"/>
              </w:rPr>
            </w:pPr>
          </w:p>
        </w:tc>
        <w:tc>
          <w:tcPr>
            <w:tcW w:w="1236" w:type="dxa"/>
            <w:vAlign w:val="center"/>
          </w:tcPr>
          <w:p>
            <w:pPr>
              <w:rPr>
                <w:rFonts w:ascii="宋体" w:hAnsi="宋体"/>
                <w:sz w:val="21"/>
                <w:szCs w:val="21"/>
              </w:rPr>
            </w:pPr>
          </w:p>
        </w:tc>
        <w:tc>
          <w:tcPr>
            <w:tcW w:w="1232" w:type="dxa"/>
            <w:vAlign w:val="center"/>
          </w:tcPr>
          <w:p>
            <w:pPr>
              <w:rPr>
                <w:rFonts w:ascii="宋体" w:hAnsi="宋体"/>
                <w:sz w:val="21"/>
                <w:szCs w:val="21"/>
              </w:rPr>
            </w:pPr>
          </w:p>
        </w:tc>
        <w:tc>
          <w:tcPr>
            <w:tcW w:w="928" w:type="dxa"/>
            <w:vAlign w:val="center"/>
          </w:tcPr>
          <w:p>
            <w:pPr>
              <w:rPr>
                <w:rFonts w:ascii="宋体" w:hAnsi="宋体"/>
                <w:sz w:val="21"/>
                <w:szCs w:val="21"/>
              </w:rPr>
            </w:pPr>
          </w:p>
        </w:tc>
        <w:tc>
          <w:tcPr>
            <w:tcW w:w="1152" w:type="dxa"/>
            <w:vAlign w:val="center"/>
          </w:tcPr>
          <w:p>
            <w:pPr>
              <w:rPr>
                <w:rFonts w:ascii="宋体" w:hAnsi="宋体"/>
                <w:sz w:val="21"/>
                <w:szCs w:val="21"/>
              </w:rPr>
            </w:pPr>
          </w:p>
        </w:tc>
        <w:tc>
          <w:tcPr>
            <w:tcW w:w="1260" w:type="dxa"/>
            <w:vAlign w:val="center"/>
          </w:tcPr>
          <w:p>
            <w:pPr>
              <w:rPr>
                <w:rFonts w:ascii="宋体" w:hAnsi="宋体"/>
                <w:sz w:val="21"/>
                <w:szCs w:val="21"/>
              </w:rPr>
            </w:pPr>
          </w:p>
        </w:tc>
        <w:tc>
          <w:tcPr>
            <w:tcW w:w="1080" w:type="dxa"/>
            <w:vAlign w:val="center"/>
          </w:tcPr>
          <w:p>
            <w:pP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2" w:hRule="atLeast"/>
        </w:trPr>
        <w:tc>
          <w:tcPr>
            <w:tcW w:w="2160" w:type="dxa"/>
            <w:vAlign w:val="center"/>
          </w:tcPr>
          <w:p>
            <w:pPr>
              <w:rPr>
                <w:rFonts w:ascii="宋体" w:hAnsi="宋体"/>
                <w:sz w:val="21"/>
                <w:szCs w:val="21"/>
              </w:rPr>
            </w:pPr>
            <w:r>
              <w:rPr>
                <w:rFonts w:hint="eastAsia" w:ascii="宋体" w:hAnsi="宋体"/>
                <w:sz w:val="21"/>
                <w:szCs w:val="21"/>
              </w:rPr>
              <w:t>其中：人员费用</w:t>
            </w:r>
          </w:p>
        </w:tc>
        <w:tc>
          <w:tcPr>
            <w:tcW w:w="664" w:type="dxa"/>
            <w:vAlign w:val="center"/>
          </w:tcPr>
          <w:p>
            <w:pPr>
              <w:jc w:val="center"/>
              <w:rPr>
                <w:rFonts w:ascii="宋体" w:hAnsi="宋体"/>
                <w:sz w:val="21"/>
                <w:szCs w:val="21"/>
              </w:rPr>
            </w:pPr>
          </w:p>
        </w:tc>
        <w:tc>
          <w:tcPr>
            <w:tcW w:w="1236" w:type="dxa"/>
            <w:vAlign w:val="center"/>
          </w:tcPr>
          <w:p>
            <w:pPr>
              <w:rPr>
                <w:rFonts w:ascii="宋体" w:hAnsi="宋体"/>
                <w:sz w:val="21"/>
                <w:szCs w:val="21"/>
              </w:rPr>
            </w:pPr>
          </w:p>
        </w:tc>
        <w:tc>
          <w:tcPr>
            <w:tcW w:w="1232" w:type="dxa"/>
            <w:vAlign w:val="center"/>
          </w:tcPr>
          <w:p>
            <w:pPr>
              <w:rPr>
                <w:rFonts w:ascii="宋体" w:hAnsi="宋体"/>
                <w:sz w:val="21"/>
                <w:szCs w:val="21"/>
              </w:rPr>
            </w:pPr>
          </w:p>
        </w:tc>
        <w:tc>
          <w:tcPr>
            <w:tcW w:w="928" w:type="dxa"/>
            <w:vAlign w:val="center"/>
          </w:tcPr>
          <w:p>
            <w:pPr>
              <w:rPr>
                <w:rFonts w:ascii="宋体" w:hAnsi="宋体"/>
                <w:sz w:val="21"/>
                <w:szCs w:val="21"/>
              </w:rPr>
            </w:pPr>
          </w:p>
        </w:tc>
        <w:tc>
          <w:tcPr>
            <w:tcW w:w="1152" w:type="dxa"/>
            <w:vAlign w:val="center"/>
          </w:tcPr>
          <w:p>
            <w:pPr>
              <w:rPr>
                <w:rFonts w:ascii="宋体" w:hAnsi="宋体"/>
                <w:sz w:val="21"/>
                <w:szCs w:val="21"/>
              </w:rPr>
            </w:pPr>
          </w:p>
        </w:tc>
        <w:tc>
          <w:tcPr>
            <w:tcW w:w="1260" w:type="dxa"/>
            <w:vAlign w:val="center"/>
          </w:tcPr>
          <w:p>
            <w:pPr>
              <w:rPr>
                <w:rFonts w:ascii="宋体" w:hAnsi="宋体"/>
                <w:sz w:val="21"/>
                <w:szCs w:val="21"/>
              </w:rPr>
            </w:pPr>
          </w:p>
        </w:tc>
        <w:tc>
          <w:tcPr>
            <w:tcW w:w="1080" w:type="dxa"/>
            <w:vAlign w:val="center"/>
          </w:tcPr>
          <w:p>
            <w:pP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2" w:hRule="atLeast"/>
        </w:trPr>
        <w:tc>
          <w:tcPr>
            <w:tcW w:w="2160" w:type="dxa"/>
            <w:vAlign w:val="center"/>
          </w:tcPr>
          <w:p>
            <w:pPr>
              <w:ind w:firstLine="630" w:firstLineChars="300"/>
              <w:rPr>
                <w:rFonts w:ascii="宋体" w:hAnsi="宋体"/>
                <w:sz w:val="21"/>
                <w:szCs w:val="21"/>
              </w:rPr>
            </w:pPr>
            <w:r>
              <w:rPr>
                <w:rFonts w:hint="eastAsia" w:ascii="宋体" w:hAnsi="宋体"/>
                <w:sz w:val="21"/>
                <w:szCs w:val="21"/>
              </w:rPr>
              <w:t>日常费用</w:t>
            </w:r>
          </w:p>
        </w:tc>
        <w:tc>
          <w:tcPr>
            <w:tcW w:w="664" w:type="dxa"/>
            <w:vAlign w:val="center"/>
          </w:tcPr>
          <w:p>
            <w:pPr>
              <w:jc w:val="center"/>
              <w:rPr>
                <w:rFonts w:ascii="宋体" w:hAnsi="宋体"/>
                <w:sz w:val="21"/>
                <w:szCs w:val="21"/>
              </w:rPr>
            </w:pPr>
          </w:p>
        </w:tc>
        <w:tc>
          <w:tcPr>
            <w:tcW w:w="1236" w:type="dxa"/>
            <w:vAlign w:val="center"/>
          </w:tcPr>
          <w:p>
            <w:pPr>
              <w:rPr>
                <w:rFonts w:ascii="宋体" w:hAnsi="宋体"/>
                <w:sz w:val="21"/>
                <w:szCs w:val="21"/>
              </w:rPr>
            </w:pPr>
          </w:p>
        </w:tc>
        <w:tc>
          <w:tcPr>
            <w:tcW w:w="1232" w:type="dxa"/>
            <w:vAlign w:val="center"/>
          </w:tcPr>
          <w:p>
            <w:pPr>
              <w:rPr>
                <w:rFonts w:ascii="宋体" w:hAnsi="宋体"/>
                <w:sz w:val="21"/>
                <w:szCs w:val="21"/>
              </w:rPr>
            </w:pPr>
          </w:p>
        </w:tc>
        <w:tc>
          <w:tcPr>
            <w:tcW w:w="928" w:type="dxa"/>
            <w:vAlign w:val="center"/>
          </w:tcPr>
          <w:p>
            <w:pPr>
              <w:rPr>
                <w:rFonts w:ascii="宋体" w:hAnsi="宋体"/>
                <w:sz w:val="21"/>
                <w:szCs w:val="21"/>
              </w:rPr>
            </w:pPr>
          </w:p>
        </w:tc>
        <w:tc>
          <w:tcPr>
            <w:tcW w:w="1152" w:type="dxa"/>
            <w:vAlign w:val="center"/>
          </w:tcPr>
          <w:p>
            <w:pPr>
              <w:rPr>
                <w:rFonts w:ascii="宋体" w:hAnsi="宋体"/>
                <w:sz w:val="21"/>
                <w:szCs w:val="21"/>
              </w:rPr>
            </w:pPr>
          </w:p>
        </w:tc>
        <w:tc>
          <w:tcPr>
            <w:tcW w:w="1260" w:type="dxa"/>
            <w:vAlign w:val="center"/>
          </w:tcPr>
          <w:p>
            <w:pPr>
              <w:rPr>
                <w:rFonts w:ascii="宋体" w:hAnsi="宋体"/>
                <w:sz w:val="21"/>
                <w:szCs w:val="21"/>
              </w:rPr>
            </w:pPr>
          </w:p>
        </w:tc>
        <w:tc>
          <w:tcPr>
            <w:tcW w:w="1080" w:type="dxa"/>
            <w:vAlign w:val="center"/>
          </w:tcPr>
          <w:p>
            <w:pP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2" w:hRule="atLeast"/>
        </w:trPr>
        <w:tc>
          <w:tcPr>
            <w:tcW w:w="2160" w:type="dxa"/>
            <w:vAlign w:val="center"/>
          </w:tcPr>
          <w:p>
            <w:pPr>
              <w:ind w:firstLine="420" w:firstLineChars="200"/>
              <w:rPr>
                <w:rFonts w:ascii="宋体" w:hAnsi="宋体"/>
                <w:sz w:val="21"/>
                <w:szCs w:val="21"/>
              </w:rPr>
            </w:pPr>
            <w:r>
              <w:rPr>
                <w:rFonts w:hint="eastAsia" w:ascii="宋体" w:hAnsi="宋体"/>
                <w:sz w:val="21"/>
                <w:szCs w:val="21"/>
              </w:rPr>
              <w:t>固定资产折旧</w:t>
            </w:r>
          </w:p>
        </w:tc>
        <w:tc>
          <w:tcPr>
            <w:tcW w:w="664" w:type="dxa"/>
            <w:vAlign w:val="center"/>
          </w:tcPr>
          <w:p>
            <w:pPr>
              <w:jc w:val="center"/>
              <w:rPr>
                <w:rFonts w:ascii="宋体" w:hAnsi="宋体"/>
                <w:sz w:val="21"/>
                <w:szCs w:val="21"/>
              </w:rPr>
            </w:pPr>
          </w:p>
        </w:tc>
        <w:tc>
          <w:tcPr>
            <w:tcW w:w="1236" w:type="dxa"/>
            <w:vAlign w:val="center"/>
          </w:tcPr>
          <w:p>
            <w:pPr>
              <w:rPr>
                <w:rFonts w:ascii="宋体" w:hAnsi="宋体"/>
                <w:sz w:val="21"/>
                <w:szCs w:val="21"/>
              </w:rPr>
            </w:pPr>
          </w:p>
        </w:tc>
        <w:tc>
          <w:tcPr>
            <w:tcW w:w="1232" w:type="dxa"/>
            <w:vAlign w:val="center"/>
          </w:tcPr>
          <w:p>
            <w:pPr>
              <w:rPr>
                <w:rFonts w:ascii="宋体" w:hAnsi="宋体"/>
                <w:sz w:val="21"/>
                <w:szCs w:val="21"/>
              </w:rPr>
            </w:pPr>
          </w:p>
        </w:tc>
        <w:tc>
          <w:tcPr>
            <w:tcW w:w="928" w:type="dxa"/>
            <w:vAlign w:val="center"/>
          </w:tcPr>
          <w:p>
            <w:pPr>
              <w:rPr>
                <w:rFonts w:ascii="宋体" w:hAnsi="宋体"/>
                <w:sz w:val="21"/>
                <w:szCs w:val="21"/>
              </w:rPr>
            </w:pPr>
          </w:p>
        </w:tc>
        <w:tc>
          <w:tcPr>
            <w:tcW w:w="1152" w:type="dxa"/>
            <w:vAlign w:val="center"/>
          </w:tcPr>
          <w:p>
            <w:pPr>
              <w:rPr>
                <w:rFonts w:ascii="宋体" w:hAnsi="宋体"/>
                <w:sz w:val="21"/>
                <w:szCs w:val="21"/>
              </w:rPr>
            </w:pPr>
          </w:p>
        </w:tc>
        <w:tc>
          <w:tcPr>
            <w:tcW w:w="1260" w:type="dxa"/>
            <w:vAlign w:val="center"/>
          </w:tcPr>
          <w:p>
            <w:pPr>
              <w:rPr>
                <w:rFonts w:ascii="宋体" w:hAnsi="宋体"/>
                <w:sz w:val="21"/>
                <w:szCs w:val="21"/>
              </w:rPr>
            </w:pPr>
          </w:p>
        </w:tc>
        <w:tc>
          <w:tcPr>
            <w:tcW w:w="1080" w:type="dxa"/>
            <w:vAlign w:val="center"/>
          </w:tcPr>
          <w:p>
            <w:pP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2" w:hRule="atLeast"/>
        </w:trPr>
        <w:tc>
          <w:tcPr>
            <w:tcW w:w="2160" w:type="dxa"/>
            <w:vAlign w:val="center"/>
          </w:tcPr>
          <w:p>
            <w:pPr>
              <w:ind w:firstLine="840" w:firstLineChars="400"/>
              <w:rPr>
                <w:rFonts w:ascii="宋体" w:hAnsi="宋体"/>
                <w:sz w:val="21"/>
                <w:szCs w:val="21"/>
              </w:rPr>
            </w:pPr>
            <w:r>
              <w:rPr>
                <w:rFonts w:hint="eastAsia" w:ascii="宋体" w:hAnsi="宋体"/>
                <w:sz w:val="21"/>
                <w:szCs w:val="21"/>
              </w:rPr>
              <w:t>税费</w:t>
            </w:r>
          </w:p>
        </w:tc>
        <w:tc>
          <w:tcPr>
            <w:tcW w:w="664" w:type="dxa"/>
            <w:vAlign w:val="center"/>
          </w:tcPr>
          <w:p>
            <w:pPr>
              <w:jc w:val="center"/>
              <w:rPr>
                <w:rFonts w:ascii="宋体" w:hAnsi="宋体"/>
                <w:sz w:val="21"/>
                <w:szCs w:val="21"/>
              </w:rPr>
            </w:pPr>
          </w:p>
        </w:tc>
        <w:tc>
          <w:tcPr>
            <w:tcW w:w="1236" w:type="dxa"/>
            <w:vAlign w:val="center"/>
          </w:tcPr>
          <w:p>
            <w:pPr>
              <w:rPr>
                <w:rFonts w:ascii="宋体" w:hAnsi="宋体"/>
                <w:sz w:val="21"/>
                <w:szCs w:val="21"/>
              </w:rPr>
            </w:pPr>
          </w:p>
        </w:tc>
        <w:tc>
          <w:tcPr>
            <w:tcW w:w="1232" w:type="dxa"/>
            <w:vAlign w:val="center"/>
          </w:tcPr>
          <w:p>
            <w:pPr>
              <w:rPr>
                <w:rFonts w:ascii="宋体" w:hAnsi="宋体"/>
                <w:sz w:val="21"/>
                <w:szCs w:val="21"/>
              </w:rPr>
            </w:pPr>
          </w:p>
        </w:tc>
        <w:tc>
          <w:tcPr>
            <w:tcW w:w="928" w:type="dxa"/>
            <w:vAlign w:val="center"/>
          </w:tcPr>
          <w:p>
            <w:pPr>
              <w:rPr>
                <w:rFonts w:ascii="宋体" w:hAnsi="宋体"/>
                <w:sz w:val="21"/>
                <w:szCs w:val="21"/>
              </w:rPr>
            </w:pPr>
          </w:p>
        </w:tc>
        <w:tc>
          <w:tcPr>
            <w:tcW w:w="1152" w:type="dxa"/>
            <w:vAlign w:val="center"/>
          </w:tcPr>
          <w:p>
            <w:pPr>
              <w:rPr>
                <w:rFonts w:ascii="宋体" w:hAnsi="宋体"/>
                <w:sz w:val="21"/>
                <w:szCs w:val="21"/>
              </w:rPr>
            </w:pPr>
          </w:p>
        </w:tc>
        <w:tc>
          <w:tcPr>
            <w:tcW w:w="1260" w:type="dxa"/>
            <w:vAlign w:val="center"/>
          </w:tcPr>
          <w:p>
            <w:pPr>
              <w:rPr>
                <w:rFonts w:ascii="宋体" w:hAnsi="宋体"/>
                <w:sz w:val="21"/>
                <w:szCs w:val="21"/>
              </w:rPr>
            </w:pPr>
          </w:p>
        </w:tc>
        <w:tc>
          <w:tcPr>
            <w:tcW w:w="1080" w:type="dxa"/>
            <w:vAlign w:val="center"/>
          </w:tcPr>
          <w:p>
            <w:pP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2" w:hRule="atLeast"/>
        </w:trPr>
        <w:tc>
          <w:tcPr>
            <w:tcW w:w="2160" w:type="dxa"/>
            <w:vAlign w:val="center"/>
          </w:tcPr>
          <w:p>
            <w:pPr>
              <w:rPr>
                <w:rFonts w:ascii="宋体" w:hAnsi="宋体"/>
                <w:sz w:val="21"/>
                <w:szCs w:val="21"/>
              </w:rPr>
            </w:pPr>
            <w:r>
              <w:rPr>
                <w:rFonts w:hint="eastAsia" w:ascii="宋体" w:hAnsi="宋体"/>
                <w:sz w:val="21"/>
                <w:szCs w:val="21"/>
              </w:rPr>
              <w:t>（二）管理费用</w:t>
            </w:r>
          </w:p>
        </w:tc>
        <w:tc>
          <w:tcPr>
            <w:tcW w:w="664" w:type="dxa"/>
            <w:vAlign w:val="center"/>
          </w:tcPr>
          <w:p>
            <w:pPr>
              <w:jc w:val="center"/>
              <w:rPr>
                <w:rFonts w:ascii="宋体" w:hAnsi="宋体"/>
                <w:sz w:val="21"/>
                <w:szCs w:val="21"/>
              </w:rPr>
            </w:pPr>
          </w:p>
        </w:tc>
        <w:tc>
          <w:tcPr>
            <w:tcW w:w="1236" w:type="dxa"/>
            <w:vAlign w:val="center"/>
          </w:tcPr>
          <w:p>
            <w:pPr>
              <w:rPr>
                <w:rFonts w:ascii="宋体" w:hAnsi="宋体"/>
                <w:sz w:val="21"/>
                <w:szCs w:val="21"/>
              </w:rPr>
            </w:pPr>
          </w:p>
        </w:tc>
        <w:tc>
          <w:tcPr>
            <w:tcW w:w="1232" w:type="dxa"/>
            <w:vAlign w:val="center"/>
          </w:tcPr>
          <w:p>
            <w:pPr>
              <w:rPr>
                <w:rFonts w:ascii="宋体" w:hAnsi="宋体"/>
                <w:sz w:val="21"/>
                <w:szCs w:val="21"/>
              </w:rPr>
            </w:pPr>
          </w:p>
        </w:tc>
        <w:tc>
          <w:tcPr>
            <w:tcW w:w="928" w:type="dxa"/>
            <w:vAlign w:val="center"/>
          </w:tcPr>
          <w:p>
            <w:pPr>
              <w:rPr>
                <w:rFonts w:ascii="宋体" w:hAnsi="宋体"/>
                <w:sz w:val="21"/>
                <w:szCs w:val="21"/>
              </w:rPr>
            </w:pPr>
          </w:p>
        </w:tc>
        <w:tc>
          <w:tcPr>
            <w:tcW w:w="1152" w:type="dxa"/>
            <w:vAlign w:val="center"/>
          </w:tcPr>
          <w:p>
            <w:pPr>
              <w:rPr>
                <w:rFonts w:ascii="宋体" w:hAnsi="宋体"/>
                <w:sz w:val="21"/>
                <w:szCs w:val="21"/>
              </w:rPr>
            </w:pPr>
          </w:p>
        </w:tc>
        <w:tc>
          <w:tcPr>
            <w:tcW w:w="1260" w:type="dxa"/>
            <w:vAlign w:val="center"/>
          </w:tcPr>
          <w:p>
            <w:pPr>
              <w:rPr>
                <w:rFonts w:ascii="宋体" w:hAnsi="宋体"/>
                <w:sz w:val="21"/>
                <w:szCs w:val="21"/>
              </w:rPr>
            </w:pPr>
          </w:p>
        </w:tc>
        <w:tc>
          <w:tcPr>
            <w:tcW w:w="1080" w:type="dxa"/>
            <w:vAlign w:val="center"/>
          </w:tcPr>
          <w:p>
            <w:pP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2" w:hRule="atLeast"/>
        </w:trPr>
        <w:tc>
          <w:tcPr>
            <w:tcW w:w="2160" w:type="dxa"/>
            <w:vAlign w:val="center"/>
          </w:tcPr>
          <w:p>
            <w:pPr>
              <w:rPr>
                <w:rFonts w:ascii="宋体" w:hAnsi="宋体"/>
                <w:sz w:val="21"/>
                <w:szCs w:val="21"/>
              </w:rPr>
            </w:pPr>
            <w:r>
              <w:rPr>
                <w:rFonts w:hint="eastAsia" w:ascii="宋体" w:hAnsi="宋体"/>
                <w:sz w:val="21"/>
                <w:szCs w:val="21"/>
              </w:rPr>
              <w:t>（三）筹资费用</w:t>
            </w:r>
          </w:p>
        </w:tc>
        <w:tc>
          <w:tcPr>
            <w:tcW w:w="664" w:type="dxa"/>
            <w:vAlign w:val="center"/>
          </w:tcPr>
          <w:p>
            <w:pPr>
              <w:jc w:val="center"/>
              <w:rPr>
                <w:rFonts w:ascii="宋体" w:hAnsi="宋体"/>
                <w:sz w:val="21"/>
                <w:szCs w:val="21"/>
              </w:rPr>
            </w:pPr>
          </w:p>
        </w:tc>
        <w:tc>
          <w:tcPr>
            <w:tcW w:w="1236" w:type="dxa"/>
            <w:vAlign w:val="center"/>
          </w:tcPr>
          <w:p>
            <w:pPr>
              <w:rPr>
                <w:rFonts w:ascii="宋体" w:hAnsi="宋体"/>
                <w:sz w:val="21"/>
                <w:szCs w:val="21"/>
              </w:rPr>
            </w:pPr>
          </w:p>
        </w:tc>
        <w:tc>
          <w:tcPr>
            <w:tcW w:w="1232" w:type="dxa"/>
            <w:vAlign w:val="center"/>
          </w:tcPr>
          <w:p>
            <w:pPr>
              <w:rPr>
                <w:rFonts w:ascii="宋体" w:hAnsi="宋体"/>
                <w:sz w:val="21"/>
                <w:szCs w:val="21"/>
              </w:rPr>
            </w:pPr>
          </w:p>
        </w:tc>
        <w:tc>
          <w:tcPr>
            <w:tcW w:w="928" w:type="dxa"/>
            <w:vAlign w:val="center"/>
          </w:tcPr>
          <w:p>
            <w:pPr>
              <w:rPr>
                <w:rFonts w:ascii="宋体" w:hAnsi="宋体"/>
                <w:sz w:val="21"/>
                <w:szCs w:val="21"/>
              </w:rPr>
            </w:pPr>
          </w:p>
        </w:tc>
        <w:tc>
          <w:tcPr>
            <w:tcW w:w="1152" w:type="dxa"/>
            <w:vAlign w:val="center"/>
          </w:tcPr>
          <w:p>
            <w:pPr>
              <w:rPr>
                <w:rFonts w:ascii="宋体" w:hAnsi="宋体"/>
                <w:sz w:val="21"/>
                <w:szCs w:val="21"/>
              </w:rPr>
            </w:pPr>
          </w:p>
        </w:tc>
        <w:tc>
          <w:tcPr>
            <w:tcW w:w="1260" w:type="dxa"/>
            <w:vAlign w:val="center"/>
          </w:tcPr>
          <w:p>
            <w:pPr>
              <w:rPr>
                <w:rFonts w:ascii="宋体" w:hAnsi="宋体"/>
                <w:sz w:val="21"/>
                <w:szCs w:val="21"/>
              </w:rPr>
            </w:pPr>
          </w:p>
        </w:tc>
        <w:tc>
          <w:tcPr>
            <w:tcW w:w="1080" w:type="dxa"/>
            <w:vAlign w:val="center"/>
          </w:tcPr>
          <w:p>
            <w:pP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2" w:hRule="atLeast"/>
        </w:trPr>
        <w:tc>
          <w:tcPr>
            <w:tcW w:w="2160" w:type="dxa"/>
            <w:vAlign w:val="center"/>
          </w:tcPr>
          <w:p>
            <w:pPr>
              <w:rPr>
                <w:rFonts w:ascii="宋体" w:hAnsi="宋体"/>
                <w:sz w:val="21"/>
                <w:szCs w:val="21"/>
              </w:rPr>
            </w:pPr>
            <w:r>
              <w:rPr>
                <w:rFonts w:hint="eastAsia" w:ascii="宋体" w:hAnsi="宋体"/>
                <w:sz w:val="21"/>
                <w:szCs w:val="21"/>
              </w:rPr>
              <w:t>（四）其他费用</w:t>
            </w:r>
          </w:p>
        </w:tc>
        <w:tc>
          <w:tcPr>
            <w:tcW w:w="664" w:type="dxa"/>
            <w:vAlign w:val="center"/>
          </w:tcPr>
          <w:p>
            <w:pPr>
              <w:jc w:val="center"/>
              <w:rPr>
                <w:rFonts w:ascii="宋体" w:hAnsi="宋体"/>
                <w:sz w:val="21"/>
                <w:szCs w:val="21"/>
              </w:rPr>
            </w:pPr>
          </w:p>
        </w:tc>
        <w:tc>
          <w:tcPr>
            <w:tcW w:w="1236" w:type="dxa"/>
            <w:vAlign w:val="center"/>
          </w:tcPr>
          <w:p>
            <w:pPr>
              <w:rPr>
                <w:rFonts w:ascii="宋体" w:hAnsi="宋体"/>
                <w:sz w:val="21"/>
                <w:szCs w:val="21"/>
              </w:rPr>
            </w:pPr>
          </w:p>
        </w:tc>
        <w:tc>
          <w:tcPr>
            <w:tcW w:w="1232" w:type="dxa"/>
            <w:vAlign w:val="center"/>
          </w:tcPr>
          <w:p>
            <w:pPr>
              <w:rPr>
                <w:rFonts w:ascii="宋体" w:hAnsi="宋体"/>
                <w:sz w:val="21"/>
                <w:szCs w:val="21"/>
              </w:rPr>
            </w:pPr>
          </w:p>
        </w:tc>
        <w:tc>
          <w:tcPr>
            <w:tcW w:w="928" w:type="dxa"/>
            <w:vAlign w:val="center"/>
          </w:tcPr>
          <w:p>
            <w:pPr>
              <w:rPr>
                <w:rFonts w:ascii="宋体" w:hAnsi="宋体"/>
                <w:sz w:val="21"/>
                <w:szCs w:val="21"/>
              </w:rPr>
            </w:pPr>
          </w:p>
        </w:tc>
        <w:tc>
          <w:tcPr>
            <w:tcW w:w="1152" w:type="dxa"/>
            <w:vAlign w:val="center"/>
          </w:tcPr>
          <w:p>
            <w:pPr>
              <w:rPr>
                <w:rFonts w:ascii="宋体" w:hAnsi="宋体"/>
                <w:sz w:val="21"/>
                <w:szCs w:val="21"/>
              </w:rPr>
            </w:pPr>
          </w:p>
        </w:tc>
        <w:tc>
          <w:tcPr>
            <w:tcW w:w="1260" w:type="dxa"/>
            <w:vAlign w:val="center"/>
          </w:tcPr>
          <w:p>
            <w:pPr>
              <w:rPr>
                <w:rFonts w:ascii="宋体" w:hAnsi="宋体"/>
                <w:sz w:val="21"/>
                <w:szCs w:val="21"/>
              </w:rPr>
            </w:pPr>
          </w:p>
        </w:tc>
        <w:tc>
          <w:tcPr>
            <w:tcW w:w="1080" w:type="dxa"/>
            <w:vAlign w:val="center"/>
          </w:tcPr>
          <w:p>
            <w:pP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2" w:hRule="atLeast"/>
        </w:trPr>
        <w:tc>
          <w:tcPr>
            <w:tcW w:w="2160" w:type="dxa"/>
            <w:vAlign w:val="center"/>
          </w:tcPr>
          <w:p>
            <w:pPr>
              <w:ind w:firstLine="420" w:firstLineChars="200"/>
              <w:rPr>
                <w:rFonts w:ascii="宋体" w:hAnsi="宋体"/>
                <w:sz w:val="21"/>
                <w:szCs w:val="21"/>
              </w:rPr>
            </w:pPr>
            <w:r>
              <w:rPr>
                <w:rFonts w:hint="eastAsia" w:ascii="宋体" w:hAnsi="宋体"/>
                <w:sz w:val="21"/>
                <w:szCs w:val="21"/>
              </w:rPr>
              <w:t>费用合计</w:t>
            </w:r>
          </w:p>
        </w:tc>
        <w:tc>
          <w:tcPr>
            <w:tcW w:w="664" w:type="dxa"/>
            <w:vAlign w:val="center"/>
          </w:tcPr>
          <w:p>
            <w:pPr>
              <w:jc w:val="center"/>
              <w:rPr>
                <w:rFonts w:ascii="宋体" w:hAnsi="宋体"/>
                <w:sz w:val="21"/>
                <w:szCs w:val="21"/>
              </w:rPr>
            </w:pPr>
          </w:p>
        </w:tc>
        <w:tc>
          <w:tcPr>
            <w:tcW w:w="1236" w:type="dxa"/>
            <w:vAlign w:val="center"/>
          </w:tcPr>
          <w:p>
            <w:pPr>
              <w:rPr>
                <w:rFonts w:ascii="宋体" w:hAnsi="宋体"/>
                <w:sz w:val="21"/>
                <w:szCs w:val="21"/>
              </w:rPr>
            </w:pPr>
          </w:p>
        </w:tc>
        <w:tc>
          <w:tcPr>
            <w:tcW w:w="1232" w:type="dxa"/>
            <w:vAlign w:val="center"/>
          </w:tcPr>
          <w:p>
            <w:pPr>
              <w:rPr>
                <w:rFonts w:ascii="宋体" w:hAnsi="宋体"/>
                <w:sz w:val="21"/>
                <w:szCs w:val="21"/>
              </w:rPr>
            </w:pPr>
          </w:p>
        </w:tc>
        <w:tc>
          <w:tcPr>
            <w:tcW w:w="928" w:type="dxa"/>
            <w:vAlign w:val="center"/>
          </w:tcPr>
          <w:p>
            <w:pPr>
              <w:rPr>
                <w:rFonts w:ascii="宋体" w:hAnsi="宋体"/>
                <w:sz w:val="21"/>
                <w:szCs w:val="21"/>
              </w:rPr>
            </w:pPr>
          </w:p>
        </w:tc>
        <w:tc>
          <w:tcPr>
            <w:tcW w:w="1152" w:type="dxa"/>
            <w:vAlign w:val="center"/>
          </w:tcPr>
          <w:p>
            <w:pPr>
              <w:rPr>
                <w:rFonts w:ascii="宋体" w:hAnsi="宋体"/>
                <w:sz w:val="21"/>
                <w:szCs w:val="21"/>
              </w:rPr>
            </w:pPr>
          </w:p>
        </w:tc>
        <w:tc>
          <w:tcPr>
            <w:tcW w:w="1260" w:type="dxa"/>
            <w:vAlign w:val="center"/>
          </w:tcPr>
          <w:p>
            <w:pPr>
              <w:rPr>
                <w:rFonts w:ascii="宋体" w:hAnsi="宋体"/>
                <w:sz w:val="21"/>
                <w:szCs w:val="21"/>
              </w:rPr>
            </w:pPr>
          </w:p>
        </w:tc>
        <w:tc>
          <w:tcPr>
            <w:tcW w:w="1080" w:type="dxa"/>
            <w:vAlign w:val="center"/>
          </w:tcPr>
          <w:p>
            <w:pP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trPr>
        <w:tc>
          <w:tcPr>
            <w:tcW w:w="2160" w:type="dxa"/>
            <w:vAlign w:val="center"/>
          </w:tcPr>
          <w:p>
            <w:pPr>
              <w:rPr>
                <w:rFonts w:ascii="宋体" w:hAnsi="宋体"/>
                <w:sz w:val="21"/>
                <w:szCs w:val="21"/>
              </w:rPr>
            </w:pPr>
            <w:r>
              <w:rPr>
                <w:rFonts w:hint="eastAsia" w:ascii="宋体" w:hAnsi="宋体"/>
                <w:sz w:val="21"/>
                <w:szCs w:val="21"/>
              </w:rPr>
              <w:t>三、限定性净资产转为非限定性净资产</w:t>
            </w:r>
          </w:p>
        </w:tc>
        <w:tc>
          <w:tcPr>
            <w:tcW w:w="664" w:type="dxa"/>
            <w:vAlign w:val="center"/>
          </w:tcPr>
          <w:p>
            <w:pPr>
              <w:spacing w:line="360" w:lineRule="auto"/>
              <w:jc w:val="center"/>
              <w:rPr>
                <w:rFonts w:ascii="宋体" w:hAnsi="宋体"/>
                <w:sz w:val="21"/>
                <w:szCs w:val="21"/>
              </w:rPr>
            </w:pPr>
          </w:p>
        </w:tc>
        <w:tc>
          <w:tcPr>
            <w:tcW w:w="1236" w:type="dxa"/>
          </w:tcPr>
          <w:p>
            <w:pPr>
              <w:spacing w:line="360" w:lineRule="auto"/>
              <w:rPr>
                <w:rFonts w:ascii="宋体" w:hAnsi="宋体"/>
                <w:sz w:val="21"/>
                <w:szCs w:val="21"/>
              </w:rPr>
            </w:pPr>
          </w:p>
        </w:tc>
        <w:tc>
          <w:tcPr>
            <w:tcW w:w="1232" w:type="dxa"/>
          </w:tcPr>
          <w:p>
            <w:pPr>
              <w:spacing w:line="360" w:lineRule="auto"/>
              <w:rPr>
                <w:rFonts w:ascii="宋体" w:hAnsi="宋体"/>
                <w:sz w:val="21"/>
                <w:szCs w:val="21"/>
              </w:rPr>
            </w:pPr>
          </w:p>
        </w:tc>
        <w:tc>
          <w:tcPr>
            <w:tcW w:w="928" w:type="dxa"/>
          </w:tcPr>
          <w:p>
            <w:pPr>
              <w:spacing w:line="360" w:lineRule="auto"/>
              <w:rPr>
                <w:rFonts w:ascii="宋体" w:hAnsi="宋体"/>
                <w:sz w:val="21"/>
                <w:szCs w:val="21"/>
              </w:rPr>
            </w:pPr>
          </w:p>
        </w:tc>
        <w:tc>
          <w:tcPr>
            <w:tcW w:w="1152" w:type="dxa"/>
          </w:tcPr>
          <w:p>
            <w:pPr>
              <w:spacing w:line="360" w:lineRule="auto"/>
              <w:rPr>
                <w:rFonts w:ascii="宋体" w:hAnsi="宋体"/>
                <w:sz w:val="21"/>
                <w:szCs w:val="21"/>
              </w:rPr>
            </w:pPr>
          </w:p>
        </w:tc>
        <w:tc>
          <w:tcPr>
            <w:tcW w:w="1260" w:type="dxa"/>
          </w:tcPr>
          <w:p>
            <w:pPr>
              <w:spacing w:line="360" w:lineRule="auto"/>
              <w:rPr>
                <w:rFonts w:ascii="宋体" w:hAnsi="宋体"/>
                <w:sz w:val="21"/>
                <w:szCs w:val="21"/>
              </w:rPr>
            </w:pPr>
          </w:p>
        </w:tc>
        <w:tc>
          <w:tcPr>
            <w:tcW w:w="1080" w:type="dxa"/>
          </w:tcPr>
          <w:p>
            <w:pPr>
              <w:spacing w:line="360" w:lineRule="auto"/>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5" w:hRule="atLeast"/>
        </w:trPr>
        <w:tc>
          <w:tcPr>
            <w:tcW w:w="2160" w:type="dxa"/>
            <w:vAlign w:val="center"/>
          </w:tcPr>
          <w:p>
            <w:pPr>
              <w:rPr>
                <w:rFonts w:ascii="宋体" w:hAnsi="宋体"/>
                <w:sz w:val="21"/>
                <w:szCs w:val="21"/>
              </w:rPr>
            </w:pPr>
            <w:r>
              <w:rPr>
                <w:rFonts w:hint="eastAsia" w:ascii="宋体" w:hAnsi="宋体"/>
                <w:sz w:val="21"/>
                <w:szCs w:val="21"/>
              </w:rPr>
              <w:t>四、净资产变动额</w:t>
            </w:r>
            <w:r>
              <w:rPr>
                <w:rStyle w:val="5"/>
                <w:rFonts w:hint="eastAsia"/>
                <w:sz w:val="21"/>
                <w:szCs w:val="21"/>
              </w:rPr>
              <w:t>（若为净资产减少额，以“-”号填列）</w:t>
            </w:r>
          </w:p>
        </w:tc>
        <w:tc>
          <w:tcPr>
            <w:tcW w:w="664" w:type="dxa"/>
            <w:vAlign w:val="center"/>
          </w:tcPr>
          <w:p>
            <w:pPr>
              <w:spacing w:line="360" w:lineRule="auto"/>
              <w:jc w:val="center"/>
              <w:rPr>
                <w:rFonts w:ascii="宋体" w:hAnsi="宋体"/>
                <w:sz w:val="21"/>
                <w:szCs w:val="21"/>
              </w:rPr>
            </w:pPr>
          </w:p>
        </w:tc>
        <w:tc>
          <w:tcPr>
            <w:tcW w:w="1236" w:type="dxa"/>
          </w:tcPr>
          <w:p>
            <w:pPr>
              <w:spacing w:line="360" w:lineRule="auto"/>
              <w:rPr>
                <w:rFonts w:ascii="宋体" w:hAnsi="宋体"/>
                <w:sz w:val="21"/>
                <w:szCs w:val="21"/>
              </w:rPr>
            </w:pPr>
          </w:p>
        </w:tc>
        <w:tc>
          <w:tcPr>
            <w:tcW w:w="1232" w:type="dxa"/>
          </w:tcPr>
          <w:p>
            <w:pPr>
              <w:spacing w:line="360" w:lineRule="auto"/>
              <w:rPr>
                <w:rFonts w:ascii="宋体" w:hAnsi="宋体"/>
                <w:sz w:val="21"/>
                <w:szCs w:val="21"/>
              </w:rPr>
            </w:pPr>
          </w:p>
        </w:tc>
        <w:tc>
          <w:tcPr>
            <w:tcW w:w="928" w:type="dxa"/>
          </w:tcPr>
          <w:p>
            <w:pPr>
              <w:spacing w:line="360" w:lineRule="auto"/>
              <w:rPr>
                <w:rFonts w:ascii="宋体" w:hAnsi="宋体"/>
                <w:sz w:val="21"/>
                <w:szCs w:val="21"/>
              </w:rPr>
            </w:pPr>
          </w:p>
        </w:tc>
        <w:tc>
          <w:tcPr>
            <w:tcW w:w="1152" w:type="dxa"/>
          </w:tcPr>
          <w:p>
            <w:pPr>
              <w:spacing w:line="360" w:lineRule="auto"/>
              <w:rPr>
                <w:rFonts w:ascii="宋体" w:hAnsi="宋体"/>
                <w:sz w:val="21"/>
                <w:szCs w:val="21"/>
              </w:rPr>
            </w:pPr>
          </w:p>
        </w:tc>
        <w:tc>
          <w:tcPr>
            <w:tcW w:w="1260" w:type="dxa"/>
          </w:tcPr>
          <w:p>
            <w:pPr>
              <w:spacing w:line="360" w:lineRule="auto"/>
              <w:rPr>
                <w:rFonts w:ascii="宋体" w:hAnsi="宋体"/>
                <w:sz w:val="21"/>
                <w:szCs w:val="21"/>
              </w:rPr>
            </w:pPr>
          </w:p>
        </w:tc>
        <w:tc>
          <w:tcPr>
            <w:tcW w:w="1080" w:type="dxa"/>
          </w:tcPr>
          <w:p>
            <w:pPr>
              <w:spacing w:line="360" w:lineRule="auto"/>
              <w:rPr>
                <w:rFonts w:ascii="宋体" w:hAnsi="宋体"/>
                <w:sz w:val="21"/>
                <w:szCs w:val="21"/>
              </w:rPr>
            </w:pPr>
          </w:p>
        </w:tc>
      </w:tr>
    </w:tbl>
    <w:p>
      <w:pPr>
        <w:spacing w:line="580" w:lineRule="exact"/>
        <w:rPr>
          <w:rFonts w:ascii="宋体" w:hAnsi="宋体"/>
          <w:szCs w:val="21"/>
        </w:rPr>
      </w:pPr>
      <w:r>
        <w:rPr>
          <w:rFonts w:hint="eastAsia" w:ascii="宋体" w:hAnsi="宋体"/>
          <w:b/>
          <w:szCs w:val="21"/>
        </w:rPr>
        <w:t>财务负责人签字：                               日期：</w:t>
      </w:r>
      <w:r>
        <w:rPr>
          <w:rFonts w:ascii="宋体" w:hAnsi="宋体"/>
          <w:b/>
          <w:szCs w:val="21"/>
        </w:rPr>
        <w:br w:type="page"/>
      </w:r>
      <w:r>
        <w:rPr>
          <w:rFonts w:hint="eastAsia" w:ascii="宋体" w:hAnsi="宋体"/>
          <w:b/>
          <w:sz w:val="24"/>
        </w:rPr>
        <w:t>（三）现金流量表</w:t>
      </w:r>
      <w:r>
        <w:rPr>
          <w:rFonts w:hint="eastAsia" w:ascii="宋体" w:hAnsi="宋体"/>
          <w:szCs w:val="21"/>
        </w:rPr>
        <w:t xml:space="preserve">                   </w:t>
      </w:r>
      <w:r>
        <w:rPr>
          <w:rFonts w:hint="eastAsia" w:ascii="宋体" w:hAnsi="宋体"/>
          <w:sz w:val="28"/>
          <w:szCs w:val="28"/>
        </w:rPr>
        <w:t>（截至</w:t>
      </w:r>
      <w:r>
        <w:rPr>
          <w:rFonts w:hint="eastAsia" w:ascii="宋体" w:hAnsi="宋体"/>
          <w:b/>
          <w:bCs/>
          <w:sz w:val="28"/>
          <w:szCs w:val="28"/>
          <w:lang w:eastAsia="zh-CN"/>
        </w:rPr>
        <w:t>2019</w:t>
      </w:r>
      <w:r>
        <w:rPr>
          <w:rFonts w:hint="eastAsia" w:ascii="宋体" w:hAnsi="宋体"/>
          <w:b/>
          <w:bCs/>
          <w:sz w:val="28"/>
          <w:szCs w:val="28"/>
        </w:rPr>
        <w:t>年12月31日</w:t>
      </w:r>
      <w:r>
        <w:rPr>
          <w:rFonts w:hint="eastAsia" w:ascii="宋体" w:hAnsi="宋体"/>
          <w:sz w:val="28"/>
          <w:szCs w:val="28"/>
        </w:rPr>
        <w:t>）</w:t>
      </w:r>
      <w:r>
        <w:rPr>
          <w:rFonts w:hint="eastAsia" w:ascii="宋体" w:hAnsi="宋体"/>
          <w:szCs w:val="21"/>
        </w:rPr>
        <w:t xml:space="preserve">                      单位：元</w:t>
      </w:r>
    </w:p>
    <w:tbl>
      <w:tblPr>
        <w:tblStyle w:val="6"/>
        <w:tblpPr w:leftFromText="180" w:rightFromText="180" w:vertAnchor="text" w:horzAnchor="page" w:tblpX="1081" w:tblpY="159"/>
        <w:tblOverlap w:val="never"/>
        <w:tblW w:w="9930" w:type="dxa"/>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30" w:type="dxa"/>
          <w:bottom w:w="0" w:type="dxa"/>
          <w:right w:w="30" w:type="dxa"/>
        </w:tblCellMar>
      </w:tblPr>
      <w:tblGrid>
        <w:gridCol w:w="5970"/>
        <w:gridCol w:w="720"/>
        <w:gridCol w:w="324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30" w:type="dxa"/>
            <w:bottom w:w="0" w:type="dxa"/>
            <w:right w:w="30" w:type="dxa"/>
          </w:tblCellMar>
        </w:tblPrEx>
        <w:trPr>
          <w:trHeight w:val="340" w:hRule="exact"/>
        </w:trPr>
        <w:tc>
          <w:tcPr>
            <w:tcW w:w="5970" w:type="dxa"/>
          </w:tcPr>
          <w:p>
            <w:pPr>
              <w:autoSpaceDE w:val="0"/>
              <w:autoSpaceDN w:val="0"/>
              <w:spacing w:line="360" w:lineRule="exact"/>
              <w:jc w:val="center"/>
              <w:rPr>
                <w:rFonts w:ascii="宋体" w:hAnsi="宋体"/>
                <w:sz w:val="21"/>
                <w:szCs w:val="21"/>
              </w:rPr>
            </w:pPr>
            <w:r>
              <w:rPr>
                <w:rFonts w:hint="eastAsia" w:ascii="宋体" w:hAnsi="宋体"/>
                <w:sz w:val="21"/>
                <w:szCs w:val="21"/>
              </w:rPr>
              <w:t>项  目</w:t>
            </w:r>
          </w:p>
        </w:tc>
        <w:tc>
          <w:tcPr>
            <w:tcW w:w="720" w:type="dxa"/>
          </w:tcPr>
          <w:p>
            <w:pPr>
              <w:autoSpaceDE w:val="0"/>
              <w:autoSpaceDN w:val="0"/>
              <w:spacing w:line="360" w:lineRule="exact"/>
              <w:jc w:val="center"/>
              <w:rPr>
                <w:rFonts w:ascii="宋体" w:hAnsi="宋体"/>
                <w:sz w:val="21"/>
                <w:szCs w:val="21"/>
              </w:rPr>
            </w:pPr>
            <w:r>
              <w:rPr>
                <w:rFonts w:hint="eastAsia" w:ascii="宋体" w:hAnsi="宋体"/>
                <w:sz w:val="21"/>
                <w:szCs w:val="21"/>
              </w:rPr>
              <w:t>行次</w:t>
            </w:r>
          </w:p>
        </w:tc>
        <w:tc>
          <w:tcPr>
            <w:tcW w:w="3240" w:type="dxa"/>
          </w:tcPr>
          <w:p>
            <w:pPr>
              <w:autoSpaceDE w:val="0"/>
              <w:autoSpaceDN w:val="0"/>
              <w:spacing w:line="360" w:lineRule="exact"/>
              <w:jc w:val="center"/>
              <w:rPr>
                <w:rFonts w:ascii="宋体" w:hAnsi="宋体"/>
                <w:sz w:val="21"/>
                <w:szCs w:val="21"/>
              </w:rPr>
            </w:pPr>
            <w:r>
              <w:rPr>
                <w:rFonts w:hint="eastAsia" w:ascii="宋体" w:hAnsi="宋体"/>
                <w:sz w:val="21"/>
                <w:szCs w:val="21"/>
              </w:rPr>
              <w:t>金  额</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30" w:type="dxa"/>
            <w:bottom w:w="0" w:type="dxa"/>
            <w:right w:w="30" w:type="dxa"/>
          </w:tblCellMar>
        </w:tblPrEx>
        <w:trPr>
          <w:trHeight w:val="340" w:hRule="exact"/>
        </w:trPr>
        <w:tc>
          <w:tcPr>
            <w:tcW w:w="5970" w:type="dxa"/>
          </w:tcPr>
          <w:p>
            <w:pPr>
              <w:autoSpaceDE w:val="0"/>
              <w:autoSpaceDN w:val="0"/>
              <w:spacing w:line="360" w:lineRule="exact"/>
              <w:rPr>
                <w:rFonts w:ascii="宋体" w:hAnsi="宋体"/>
                <w:sz w:val="21"/>
                <w:szCs w:val="21"/>
              </w:rPr>
            </w:pPr>
            <w:r>
              <w:rPr>
                <w:rFonts w:hint="eastAsia" w:ascii="宋体" w:hAnsi="宋体"/>
                <w:sz w:val="21"/>
                <w:szCs w:val="21"/>
              </w:rPr>
              <w:t>一、业务活动产生的现金流量：</w:t>
            </w:r>
          </w:p>
        </w:tc>
        <w:tc>
          <w:tcPr>
            <w:tcW w:w="720" w:type="dxa"/>
          </w:tcPr>
          <w:p>
            <w:pPr>
              <w:autoSpaceDE w:val="0"/>
              <w:autoSpaceDN w:val="0"/>
              <w:spacing w:line="360" w:lineRule="exact"/>
              <w:jc w:val="center"/>
              <w:rPr>
                <w:rFonts w:ascii="宋体" w:hAnsi="宋体"/>
                <w:sz w:val="21"/>
                <w:szCs w:val="21"/>
              </w:rPr>
            </w:pPr>
          </w:p>
        </w:tc>
        <w:tc>
          <w:tcPr>
            <w:tcW w:w="3240" w:type="dxa"/>
          </w:tcPr>
          <w:p>
            <w:pPr>
              <w:autoSpaceDE w:val="0"/>
              <w:autoSpaceDN w:val="0"/>
              <w:spacing w:line="360" w:lineRule="exact"/>
              <w:jc w:val="right"/>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30" w:type="dxa"/>
            <w:bottom w:w="0" w:type="dxa"/>
            <w:right w:w="30" w:type="dxa"/>
          </w:tblCellMar>
        </w:tblPrEx>
        <w:trPr>
          <w:trHeight w:val="340" w:hRule="exact"/>
        </w:trPr>
        <w:tc>
          <w:tcPr>
            <w:tcW w:w="5970" w:type="dxa"/>
          </w:tcPr>
          <w:p>
            <w:pPr>
              <w:autoSpaceDE w:val="0"/>
              <w:autoSpaceDN w:val="0"/>
              <w:spacing w:line="360" w:lineRule="exact"/>
              <w:rPr>
                <w:rFonts w:ascii="宋体" w:hAnsi="宋体"/>
                <w:sz w:val="21"/>
                <w:szCs w:val="21"/>
              </w:rPr>
            </w:pPr>
            <w:r>
              <w:rPr>
                <w:rFonts w:hint="eastAsia" w:ascii="宋体" w:hAnsi="宋体"/>
                <w:sz w:val="21"/>
                <w:szCs w:val="21"/>
              </w:rPr>
              <w:t xml:space="preserve">      接受捐赠收到的现金</w:t>
            </w:r>
          </w:p>
        </w:tc>
        <w:tc>
          <w:tcPr>
            <w:tcW w:w="720" w:type="dxa"/>
          </w:tcPr>
          <w:p>
            <w:pPr>
              <w:autoSpaceDE w:val="0"/>
              <w:autoSpaceDN w:val="0"/>
              <w:spacing w:line="360" w:lineRule="exact"/>
              <w:jc w:val="center"/>
              <w:rPr>
                <w:rFonts w:ascii="宋体" w:hAnsi="宋体"/>
                <w:sz w:val="21"/>
                <w:szCs w:val="21"/>
              </w:rPr>
            </w:pPr>
          </w:p>
        </w:tc>
        <w:tc>
          <w:tcPr>
            <w:tcW w:w="3240" w:type="dxa"/>
          </w:tcPr>
          <w:p>
            <w:pPr>
              <w:autoSpaceDE w:val="0"/>
              <w:autoSpaceDN w:val="0"/>
              <w:spacing w:line="360" w:lineRule="exact"/>
              <w:jc w:val="right"/>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30" w:type="dxa"/>
            <w:bottom w:w="0" w:type="dxa"/>
            <w:right w:w="30" w:type="dxa"/>
          </w:tblCellMar>
        </w:tblPrEx>
        <w:trPr>
          <w:trHeight w:val="340" w:hRule="exact"/>
        </w:trPr>
        <w:tc>
          <w:tcPr>
            <w:tcW w:w="5970" w:type="dxa"/>
          </w:tcPr>
          <w:p>
            <w:pPr>
              <w:autoSpaceDE w:val="0"/>
              <w:autoSpaceDN w:val="0"/>
              <w:spacing w:line="360" w:lineRule="exact"/>
              <w:rPr>
                <w:rFonts w:ascii="宋体" w:hAnsi="宋体"/>
                <w:sz w:val="21"/>
                <w:szCs w:val="21"/>
              </w:rPr>
            </w:pPr>
            <w:r>
              <w:rPr>
                <w:rFonts w:hint="eastAsia" w:ascii="宋体" w:hAnsi="宋体"/>
                <w:sz w:val="21"/>
                <w:szCs w:val="21"/>
              </w:rPr>
              <w:t xml:space="preserve">      收取会费收到的现金</w:t>
            </w:r>
          </w:p>
        </w:tc>
        <w:tc>
          <w:tcPr>
            <w:tcW w:w="720" w:type="dxa"/>
          </w:tcPr>
          <w:p>
            <w:pPr>
              <w:autoSpaceDE w:val="0"/>
              <w:autoSpaceDN w:val="0"/>
              <w:spacing w:line="360" w:lineRule="exact"/>
              <w:jc w:val="center"/>
              <w:rPr>
                <w:rFonts w:ascii="宋体" w:hAnsi="宋体"/>
                <w:sz w:val="21"/>
                <w:szCs w:val="21"/>
              </w:rPr>
            </w:pPr>
          </w:p>
        </w:tc>
        <w:tc>
          <w:tcPr>
            <w:tcW w:w="3240" w:type="dxa"/>
          </w:tcPr>
          <w:p>
            <w:pPr>
              <w:autoSpaceDE w:val="0"/>
              <w:autoSpaceDN w:val="0"/>
              <w:spacing w:line="360" w:lineRule="exact"/>
              <w:jc w:val="right"/>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30" w:type="dxa"/>
            <w:bottom w:w="0" w:type="dxa"/>
            <w:right w:w="30" w:type="dxa"/>
          </w:tblCellMar>
        </w:tblPrEx>
        <w:trPr>
          <w:trHeight w:val="340" w:hRule="exact"/>
        </w:trPr>
        <w:tc>
          <w:tcPr>
            <w:tcW w:w="5970" w:type="dxa"/>
          </w:tcPr>
          <w:p>
            <w:pPr>
              <w:autoSpaceDE w:val="0"/>
              <w:autoSpaceDN w:val="0"/>
              <w:spacing w:line="360" w:lineRule="exact"/>
              <w:rPr>
                <w:rFonts w:ascii="宋体" w:hAnsi="宋体"/>
                <w:sz w:val="21"/>
                <w:szCs w:val="21"/>
              </w:rPr>
            </w:pPr>
            <w:r>
              <w:rPr>
                <w:rFonts w:hint="eastAsia" w:ascii="宋体" w:hAnsi="宋体"/>
                <w:sz w:val="21"/>
                <w:szCs w:val="21"/>
              </w:rPr>
              <w:t xml:space="preserve">      提供服务收到的现金</w:t>
            </w:r>
          </w:p>
        </w:tc>
        <w:tc>
          <w:tcPr>
            <w:tcW w:w="720" w:type="dxa"/>
          </w:tcPr>
          <w:p>
            <w:pPr>
              <w:autoSpaceDE w:val="0"/>
              <w:autoSpaceDN w:val="0"/>
              <w:spacing w:line="360" w:lineRule="exact"/>
              <w:jc w:val="center"/>
              <w:rPr>
                <w:rFonts w:ascii="宋体" w:hAnsi="宋体"/>
                <w:sz w:val="21"/>
                <w:szCs w:val="21"/>
              </w:rPr>
            </w:pPr>
          </w:p>
        </w:tc>
        <w:tc>
          <w:tcPr>
            <w:tcW w:w="3240" w:type="dxa"/>
          </w:tcPr>
          <w:p>
            <w:pPr>
              <w:autoSpaceDE w:val="0"/>
              <w:autoSpaceDN w:val="0"/>
              <w:spacing w:line="360" w:lineRule="exact"/>
              <w:jc w:val="right"/>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30" w:type="dxa"/>
            <w:bottom w:w="0" w:type="dxa"/>
            <w:right w:w="30" w:type="dxa"/>
          </w:tblCellMar>
        </w:tblPrEx>
        <w:trPr>
          <w:trHeight w:val="340" w:hRule="exact"/>
        </w:trPr>
        <w:tc>
          <w:tcPr>
            <w:tcW w:w="5970" w:type="dxa"/>
          </w:tcPr>
          <w:p>
            <w:pPr>
              <w:autoSpaceDE w:val="0"/>
              <w:autoSpaceDN w:val="0"/>
              <w:spacing w:line="360" w:lineRule="exact"/>
              <w:rPr>
                <w:rFonts w:ascii="宋体" w:hAnsi="宋体"/>
                <w:sz w:val="21"/>
                <w:szCs w:val="21"/>
              </w:rPr>
            </w:pPr>
            <w:r>
              <w:rPr>
                <w:rFonts w:hint="eastAsia" w:ascii="宋体" w:hAnsi="宋体"/>
                <w:sz w:val="21"/>
                <w:szCs w:val="21"/>
              </w:rPr>
              <w:t xml:space="preserve">      销售商品收到的现金</w:t>
            </w:r>
          </w:p>
        </w:tc>
        <w:tc>
          <w:tcPr>
            <w:tcW w:w="720" w:type="dxa"/>
          </w:tcPr>
          <w:p>
            <w:pPr>
              <w:autoSpaceDE w:val="0"/>
              <w:autoSpaceDN w:val="0"/>
              <w:spacing w:line="360" w:lineRule="exact"/>
              <w:jc w:val="center"/>
              <w:rPr>
                <w:rFonts w:ascii="宋体" w:hAnsi="宋体"/>
                <w:sz w:val="21"/>
                <w:szCs w:val="21"/>
              </w:rPr>
            </w:pPr>
          </w:p>
        </w:tc>
        <w:tc>
          <w:tcPr>
            <w:tcW w:w="3240" w:type="dxa"/>
          </w:tcPr>
          <w:p>
            <w:pPr>
              <w:autoSpaceDE w:val="0"/>
              <w:autoSpaceDN w:val="0"/>
              <w:spacing w:line="360" w:lineRule="exact"/>
              <w:jc w:val="right"/>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30" w:type="dxa"/>
            <w:bottom w:w="0" w:type="dxa"/>
            <w:right w:w="30" w:type="dxa"/>
          </w:tblCellMar>
        </w:tblPrEx>
        <w:trPr>
          <w:trHeight w:val="340" w:hRule="exact"/>
        </w:trPr>
        <w:tc>
          <w:tcPr>
            <w:tcW w:w="5970" w:type="dxa"/>
          </w:tcPr>
          <w:p>
            <w:pPr>
              <w:autoSpaceDE w:val="0"/>
              <w:autoSpaceDN w:val="0"/>
              <w:spacing w:line="360" w:lineRule="exact"/>
              <w:rPr>
                <w:rFonts w:ascii="宋体" w:hAnsi="宋体"/>
                <w:sz w:val="21"/>
                <w:szCs w:val="21"/>
              </w:rPr>
            </w:pPr>
            <w:r>
              <w:rPr>
                <w:rFonts w:hint="eastAsia" w:ascii="宋体" w:hAnsi="宋体"/>
                <w:sz w:val="21"/>
                <w:szCs w:val="21"/>
              </w:rPr>
              <w:t xml:space="preserve">      政府补助收到的现金</w:t>
            </w:r>
          </w:p>
        </w:tc>
        <w:tc>
          <w:tcPr>
            <w:tcW w:w="720" w:type="dxa"/>
          </w:tcPr>
          <w:p>
            <w:pPr>
              <w:autoSpaceDE w:val="0"/>
              <w:autoSpaceDN w:val="0"/>
              <w:spacing w:line="360" w:lineRule="exact"/>
              <w:jc w:val="center"/>
              <w:rPr>
                <w:rFonts w:ascii="宋体" w:hAnsi="宋体"/>
                <w:sz w:val="21"/>
                <w:szCs w:val="21"/>
              </w:rPr>
            </w:pPr>
          </w:p>
        </w:tc>
        <w:tc>
          <w:tcPr>
            <w:tcW w:w="3240" w:type="dxa"/>
          </w:tcPr>
          <w:p>
            <w:pPr>
              <w:autoSpaceDE w:val="0"/>
              <w:autoSpaceDN w:val="0"/>
              <w:spacing w:line="360" w:lineRule="exact"/>
              <w:jc w:val="right"/>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30" w:type="dxa"/>
            <w:bottom w:w="0" w:type="dxa"/>
            <w:right w:w="30" w:type="dxa"/>
          </w:tblCellMar>
        </w:tblPrEx>
        <w:trPr>
          <w:trHeight w:val="340" w:hRule="exact"/>
        </w:trPr>
        <w:tc>
          <w:tcPr>
            <w:tcW w:w="5970" w:type="dxa"/>
          </w:tcPr>
          <w:p>
            <w:pPr>
              <w:autoSpaceDE w:val="0"/>
              <w:autoSpaceDN w:val="0"/>
              <w:spacing w:line="360" w:lineRule="exact"/>
              <w:rPr>
                <w:rFonts w:ascii="宋体" w:hAnsi="宋体"/>
                <w:sz w:val="21"/>
                <w:szCs w:val="21"/>
              </w:rPr>
            </w:pPr>
            <w:r>
              <w:rPr>
                <w:rFonts w:hint="eastAsia" w:ascii="宋体" w:hAnsi="宋体"/>
                <w:sz w:val="21"/>
                <w:szCs w:val="21"/>
              </w:rPr>
              <w:t xml:space="preserve">      收到的其他与业务活动有关的现金</w:t>
            </w:r>
          </w:p>
        </w:tc>
        <w:tc>
          <w:tcPr>
            <w:tcW w:w="720" w:type="dxa"/>
          </w:tcPr>
          <w:p>
            <w:pPr>
              <w:autoSpaceDE w:val="0"/>
              <w:autoSpaceDN w:val="0"/>
              <w:spacing w:line="360" w:lineRule="exact"/>
              <w:jc w:val="center"/>
              <w:rPr>
                <w:rFonts w:ascii="宋体" w:hAnsi="宋体"/>
                <w:sz w:val="21"/>
                <w:szCs w:val="21"/>
              </w:rPr>
            </w:pPr>
          </w:p>
        </w:tc>
        <w:tc>
          <w:tcPr>
            <w:tcW w:w="3240" w:type="dxa"/>
          </w:tcPr>
          <w:p>
            <w:pPr>
              <w:autoSpaceDE w:val="0"/>
              <w:autoSpaceDN w:val="0"/>
              <w:spacing w:line="360" w:lineRule="exact"/>
              <w:jc w:val="right"/>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30" w:type="dxa"/>
            <w:bottom w:w="0" w:type="dxa"/>
            <w:right w:w="30" w:type="dxa"/>
          </w:tblCellMar>
        </w:tblPrEx>
        <w:trPr>
          <w:trHeight w:val="340" w:hRule="exact"/>
        </w:trPr>
        <w:tc>
          <w:tcPr>
            <w:tcW w:w="5970" w:type="dxa"/>
          </w:tcPr>
          <w:p>
            <w:pPr>
              <w:autoSpaceDE w:val="0"/>
              <w:autoSpaceDN w:val="0"/>
              <w:spacing w:line="360" w:lineRule="exact"/>
              <w:rPr>
                <w:rFonts w:ascii="宋体" w:hAnsi="宋体"/>
                <w:sz w:val="21"/>
                <w:szCs w:val="21"/>
              </w:rPr>
            </w:pPr>
            <w:r>
              <w:rPr>
                <w:rFonts w:hint="eastAsia" w:ascii="宋体" w:hAnsi="宋体"/>
                <w:sz w:val="21"/>
                <w:szCs w:val="21"/>
              </w:rPr>
              <w:t xml:space="preserve">                          现金流入小计</w:t>
            </w:r>
          </w:p>
        </w:tc>
        <w:tc>
          <w:tcPr>
            <w:tcW w:w="720" w:type="dxa"/>
          </w:tcPr>
          <w:p>
            <w:pPr>
              <w:autoSpaceDE w:val="0"/>
              <w:autoSpaceDN w:val="0"/>
              <w:spacing w:line="360" w:lineRule="exact"/>
              <w:jc w:val="center"/>
              <w:rPr>
                <w:rFonts w:ascii="宋体" w:hAnsi="宋体"/>
                <w:sz w:val="21"/>
                <w:szCs w:val="21"/>
              </w:rPr>
            </w:pPr>
          </w:p>
        </w:tc>
        <w:tc>
          <w:tcPr>
            <w:tcW w:w="3240" w:type="dxa"/>
          </w:tcPr>
          <w:p>
            <w:pPr>
              <w:autoSpaceDE w:val="0"/>
              <w:autoSpaceDN w:val="0"/>
              <w:spacing w:line="360" w:lineRule="exact"/>
              <w:jc w:val="right"/>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30" w:type="dxa"/>
            <w:bottom w:w="0" w:type="dxa"/>
            <w:right w:w="30" w:type="dxa"/>
          </w:tblCellMar>
        </w:tblPrEx>
        <w:trPr>
          <w:trHeight w:val="340" w:hRule="exact"/>
        </w:trPr>
        <w:tc>
          <w:tcPr>
            <w:tcW w:w="5970" w:type="dxa"/>
          </w:tcPr>
          <w:p>
            <w:pPr>
              <w:autoSpaceDE w:val="0"/>
              <w:autoSpaceDN w:val="0"/>
              <w:spacing w:line="360" w:lineRule="exact"/>
              <w:rPr>
                <w:rFonts w:ascii="宋体" w:hAnsi="宋体"/>
                <w:sz w:val="21"/>
                <w:szCs w:val="21"/>
              </w:rPr>
            </w:pPr>
            <w:r>
              <w:rPr>
                <w:rFonts w:hint="eastAsia" w:ascii="宋体" w:hAnsi="宋体"/>
                <w:sz w:val="21"/>
                <w:szCs w:val="21"/>
              </w:rPr>
              <w:t xml:space="preserve">      提供捐赠或者资助支付的现金</w:t>
            </w:r>
          </w:p>
        </w:tc>
        <w:tc>
          <w:tcPr>
            <w:tcW w:w="720" w:type="dxa"/>
          </w:tcPr>
          <w:p>
            <w:pPr>
              <w:autoSpaceDE w:val="0"/>
              <w:autoSpaceDN w:val="0"/>
              <w:spacing w:line="360" w:lineRule="exact"/>
              <w:jc w:val="center"/>
              <w:rPr>
                <w:rFonts w:ascii="宋体" w:hAnsi="宋体"/>
                <w:sz w:val="21"/>
                <w:szCs w:val="21"/>
              </w:rPr>
            </w:pPr>
          </w:p>
        </w:tc>
        <w:tc>
          <w:tcPr>
            <w:tcW w:w="3240" w:type="dxa"/>
          </w:tcPr>
          <w:p>
            <w:pPr>
              <w:autoSpaceDE w:val="0"/>
              <w:autoSpaceDN w:val="0"/>
              <w:spacing w:line="360" w:lineRule="exact"/>
              <w:jc w:val="right"/>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30" w:type="dxa"/>
            <w:bottom w:w="0" w:type="dxa"/>
            <w:right w:w="30" w:type="dxa"/>
          </w:tblCellMar>
        </w:tblPrEx>
        <w:trPr>
          <w:trHeight w:val="340" w:hRule="exact"/>
        </w:trPr>
        <w:tc>
          <w:tcPr>
            <w:tcW w:w="5970" w:type="dxa"/>
          </w:tcPr>
          <w:p>
            <w:pPr>
              <w:autoSpaceDE w:val="0"/>
              <w:autoSpaceDN w:val="0"/>
              <w:spacing w:line="360" w:lineRule="exact"/>
              <w:rPr>
                <w:rFonts w:ascii="宋体" w:hAnsi="宋体"/>
                <w:sz w:val="21"/>
                <w:szCs w:val="21"/>
              </w:rPr>
            </w:pPr>
            <w:r>
              <w:rPr>
                <w:rFonts w:hint="eastAsia" w:ascii="宋体" w:hAnsi="宋体"/>
                <w:sz w:val="21"/>
                <w:szCs w:val="21"/>
              </w:rPr>
              <w:t xml:space="preserve">      支付给员工以及为员工支付的现金</w:t>
            </w:r>
          </w:p>
        </w:tc>
        <w:tc>
          <w:tcPr>
            <w:tcW w:w="720" w:type="dxa"/>
          </w:tcPr>
          <w:p>
            <w:pPr>
              <w:autoSpaceDE w:val="0"/>
              <w:autoSpaceDN w:val="0"/>
              <w:spacing w:line="360" w:lineRule="exact"/>
              <w:jc w:val="center"/>
              <w:rPr>
                <w:rFonts w:ascii="宋体" w:hAnsi="宋体"/>
                <w:sz w:val="21"/>
                <w:szCs w:val="21"/>
              </w:rPr>
            </w:pPr>
          </w:p>
        </w:tc>
        <w:tc>
          <w:tcPr>
            <w:tcW w:w="3240" w:type="dxa"/>
          </w:tcPr>
          <w:p>
            <w:pPr>
              <w:autoSpaceDE w:val="0"/>
              <w:autoSpaceDN w:val="0"/>
              <w:spacing w:line="360" w:lineRule="exact"/>
              <w:jc w:val="right"/>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30" w:type="dxa"/>
            <w:bottom w:w="0" w:type="dxa"/>
            <w:right w:w="30" w:type="dxa"/>
          </w:tblCellMar>
        </w:tblPrEx>
        <w:trPr>
          <w:trHeight w:val="340" w:hRule="exact"/>
        </w:trPr>
        <w:tc>
          <w:tcPr>
            <w:tcW w:w="5970" w:type="dxa"/>
          </w:tcPr>
          <w:p>
            <w:pPr>
              <w:autoSpaceDE w:val="0"/>
              <w:autoSpaceDN w:val="0"/>
              <w:spacing w:line="360" w:lineRule="exact"/>
              <w:rPr>
                <w:rFonts w:ascii="宋体" w:hAnsi="宋体"/>
                <w:sz w:val="21"/>
                <w:szCs w:val="21"/>
              </w:rPr>
            </w:pPr>
            <w:r>
              <w:rPr>
                <w:rFonts w:hint="eastAsia" w:ascii="宋体" w:hAnsi="宋体"/>
                <w:sz w:val="21"/>
                <w:szCs w:val="21"/>
              </w:rPr>
              <w:t xml:space="preserve">      购买商品、接受服务支付的现金</w:t>
            </w:r>
          </w:p>
        </w:tc>
        <w:tc>
          <w:tcPr>
            <w:tcW w:w="720" w:type="dxa"/>
          </w:tcPr>
          <w:p>
            <w:pPr>
              <w:autoSpaceDE w:val="0"/>
              <w:autoSpaceDN w:val="0"/>
              <w:spacing w:line="360" w:lineRule="exact"/>
              <w:jc w:val="center"/>
              <w:rPr>
                <w:rFonts w:ascii="宋体" w:hAnsi="宋体"/>
                <w:sz w:val="21"/>
                <w:szCs w:val="21"/>
              </w:rPr>
            </w:pPr>
          </w:p>
        </w:tc>
        <w:tc>
          <w:tcPr>
            <w:tcW w:w="3240" w:type="dxa"/>
          </w:tcPr>
          <w:p>
            <w:pPr>
              <w:autoSpaceDE w:val="0"/>
              <w:autoSpaceDN w:val="0"/>
              <w:spacing w:line="360" w:lineRule="exact"/>
              <w:jc w:val="right"/>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30" w:type="dxa"/>
            <w:bottom w:w="0" w:type="dxa"/>
            <w:right w:w="30" w:type="dxa"/>
          </w:tblCellMar>
        </w:tblPrEx>
        <w:trPr>
          <w:trHeight w:val="340" w:hRule="exact"/>
        </w:trPr>
        <w:tc>
          <w:tcPr>
            <w:tcW w:w="5970" w:type="dxa"/>
          </w:tcPr>
          <w:p>
            <w:pPr>
              <w:autoSpaceDE w:val="0"/>
              <w:autoSpaceDN w:val="0"/>
              <w:spacing w:line="360" w:lineRule="exact"/>
              <w:rPr>
                <w:rFonts w:ascii="宋体" w:hAnsi="宋体"/>
                <w:sz w:val="21"/>
                <w:szCs w:val="21"/>
              </w:rPr>
            </w:pPr>
            <w:r>
              <w:rPr>
                <w:rFonts w:hint="eastAsia" w:ascii="宋体" w:hAnsi="宋体"/>
                <w:sz w:val="21"/>
                <w:szCs w:val="21"/>
              </w:rPr>
              <w:t xml:space="preserve">      支付的其他与业务活动有关的现金</w:t>
            </w:r>
          </w:p>
        </w:tc>
        <w:tc>
          <w:tcPr>
            <w:tcW w:w="720" w:type="dxa"/>
          </w:tcPr>
          <w:p>
            <w:pPr>
              <w:autoSpaceDE w:val="0"/>
              <w:autoSpaceDN w:val="0"/>
              <w:spacing w:line="360" w:lineRule="exact"/>
              <w:jc w:val="center"/>
              <w:rPr>
                <w:rFonts w:ascii="宋体" w:hAnsi="宋体"/>
                <w:sz w:val="21"/>
                <w:szCs w:val="21"/>
              </w:rPr>
            </w:pPr>
          </w:p>
        </w:tc>
        <w:tc>
          <w:tcPr>
            <w:tcW w:w="3240" w:type="dxa"/>
          </w:tcPr>
          <w:p>
            <w:pPr>
              <w:autoSpaceDE w:val="0"/>
              <w:autoSpaceDN w:val="0"/>
              <w:spacing w:line="360" w:lineRule="exact"/>
              <w:jc w:val="right"/>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30" w:type="dxa"/>
            <w:bottom w:w="0" w:type="dxa"/>
            <w:right w:w="30" w:type="dxa"/>
          </w:tblCellMar>
        </w:tblPrEx>
        <w:trPr>
          <w:trHeight w:val="340" w:hRule="exact"/>
        </w:trPr>
        <w:tc>
          <w:tcPr>
            <w:tcW w:w="5970" w:type="dxa"/>
          </w:tcPr>
          <w:p>
            <w:pPr>
              <w:autoSpaceDE w:val="0"/>
              <w:autoSpaceDN w:val="0"/>
              <w:spacing w:line="360" w:lineRule="exact"/>
              <w:rPr>
                <w:rFonts w:ascii="宋体" w:hAnsi="宋体"/>
                <w:sz w:val="21"/>
                <w:szCs w:val="21"/>
              </w:rPr>
            </w:pPr>
            <w:r>
              <w:rPr>
                <w:rFonts w:hint="eastAsia" w:ascii="宋体" w:hAnsi="宋体"/>
                <w:sz w:val="21"/>
                <w:szCs w:val="21"/>
              </w:rPr>
              <w:t xml:space="preserve">                          现金流出小计</w:t>
            </w:r>
          </w:p>
        </w:tc>
        <w:tc>
          <w:tcPr>
            <w:tcW w:w="720" w:type="dxa"/>
          </w:tcPr>
          <w:p>
            <w:pPr>
              <w:autoSpaceDE w:val="0"/>
              <w:autoSpaceDN w:val="0"/>
              <w:spacing w:line="360" w:lineRule="exact"/>
              <w:jc w:val="center"/>
              <w:rPr>
                <w:rFonts w:ascii="宋体" w:hAnsi="宋体"/>
                <w:sz w:val="21"/>
                <w:szCs w:val="21"/>
              </w:rPr>
            </w:pPr>
          </w:p>
        </w:tc>
        <w:tc>
          <w:tcPr>
            <w:tcW w:w="3240" w:type="dxa"/>
          </w:tcPr>
          <w:p>
            <w:pPr>
              <w:autoSpaceDE w:val="0"/>
              <w:autoSpaceDN w:val="0"/>
              <w:spacing w:line="360" w:lineRule="exact"/>
              <w:jc w:val="right"/>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30" w:type="dxa"/>
            <w:bottom w:w="0" w:type="dxa"/>
            <w:right w:w="30" w:type="dxa"/>
          </w:tblCellMar>
        </w:tblPrEx>
        <w:trPr>
          <w:trHeight w:val="340" w:hRule="exact"/>
        </w:trPr>
        <w:tc>
          <w:tcPr>
            <w:tcW w:w="5970" w:type="dxa"/>
          </w:tcPr>
          <w:p>
            <w:pPr>
              <w:autoSpaceDE w:val="0"/>
              <w:autoSpaceDN w:val="0"/>
              <w:spacing w:line="360" w:lineRule="exact"/>
              <w:jc w:val="center"/>
              <w:rPr>
                <w:rFonts w:ascii="宋体" w:hAnsi="宋体"/>
                <w:sz w:val="21"/>
                <w:szCs w:val="21"/>
              </w:rPr>
            </w:pPr>
            <w:r>
              <w:rPr>
                <w:rFonts w:hint="eastAsia" w:ascii="宋体" w:hAnsi="宋体"/>
                <w:sz w:val="21"/>
                <w:szCs w:val="21"/>
              </w:rPr>
              <w:t>业务活动产生的现金流量净额</w:t>
            </w:r>
          </w:p>
        </w:tc>
        <w:tc>
          <w:tcPr>
            <w:tcW w:w="720" w:type="dxa"/>
          </w:tcPr>
          <w:p>
            <w:pPr>
              <w:autoSpaceDE w:val="0"/>
              <w:autoSpaceDN w:val="0"/>
              <w:spacing w:line="360" w:lineRule="exact"/>
              <w:jc w:val="center"/>
              <w:rPr>
                <w:rFonts w:ascii="宋体" w:hAnsi="宋体"/>
                <w:sz w:val="21"/>
                <w:szCs w:val="21"/>
              </w:rPr>
            </w:pPr>
          </w:p>
        </w:tc>
        <w:tc>
          <w:tcPr>
            <w:tcW w:w="3240" w:type="dxa"/>
          </w:tcPr>
          <w:p>
            <w:pPr>
              <w:autoSpaceDE w:val="0"/>
              <w:autoSpaceDN w:val="0"/>
              <w:spacing w:line="360" w:lineRule="exact"/>
              <w:jc w:val="right"/>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30" w:type="dxa"/>
            <w:bottom w:w="0" w:type="dxa"/>
            <w:right w:w="30" w:type="dxa"/>
          </w:tblCellMar>
        </w:tblPrEx>
        <w:trPr>
          <w:trHeight w:val="340" w:hRule="exact"/>
        </w:trPr>
        <w:tc>
          <w:tcPr>
            <w:tcW w:w="5970" w:type="dxa"/>
          </w:tcPr>
          <w:p>
            <w:pPr>
              <w:autoSpaceDE w:val="0"/>
              <w:autoSpaceDN w:val="0"/>
              <w:spacing w:line="360" w:lineRule="exact"/>
              <w:rPr>
                <w:rFonts w:ascii="宋体" w:hAnsi="宋体"/>
                <w:sz w:val="21"/>
                <w:szCs w:val="21"/>
              </w:rPr>
            </w:pPr>
            <w:r>
              <w:rPr>
                <w:rFonts w:hint="eastAsia" w:ascii="宋体" w:hAnsi="宋体"/>
                <w:sz w:val="21"/>
                <w:szCs w:val="21"/>
              </w:rPr>
              <w:t>二、投资活动产生的现金流量：</w:t>
            </w:r>
          </w:p>
        </w:tc>
        <w:tc>
          <w:tcPr>
            <w:tcW w:w="720" w:type="dxa"/>
          </w:tcPr>
          <w:p>
            <w:pPr>
              <w:autoSpaceDE w:val="0"/>
              <w:autoSpaceDN w:val="0"/>
              <w:spacing w:line="360" w:lineRule="exact"/>
              <w:jc w:val="center"/>
              <w:rPr>
                <w:rFonts w:ascii="宋体" w:hAnsi="宋体"/>
                <w:sz w:val="21"/>
                <w:szCs w:val="21"/>
              </w:rPr>
            </w:pPr>
          </w:p>
        </w:tc>
        <w:tc>
          <w:tcPr>
            <w:tcW w:w="3240" w:type="dxa"/>
          </w:tcPr>
          <w:p>
            <w:pPr>
              <w:autoSpaceDE w:val="0"/>
              <w:autoSpaceDN w:val="0"/>
              <w:spacing w:line="360" w:lineRule="exact"/>
              <w:jc w:val="right"/>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30" w:type="dxa"/>
            <w:bottom w:w="0" w:type="dxa"/>
            <w:right w:w="30" w:type="dxa"/>
          </w:tblCellMar>
        </w:tblPrEx>
        <w:trPr>
          <w:trHeight w:val="340" w:hRule="exact"/>
        </w:trPr>
        <w:tc>
          <w:tcPr>
            <w:tcW w:w="5970" w:type="dxa"/>
          </w:tcPr>
          <w:p>
            <w:pPr>
              <w:autoSpaceDE w:val="0"/>
              <w:autoSpaceDN w:val="0"/>
              <w:spacing w:line="360" w:lineRule="exact"/>
              <w:rPr>
                <w:rFonts w:ascii="宋体" w:hAnsi="宋体"/>
                <w:sz w:val="21"/>
                <w:szCs w:val="21"/>
              </w:rPr>
            </w:pPr>
            <w:r>
              <w:rPr>
                <w:rFonts w:hint="eastAsia" w:ascii="宋体" w:hAnsi="宋体"/>
                <w:sz w:val="21"/>
                <w:szCs w:val="21"/>
              </w:rPr>
              <w:t xml:space="preserve">      收回投资所收到的现金 </w:t>
            </w:r>
          </w:p>
        </w:tc>
        <w:tc>
          <w:tcPr>
            <w:tcW w:w="720" w:type="dxa"/>
          </w:tcPr>
          <w:p>
            <w:pPr>
              <w:autoSpaceDE w:val="0"/>
              <w:autoSpaceDN w:val="0"/>
              <w:spacing w:line="360" w:lineRule="exact"/>
              <w:jc w:val="center"/>
              <w:rPr>
                <w:rFonts w:ascii="宋体" w:hAnsi="宋体"/>
                <w:sz w:val="21"/>
                <w:szCs w:val="21"/>
              </w:rPr>
            </w:pPr>
          </w:p>
        </w:tc>
        <w:tc>
          <w:tcPr>
            <w:tcW w:w="3240" w:type="dxa"/>
          </w:tcPr>
          <w:p>
            <w:pPr>
              <w:autoSpaceDE w:val="0"/>
              <w:autoSpaceDN w:val="0"/>
              <w:spacing w:line="360" w:lineRule="exact"/>
              <w:jc w:val="right"/>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30" w:type="dxa"/>
            <w:bottom w:w="0" w:type="dxa"/>
            <w:right w:w="30" w:type="dxa"/>
          </w:tblCellMar>
        </w:tblPrEx>
        <w:trPr>
          <w:trHeight w:val="340" w:hRule="exact"/>
        </w:trPr>
        <w:tc>
          <w:tcPr>
            <w:tcW w:w="5970" w:type="dxa"/>
          </w:tcPr>
          <w:p>
            <w:pPr>
              <w:autoSpaceDE w:val="0"/>
              <w:autoSpaceDN w:val="0"/>
              <w:spacing w:line="360" w:lineRule="exact"/>
              <w:rPr>
                <w:rFonts w:ascii="宋体" w:hAnsi="宋体"/>
                <w:sz w:val="21"/>
                <w:szCs w:val="21"/>
              </w:rPr>
            </w:pPr>
            <w:r>
              <w:rPr>
                <w:rFonts w:hint="eastAsia" w:ascii="宋体" w:hAnsi="宋体"/>
                <w:sz w:val="21"/>
                <w:szCs w:val="21"/>
              </w:rPr>
              <w:t xml:space="preserve">      取得投资收益所收到的现金</w:t>
            </w:r>
          </w:p>
        </w:tc>
        <w:tc>
          <w:tcPr>
            <w:tcW w:w="720" w:type="dxa"/>
          </w:tcPr>
          <w:p>
            <w:pPr>
              <w:autoSpaceDE w:val="0"/>
              <w:autoSpaceDN w:val="0"/>
              <w:spacing w:line="360" w:lineRule="exact"/>
              <w:jc w:val="center"/>
              <w:rPr>
                <w:rFonts w:ascii="宋体" w:hAnsi="宋体"/>
                <w:sz w:val="21"/>
                <w:szCs w:val="21"/>
              </w:rPr>
            </w:pPr>
          </w:p>
        </w:tc>
        <w:tc>
          <w:tcPr>
            <w:tcW w:w="3240" w:type="dxa"/>
          </w:tcPr>
          <w:p>
            <w:pPr>
              <w:autoSpaceDE w:val="0"/>
              <w:autoSpaceDN w:val="0"/>
              <w:spacing w:line="360" w:lineRule="exact"/>
              <w:jc w:val="right"/>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30" w:type="dxa"/>
            <w:bottom w:w="0" w:type="dxa"/>
            <w:right w:w="30" w:type="dxa"/>
          </w:tblCellMar>
        </w:tblPrEx>
        <w:trPr>
          <w:trHeight w:val="340" w:hRule="exact"/>
        </w:trPr>
        <w:tc>
          <w:tcPr>
            <w:tcW w:w="5970" w:type="dxa"/>
          </w:tcPr>
          <w:p>
            <w:pPr>
              <w:autoSpaceDE w:val="0"/>
              <w:autoSpaceDN w:val="0"/>
              <w:spacing w:line="360" w:lineRule="exact"/>
              <w:rPr>
                <w:rFonts w:ascii="宋体" w:hAnsi="宋体"/>
                <w:sz w:val="21"/>
                <w:szCs w:val="21"/>
              </w:rPr>
            </w:pPr>
            <w:r>
              <w:rPr>
                <w:rFonts w:hint="eastAsia" w:ascii="宋体" w:hAnsi="宋体"/>
                <w:sz w:val="21"/>
                <w:szCs w:val="21"/>
              </w:rPr>
              <w:t xml:space="preserve">      处置固定资产和无形资产所收回的现金</w:t>
            </w:r>
          </w:p>
        </w:tc>
        <w:tc>
          <w:tcPr>
            <w:tcW w:w="720" w:type="dxa"/>
          </w:tcPr>
          <w:p>
            <w:pPr>
              <w:autoSpaceDE w:val="0"/>
              <w:autoSpaceDN w:val="0"/>
              <w:spacing w:line="360" w:lineRule="exact"/>
              <w:jc w:val="center"/>
              <w:rPr>
                <w:rFonts w:ascii="宋体" w:hAnsi="宋体"/>
                <w:sz w:val="21"/>
                <w:szCs w:val="21"/>
              </w:rPr>
            </w:pPr>
          </w:p>
        </w:tc>
        <w:tc>
          <w:tcPr>
            <w:tcW w:w="3240" w:type="dxa"/>
          </w:tcPr>
          <w:p>
            <w:pPr>
              <w:autoSpaceDE w:val="0"/>
              <w:autoSpaceDN w:val="0"/>
              <w:spacing w:line="360" w:lineRule="exact"/>
              <w:jc w:val="right"/>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30" w:type="dxa"/>
            <w:bottom w:w="0" w:type="dxa"/>
            <w:right w:w="30" w:type="dxa"/>
          </w:tblCellMar>
        </w:tblPrEx>
        <w:trPr>
          <w:trHeight w:val="340" w:hRule="exact"/>
        </w:trPr>
        <w:tc>
          <w:tcPr>
            <w:tcW w:w="5970" w:type="dxa"/>
          </w:tcPr>
          <w:p>
            <w:pPr>
              <w:autoSpaceDE w:val="0"/>
              <w:autoSpaceDN w:val="0"/>
              <w:spacing w:line="360" w:lineRule="exact"/>
              <w:rPr>
                <w:rFonts w:ascii="宋体" w:hAnsi="宋体"/>
                <w:sz w:val="21"/>
                <w:szCs w:val="21"/>
              </w:rPr>
            </w:pPr>
            <w:r>
              <w:rPr>
                <w:rFonts w:hint="eastAsia" w:ascii="宋体" w:hAnsi="宋体"/>
                <w:sz w:val="21"/>
                <w:szCs w:val="21"/>
              </w:rPr>
              <w:t xml:space="preserve">      收到的其他与投资活动有关的现金</w:t>
            </w:r>
          </w:p>
        </w:tc>
        <w:tc>
          <w:tcPr>
            <w:tcW w:w="720" w:type="dxa"/>
          </w:tcPr>
          <w:p>
            <w:pPr>
              <w:autoSpaceDE w:val="0"/>
              <w:autoSpaceDN w:val="0"/>
              <w:spacing w:line="360" w:lineRule="exact"/>
              <w:jc w:val="center"/>
              <w:rPr>
                <w:rFonts w:ascii="宋体" w:hAnsi="宋体"/>
                <w:sz w:val="21"/>
                <w:szCs w:val="21"/>
              </w:rPr>
            </w:pPr>
          </w:p>
        </w:tc>
        <w:tc>
          <w:tcPr>
            <w:tcW w:w="3240" w:type="dxa"/>
          </w:tcPr>
          <w:p>
            <w:pPr>
              <w:autoSpaceDE w:val="0"/>
              <w:autoSpaceDN w:val="0"/>
              <w:spacing w:line="360" w:lineRule="exact"/>
              <w:jc w:val="right"/>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30" w:type="dxa"/>
            <w:bottom w:w="0" w:type="dxa"/>
            <w:right w:w="30" w:type="dxa"/>
          </w:tblCellMar>
        </w:tblPrEx>
        <w:trPr>
          <w:trHeight w:val="340" w:hRule="exact"/>
        </w:trPr>
        <w:tc>
          <w:tcPr>
            <w:tcW w:w="5970" w:type="dxa"/>
          </w:tcPr>
          <w:p>
            <w:pPr>
              <w:autoSpaceDE w:val="0"/>
              <w:autoSpaceDN w:val="0"/>
              <w:spacing w:line="360" w:lineRule="exact"/>
              <w:rPr>
                <w:rFonts w:ascii="宋体" w:hAnsi="宋体"/>
                <w:sz w:val="21"/>
                <w:szCs w:val="21"/>
              </w:rPr>
            </w:pPr>
            <w:r>
              <w:rPr>
                <w:rFonts w:hint="eastAsia" w:ascii="宋体" w:hAnsi="宋体"/>
                <w:sz w:val="21"/>
                <w:szCs w:val="21"/>
              </w:rPr>
              <w:t xml:space="preserve">                          现金流入小计</w:t>
            </w:r>
          </w:p>
        </w:tc>
        <w:tc>
          <w:tcPr>
            <w:tcW w:w="720" w:type="dxa"/>
          </w:tcPr>
          <w:p>
            <w:pPr>
              <w:autoSpaceDE w:val="0"/>
              <w:autoSpaceDN w:val="0"/>
              <w:spacing w:line="360" w:lineRule="exact"/>
              <w:jc w:val="center"/>
              <w:rPr>
                <w:rFonts w:ascii="宋体" w:hAnsi="宋体"/>
                <w:sz w:val="21"/>
                <w:szCs w:val="21"/>
              </w:rPr>
            </w:pPr>
          </w:p>
        </w:tc>
        <w:tc>
          <w:tcPr>
            <w:tcW w:w="3240" w:type="dxa"/>
          </w:tcPr>
          <w:p>
            <w:pPr>
              <w:autoSpaceDE w:val="0"/>
              <w:autoSpaceDN w:val="0"/>
              <w:spacing w:line="360" w:lineRule="exact"/>
              <w:jc w:val="right"/>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30" w:type="dxa"/>
            <w:bottom w:w="0" w:type="dxa"/>
            <w:right w:w="30" w:type="dxa"/>
          </w:tblCellMar>
        </w:tblPrEx>
        <w:trPr>
          <w:trHeight w:val="340" w:hRule="exact"/>
        </w:trPr>
        <w:tc>
          <w:tcPr>
            <w:tcW w:w="5970" w:type="dxa"/>
          </w:tcPr>
          <w:p>
            <w:pPr>
              <w:autoSpaceDE w:val="0"/>
              <w:autoSpaceDN w:val="0"/>
              <w:spacing w:line="360" w:lineRule="exact"/>
              <w:rPr>
                <w:rFonts w:ascii="宋体" w:hAnsi="宋体"/>
                <w:sz w:val="21"/>
                <w:szCs w:val="21"/>
              </w:rPr>
            </w:pPr>
            <w:r>
              <w:rPr>
                <w:rFonts w:hint="eastAsia" w:ascii="宋体" w:hAnsi="宋体"/>
                <w:sz w:val="21"/>
                <w:szCs w:val="21"/>
              </w:rPr>
              <w:t xml:space="preserve">      购建固定资产和无形资产所支付的现金</w:t>
            </w:r>
          </w:p>
        </w:tc>
        <w:tc>
          <w:tcPr>
            <w:tcW w:w="720" w:type="dxa"/>
          </w:tcPr>
          <w:p>
            <w:pPr>
              <w:autoSpaceDE w:val="0"/>
              <w:autoSpaceDN w:val="0"/>
              <w:spacing w:line="360" w:lineRule="exact"/>
              <w:jc w:val="center"/>
              <w:rPr>
                <w:rFonts w:ascii="宋体" w:hAnsi="宋体"/>
                <w:sz w:val="21"/>
                <w:szCs w:val="21"/>
              </w:rPr>
            </w:pPr>
          </w:p>
        </w:tc>
        <w:tc>
          <w:tcPr>
            <w:tcW w:w="3240" w:type="dxa"/>
          </w:tcPr>
          <w:p>
            <w:pPr>
              <w:autoSpaceDE w:val="0"/>
              <w:autoSpaceDN w:val="0"/>
              <w:spacing w:line="360" w:lineRule="exact"/>
              <w:jc w:val="right"/>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30" w:type="dxa"/>
            <w:bottom w:w="0" w:type="dxa"/>
            <w:right w:w="30" w:type="dxa"/>
          </w:tblCellMar>
        </w:tblPrEx>
        <w:trPr>
          <w:trHeight w:val="340" w:hRule="exact"/>
        </w:trPr>
        <w:tc>
          <w:tcPr>
            <w:tcW w:w="5970" w:type="dxa"/>
          </w:tcPr>
          <w:p>
            <w:pPr>
              <w:autoSpaceDE w:val="0"/>
              <w:autoSpaceDN w:val="0"/>
              <w:spacing w:line="360" w:lineRule="exact"/>
              <w:rPr>
                <w:rFonts w:ascii="宋体" w:hAnsi="宋体"/>
                <w:sz w:val="21"/>
                <w:szCs w:val="21"/>
              </w:rPr>
            </w:pPr>
            <w:r>
              <w:rPr>
                <w:rFonts w:hint="eastAsia" w:ascii="宋体" w:hAnsi="宋体"/>
                <w:sz w:val="21"/>
                <w:szCs w:val="21"/>
              </w:rPr>
              <w:t xml:space="preserve">      对外投资所支付的现金</w:t>
            </w:r>
          </w:p>
        </w:tc>
        <w:tc>
          <w:tcPr>
            <w:tcW w:w="720" w:type="dxa"/>
          </w:tcPr>
          <w:p>
            <w:pPr>
              <w:autoSpaceDE w:val="0"/>
              <w:autoSpaceDN w:val="0"/>
              <w:spacing w:line="360" w:lineRule="exact"/>
              <w:jc w:val="center"/>
              <w:rPr>
                <w:rFonts w:ascii="宋体" w:hAnsi="宋体"/>
                <w:sz w:val="21"/>
                <w:szCs w:val="21"/>
              </w:rPr>
            </w:pPr>
          </w:p>
        </w:tc>
        <w:tc>
          <w:tcPr>
            <w:tcW w:w="3240" w:type="dxa"/>
          </w:tcPr>
          <w:p>
            <w:pPr>
              <w:autoSpaceDE w:val="0"/>
              <w:autoSpaceDN w:val="0"/>
              <w:spacing w:line="360" w:lineRule="exact"/>
              <w:jc w:val="right"/>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30" w:type="dxa"/>
            <w:bottom w:w="0" w:type="dxa"/>
            <w:right w:w="30" w:type="dxa"/>
          </w:tblCellMar>
        </w:tblPrEx>
        <w:trPr>
          <w:trHeight w:val="340" w:hRule="exact"/>
        </w:trPr>
        <w:tc>
          <w:tcPr>
            <w:tcW w:w="5970" w:type="dxa"/>
          </w:tcPr>
          <w:p>
            <w:pPr>
              <w:autoSpaceDE w:val="0"/>
              <w:autoSpaceDN w:val="0"/>
              <w:spacing w:line="360" w:lineRule="exact"/>
              <w:rPr>
                <w:rFonts w:ascii="宋体" w:hAnsi="宋体"/>
                <w:sz w:val="21"/>
                <w:szCs w:val="21"/>
              </w:rPr>
            </w:pPr>
            <w:r>
              <w:rPr>
                <w:rFonts w:hint="eastAsia" w:ascii="宋体" w:hAnsi="宋体"/>
                <w:sz w:val="21"/>
                <w:szCs w:val="21"/>
              </w:rPr>
              <w:t xml:space="preserve">      支付的其他与投资活动有关的现金</w:t>
            </w:r>
          </w:p>
        </w:tc>
        <w:tc>
          <w:tcPr>
            <w:tcW w:w="720" w:type="dxa"/>
          </w:tcPr>
          <w:p>
            <w:pPr>
              <w:autoSpaceDE w:val="0"/>
              <w:autoSpaceDN w:val="0"/>
              <w:spacing w:line="360" w:lineRule="exact"/>
              <w:jc w:val="center"/>
              <w:rPr>
                <w:rFonts w:ascii="宋体" w:hAnsi="宋体"/>
                <w:sz w:val="21"/>
                <w:szCs w:val="21"/>
              </w:rPr>
            </w:pPr>
          </w:p>
        </w:tc>
        <w:tc>
          <w:tcPr>
            <w:tcW w:w="3240" w:type="dxa"/>
          </w:tcPr>
          <w:p>
            <w:pPr>
              <w:autoSpaceDE w:val="0"/>
              <w:autoSpaceDN w:val="0"/>
              <w:spacing w:line="360" w:lineRule="exact"/>
              <w:jc w:val="right"/>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30" w:type="dxa"/>
            <w:bottom w:w="0" w:type="dxa"/>
            <w:right w:w="30" w:type="dxa"/>
          </w:tblCellMar>
        </w:tblPrEx>
        <w:trPr>
          <w:trHeight w:val="340" w:hRule="exact"/>
        </w:trPr>
        <w:tc>
          <w:tcPr>
            <w:tcW w:w="5970" w:type="dxa"/>
          </w:tcPr>
          <w:p>
            <w:pPr>
              <w:autoSpaceDE w:val="0"/>
              <w:autoSpaceDN w:val="0"/>
              <w:spacing w:line="360" w:lineRule="exact"/>
              <w:rPr>
                <w:rFonts w:ascii="宋体" w:hAnsi="宋体"/>
                <w:sz w:val="21"/>
                <w:szCs w:val="21"/>
              </w:rPr>
            </w:pPr>
            <w:r>
              <w:rPr>
                <w:rFonts w:hint="eastAsia" w:ascii="宋体" w:hAnsi="宋体"/>
                <w:sz w:val="21"/>
                <w:szCs w:val="21"/>
              </w:rPr>
              <w:t xml:space="preserve">                          现金流出小计</w:t>
            </w:r>
          </w:p>
        </w:tc>
        <w:tc>
          <w:tcPr>
            <w:tcW w:w="720" w:type="dxa"/>
          </w:tcPr>
          <w:p>
            <w:pPr>
              <w:autoSpaceDE w:val="0"/>
              <w:autoSpaceDN w:val="0"/>
              <w:spacing w:line="360" w:lineRule="exact"/>
              <w:jc w:val="center"/>
              <w:rPr>
                <w:rFonts w:ascii="宋体" w:hAnsi="宋体"/>
                <w:sz w:val="21"/>
                <w:szCs w:val="21"/>
              </w:rPr>
            </w:pPr>
          </w:p>
        </w:tc>
        <w:tc>
          <w:tcPr>
            <w:tcW w:w="3240" w:type="dxa"/>
          </w:tcPr>
          <w:p>
            <w:pPr>
              <w:autoSpaceDE w:val="0"/>
              <w:autoSpaceDN w:val="0"/>
              <w:spacing w:line="360" w:lineRule="exact"/>
              <w:jc w:val="right"/>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30" w:type="dxa"/>
            <w:bottom w:w="0" w:type="dxa"/>
            <w:right w:w="30" w:type="dxa"/>
          </w:tblCellMar>
        </w:tblPrEx>
        <w:trPr>
          <w:trHeight w:val="340" w:hRule="exact"/>
        </w:trPr>
        <w:tc>
          <w:tcPr>
            <w:tcW w:w="5970" w:type="dxa"/>
          </w:tcPr>
          <w:p>
            <w:pPr>
              <w:autoSpaceDE w:val="0"/>
              <w:autoSpaceDN w:val="0"/>
              <w:spacing w:line="360" w:lineRule="exact"/>
              <w:jc w:val="center"/>
              <w:rPr>
                <w:rFonts w:ascii="宋体" w:hAnsi="宋体"/>
                <w:sz w:val="21"/>
                <w:szCs w:val="21"/>
              </w:rPr>
            </w:pPr>
            <w:r>
              <w:rPr>
                <w:rFonts w:hint="eastAsia" w:ascii="宋体" w:hAnsi="宋体"/>
                <w:sz w:val="21"/>
                <w:szCs w:val="21"/>
              </w:rPr>
              <w:t>投资活动产生的现金流量净额</w:t>
            </w:r>
          </w:p>
        </w:tc>
        <w:tc>
          <w:tcPr>
            <w:tcW w:w="720" w:type="dxa"/>
          </w:tcPr>
          <w:p>
            <w:pPr>
              <w:autoSpaceDE w:val="0"/>
              <w:autoSpaceDN w:val="0"/>
              <w:spacing w:line="360" w:lineRule="exact"/>
              <w:jc w:val="center"/>
              <w:rPr>
                <w:rFonts w:ascii="宋体" w:hAnsi="宋体"/>
                <w:sz w:val="21"/>
                <w:szCs w:val="21"/>
              </w:rPr>
            </w:pPr>
          </w:p>
        </w:tc>
        <w:tc>
          <w:tcPr>
            <w:tcW w:w="3240" w:type="dxa"/>
          </w:tcPr>
          <w:p>
            <w:pPr>
              <w:autoSpaceDE w:val="0"/>
              <w:autoSpaceDN w:val="0"/>
              <w:spacing w:line="360" w:lineRule="exact"/>
              <w:jc w:val="right"/>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30" w:type="dxa"/>
            <w:bottom w:w="0" w:type="dxa"/>
            <w:right w:w="30" w:type="dxa"/>
          </w:tblCellMar>
        </w:tblPrEx>
        <w:trPr>
          <w:trHeight w:val="340" w:hRule="exact"/>
        </w:trPr>
        <w:tc>
          <w:tcPr>
            <w:tcW w:w="5970" w:type="dxa"/>
          </w:tcPr>
          <w:p>
            <w:pPr>
              <w:autoSpaceDE w:val="0"/>
              <w:autoSpaceDN w:val="0"/>
              <w:spacing w:line="360" w:lineRule="exact"/>
              <w:rPr>
                <w:rFonts w:ascii="宋体" w:hAnsi="宋体"/>
                <w:sz w:val="21"/>
                <w:szCs w:val="21"/>
              </w:rPr>
            </w:pPr>
            <w:r>
              <w:rPr>
                <w:rFonts w:hint="eastAsia" w:ascii="宋体" w:hAnsi="宋体"/>
                <w:sz w:val="21"/>
                <w:szCs w:val="21"/>
              </w:rPr>
              <w:t>三、筹资活动产生的现金流量：</w:t>
            </w:r>
          </w:p>
        </w:tc>
        <w:tc>
          <w:tcPr>
            <w:tcW w:w="720" w:type="dxa"/>
          </w:tcPr>
          <w:p>
            <w:pPr>
              <w:autoSpaceDE w:val="0"/>
              <w:autoSpaceDN w:val="0"/>
              <w:spacing w:line="360" w:lineRule="exact"/>
              <w:jc w:val="center"/>
              <w:rPr>
                <w:rFonts w:ascii="宋体" w:hAnsi="宋体"/>
                <w:sz w:val="21"/>
                <w:szCs w:val="21"/>
              </w:rPr>
            </w:pPr>
          </w:p>
        </w:tc>
        <w:tc>
          <w:tcPr>
            <w:tcW w:w="3240" w:type="dxa"/>
          </w:tcPr>
          <w:p>
            <w:pPr>
              <w:autoSpaceDE w:val="0"/>
              <w:autoSpaceDN w:val="0"/>
              <w:spacing w:line="360" w:lineRule="exact"/>
              <w:jc w:val="right"/>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30" w:type="dxa"/>
            <w:bottom w:w="0" w:type="dxa"/>
            <w:right w:w="30" w:type="dxa"/>
          </w:tblCellMar>
        </w:tblPrEx>
        <w:trPr>
          <w:trHeight w:val="340" w:hRule="exact"/>
        </w:trPr>
        <w:tc>
          <w:tcPr>
            <w:tcW w:w="5970" w:type="dxa"/>
          </w:tcPr>
          <w:p>
            <w:pPr>
              <w:autoSpaceDE w:val="0"/>
              <w:autoSpaceDN w:val="0"/>
              <w:spacing w:line="360" w:lineRule="exact"/>
              <w:rPr>
                <w:rFonts w:ascii="宋体" w:hAnsi="宋体"/>
                <w:sz w:val="21"/>
                <w:szCs w:val="21"/>
              </w:rPr>
            </w:pPr>
            <w:r>
              <w:rPr>
                <w:rFonts w:hint="eastAsia" w:ascii="宋体" w:hAnsi="宋体"/>
                <w:sz w:val="21"/>
                <w:szCs w:val="21"/>
              </w:rPr>
              <w:t xml:space="preserve">      借款所收到的现金</w:t>
            </w:r>
          </w:p>
        </w:tc>
        <w:tc>
          <w:tcPr>
            <w:tcW w:w="720" w:type="dxa"/>
          </w:tcPr>
          <w:p>
            <w:pPr>
              <w:autoSpaceDE w:val="0"/>
              <w:autoSpaceDN w:val="0"/>
              <w:spacing w:line="360" w:lineRule="exact"/>
              <w:jc w:val="center"/>
              <w:rPr>
                <w:rFonts w:ascii="宋体" w:hAnsi="宋体"/>
                <w:sz w:val="21"/>
                <w:szCs w:val="21"/>
              </w:rPr>
            </w:pPr>
          </w:p>
        </w:tc>
        <w:tc>
          <w:tcPr>
            <w:tcW w:w="3240" w:type="dxa"/>
          </w:tcPr>
          <w:p>
            <w:pPr>
              <w:autoSpaceDE w:val="0"/>
              <w:autoSpaceDN w:val="0"/>
              <w:spacing w:line="360" w:lineRule="exact"/>
              <w:jc w:val="right"/>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30" w:type="dxa"/>
            <w:bottom w:w="0" w:type="dxa"/>
            <w:right w:w="30" w:type="dxa"/>
          </w:tblCellMar>
        </w:tblPrEx>
        <w:trPr>
          <w:trHeight w:val="340" w:hRule="exact"/>
        </w:trPr>
        <w:tc>
          <w:tcPr>
            <w:tcW w:w="5970" w:type="dxa"/>
          </w:tcPr>
          <w:p>
            <w:pPr>
              <w:autoSpaceDE w:val="0"/>
              <w:autoSpaceDN w:val="0"/>
              <w:spacing w:line="360" w:lineRule="exact"/>
              <w:rPr>
                <w:rFonts w:ascii="宋体" w:hAnsi="宋体"/>
                <w:sz w:val="21"/>
                <w:szCs w:val="21"/>
              </w:rPr>
            </w:pPr>
            <w:r>
              <w:rPr>
                <w:rFonts w:hint="eastAsia" w:ascii="宋体" w:hAnsi="宋体"/>
                <w:sz w:val="21"/>
                <w:szCs w:val="21"/>
              </w:rPr>
              <w:t xml:space="preserve">      收到的其他与筹资活动有关的现金</w:t>
            </w:r>
          </w:p>
        </w:tc>
        <w:tc>
          <w:tcPr>
            <w:tcW w:w="720" w:type="dxa"/>
          </w:tcPr>
          <w:p>
            <w:pPr>
              <w:autoSpaceDE w:val="0"/>
              <w:autoSpaceDN w:val="0"/>
              <w:spacing w:line="360" w:lineRule="exact"/>
              <w:jc w:val="center"/>
              <w:rPr>
                <w:rFonts w:ascii="宋体" w:hAnsi="宋体"/>
                <w:sz w:val="21"/>
                <w:szCs w:val="21"/>
              </w:rPr>
            </w:pPr>
          </w:p>
        </w:tc>
        <w:tc>
          <w:tcPr>
            <w:tcW w:w="3240" w:type="dxa"/>
          </w:tcPr>
          <w:p>
            <w:pPr>
              <w:autoSpaceDE w:val="0"/>
              <w:autoSpaceDN w:val="0"/>
              <w:spacing w:line="360" w:lineRule="exact"/>
              <w:jc w:val="right"/>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30" w:type="dxa"/>
            <w:bottom w:w="0" w:type="dxa"/>
            <w:right w:w="30" w:type="dxa"/>
          </w:tblCellMar>
        </w:tblPrEx>
        <w:trPr>
          <w:trHeight w:val="340" w:hRule="exact"/>
        </w:trPr>
        <w:tc>
          <w:tcPr>
            <w:tcW w:w="5970" w:type="dxa"/>
          </w:tcPr>
          <w:p>
            <w:pPr>
              <w:autoSpaceDE w:val="0"/>
              <w:autoSpaceDN w:val="0"/>
              <w:spacing w:line="360" w:lineRule="exact"/>
              <w:rPr>
                <w:rFonts w:ascii="宋体" w:hAnsi="宋体"/>
                <w:sz w:val="21"/>
                <w:szCs w:val="21"/>
              </w:rPr>
            </w:pPr>
            <w:r>
              <w:rPr>
                <w:rFonts w:hint="eastAsia" w:ascii="宋体" w:hAnsi="宋体"/>
                <w:sz w:val="21"/>
                <w:szCs w:val="21"/>
              </w:rPr>
              <w:t xml:space="preserve">                          现金流入小计</w:t>
            </w:r>
          </w:p>
        </w:tc>
        <w:tc>
          <w:tcPr>
            <w:tcW w:w="720" w:type="dxa"/>
          </w:tcPr>
          <w:p>
            <w:pPr>
              <w:autoSpaceDE w:val="0"/>
              <w:autoSpaceDN w:val="0"/>
              <w:spacing w:line="360" w:lineRule="exact"/>
              <w:jc w:val="center"/>
              <w:rPr>
                <w:rFonts w:ascii="宋体" w:hAnsi="宋体"/>
                <w:sz w:val="21"/>
                <w:szCs w:val="21"/>
              </w:rPr>
            </w:pPr>
          </w:p>
        </w:tc>
        <w:tc>
          <w:tcPr>
            <w:tcW w:w="3240" w:type="dxa"/>
          </w:tcPr>
          <w:p>
            <w:pPr>
              <w:autoSpaceDE w:val="0"/>
              <w:autoSpaceDN w:val="0"/>
              <w:spacing w:line="360" w:lineRule="exact"/>
              <w:jc w:val="right"/>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30" w:type="dxa"/>
            <w:bottom w:w="0" w:type="dxa"/>
            <w:right w:w="30" w:type="dxa"/>
          </w:tblCellMar>
        </w:tblPrEx>
        <w:trPr>
          <w:trHeight w:val="340" w:hRule="exact"/>
        </w:trPr>
        <w:tc>
          <w:tcPr>
            <w:tcW w:w="5970" w:type="dxa"/>
          </w:tcPr>
          <w:p>
            <w:pPr>
              <w:autoSpaceDE w:val="0"/>
              <w:autoSpaceDN w:val="0"/>
              <w:spacing w:line="360" w:lineRule="exact"/>
              <w:rPr>
                <w:rFonts w:ascii="宋体" w:hAnsi="宋体"/>
                <w:sz w:val="21"/>
                <w:szCs w:val="21"/>
              </w:rPr>
            </w:pPr>
            <w:r>
              <w:rPr>
                <w:rFonts w:hint="eastAsia" w:ascii="宋体" w:hAnsi="宋体"/>
                <w:sz w:val="21"/>
                <w:szCs w:val="21"/>
              </w:rPr>
              <w:t xml:space="preserve">      偿还借款所支付的现金</w:t>
            </w:r>
          </w:p>
        </w:tc>
        <w:tc>
          <w:tcPr>
            <w:tcW w:w="720" w:type="dxa"/>
          </w:tcPr>
          <w:p>
            <w:pPr>
              <w:autoSpaceDE w:val="0"/>
              <w:autoSpaceDN w:val="0"/>
              <w:spacing w:line="360" w:lineRule="exact"/>
              <w:jc w:val="center"/>
              <w:rPr>
                <w:rFonts w:ascii="宋体" w:hAnsi="宋体"/>
                <w:sz w:val="21"/>
                <w:szCs w:val="21"/>
              </w:rPr>
            </w:pPr>
          </w:p>
        </w:tc>
        <w:tc>
          <w:tcPr>
            <w:tcW w:w="3240" w:type="dxa"/>
          </w:tcPr>
          <w:p>
            <w:pPr>
              <w:autoSpaceDE w:val="0"/>
              <w:autoSpaceDN w:val="0"/>
              <w:spacing w:line="360" w:lineRule="exact"/>
              <w:jc w:val="right"/>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30" w:type="dxa"/>
            <w:bottom w:w="0" w:type="dxa"/>
            <w:right w:w="30" w:type="dxa"/>
          </w:tblCellMar>
        </w:tblPrEx>
        <w:trPr>
          <w:trHeight w:val="340" w:hRule="exact"/>
        </w:trPr>
        <w:tc>
          <w:tcPr>
            <w:tcW w:w="5970" w:type="dxa"/>
          </w:tcPr>
          <w:p>
            <w:pPr>
              <w:autoSpaceDE w:val="0"/>
              <w:autoSpaceDN w:val="0"/>
              <w:spacing w:line="360" w:lineRule="exact"/>
              <w:rPr>
                <w:rFonts w:ascii="宋体" w:hAnsi="宋体"/>
                <w:sz w:val="21"/>
                <w:szCs w:val="21"/>
              </w:rPr>
            </w:pPr>
            <w:r>
              <w:rPr>
                <w:rFonts w:hint="eastAsia" w:ascii="宋体" w:hAnsi="宋体"/>
                <w:sz w:val="21"/>
                <w:szCs w:val="21"/>
              </w:rPr>
              <w:t xml:space="preserve">      偿付利息所支付的现金</w:t>
            </w:r>
          </w:p>
        </w:tc>
        <w:tc>
          <w:tcPr>
            <w:tcW w:w="720" w:type="dxa"/>
          </w:tcPr>
          <w:p>
            <w:pPr>
              <w:autoSpaceDE w:val="0"/>
              <w:autoSpaceDN w:val="0"/>
              <w:spacing w:line="360" w:lineRule="exact"/>
              <w:jc w:val="center"/>
              <w:rPr>
                <w:rFonts w:ascii="宋体" w:hAnsi="宋体"/>
                <w:sz w:val="21"/>
                <w:szCs w:val="21"/>
              </w:rPr>
            </w:pPr>
          </w:p>
        </w:tc>
        <w:tc>
          <w:tcPr>
            <w:tcW w:w="3240" w:type="dxa"/>
          </w:tcPr>
          <w:p>
            <w:pPr>
              <w:autoSpaceDE w:val="0"/>
              <w:autoSpaceDN w:val="0"/>
              <w:spacing w:line="360" w:lineRule="exact"/>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30" w:type="dxa"/>
            <w:bottom w:w="0" w:type="dxa"/>
            <w:right w:w="30" w:type="dxa"/>
          </w:tblCellMar>
        </w:tblPrEx>
        <w:trPr>
          <w:trHeight w:val="340" w:hRule="exact"/>
        </w:trPr>
        <w:tc>
          <w:tcPr>
            <w:tcW w:w="5970" w:type="dxa"/>
          </w:tcPr>
          <w:p>
            <w:pPr>
              <w:autoSpaceDE w:val="0"/>
              <w:autoSpaceDN w:val="0"/>
              <w:spacing w:line="360" w:lineRule="exact"/>
              <w:rPr>
                <w:rFonts w:ascii="宋体" w:hAnsi="宋体"/>
                <w:sz w:val="21"/>
                <w:szCs w:val="21"/>
              </w:rPr>
            </w:pPr>
            <w:r>
              <w:rPr>
                <w:rFonts w:hint="eastAsia" w:ascii="宋体" w:hAnsi="宋体"/>
                <w:sz w:val="21"/>
                <w:szCs w:val="21"/>
              </w:rPr>
              <w:t xml:space="preserve">      支付的其他与筹资活动有关的现金</w:t>
            </w:r>
          </w:p>
        </w:tc>
        <w:tc>
          <w:tcPr>
            <w:tcW w:w="720" w:type="dxa"/>
          </w:tcPr>
          <w:p>
            <w:pPr>
              <w:autoSpaceDE w:val="0"/>
              <w:autoSpaceDN w:val="0"/>
              <w:spacing w:line="360" w:lineRule="exact"/>
              <w:jc w:val="center"/>
              <w:rPr>
                <w:rFonts w:ascii="宋体" w:hAnsi="宋体"/>
                <w:sz w:val="21"/>
                <w:szCs w:val="21"/>
              </w:rPr>
            </w:pPr>
          </w:p>
        </w:tc>
        <w:tc>
          <w:tcPr>
            <w:tcW w:w="3240" w:type="dxa"/>
          </w:tcPr>
          <w:p>
            <w:pPr>
              <w:autoSpaceDE w:val="0"/>
              <w:autoSpaceDN w:val="0"/>
              <w:spacing w:line="360" w:lineRule="exact"/>
              <w:rPr>
                <w:rFonts w:ascii="宋体" w:hAnsi="宋体"/>
                <w:sz w:val="21"/>
                <w:szCs w:val="21"/>
              </w:rPr>
            </w:pPr>
            <w:r>
              <w:rPr>
                <w:rFonts w:hint="eastAsia" w:ascii="宋体" w:hAnsi="宋体"/>
                <w:sz w:val="21"/>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30" w:type="dxa"/>
            <w:bottom w:w="0" w:type="dxa"/>
            <w:right w:w="30" w:type="dxa"/>
          </w:tblCellMar>
        </w:tblPrEx>
        <w:trPr>
          <w:trHeight w:val="340" w:hRule="exact"/>
        </w:trPr>
        <w:tc>
          <w:tcPr>
            <w:tcW w:w="5970" w:type="dxa"/>
          </w:tcPr>
          <w:p>
            <w:pPr>
              <w:autoSpaceDE w:val="0"/>
              <w:autoSpaceDN w:val="0"/>
              <w:spacing w:line="360" w:lineRule="exact"/>
              <w:rPr>
                <w:rFonts w:ascii="宋体" w:hAnsi="宋体"/>
                <w:sz w:val="21"/>
                <w:szCs w:val="21"/>
              </w:rPr>
            </w:pPr>
            <w:r>
              <w:rPr>
                <w:rFonts w:hint="eastAsia" w:ascii="宋体" w:hAnsi="宋体"/>
                <w:sz w:val="21"/>
                <w:szCs w:val="21"/>
              </w:rPr>
              <w:t xml:space="preserve">                          现金流出小计</w:t>
            </w:r>
          </w:p>
        </w:tc>
        <w:tc>
          <w:tcPr>
            <w:tcW w:w="720" w:type="dxa"/>
          </w:tcPr>
          <w:p>
            <w:pPr>
              <w:autoSpaceDE w:val="0"/>
              <w:autoSpaceDN w:val="0"/>
              <w:spacing w:line="360" w:lineRule="exact"/>
              <w:jc w:val="center"/>
              <w:rPr>
                <w:rFonts w:ascii="宋体" w:hAnsi="宋体"/>
                <w:sz w:val="21"/>
                <w:szCs w:val="21"/>
              </w:rPr>
            </w:pPr>
          </w:p>
        </w:tc>
        <w:tc>
          <w:tcPr>
            <w:tcW w:w="3240" w:type="dxa"/>
          </w:tcPr>
          <w:p>
            <w:pPr>
              <w:autoSpaceDE w:val="0"/>
              <w:autoSpaceDN w:val="0"/>
              <w:spacing w:line="360" w:lineRule="exact"/>
              <w:jc w:val="right"/>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30" w:type="dxa"/>
            <w:bottom w:w="0" w:type="dxa"/>
            <w:right w:w="30" w:type="dxa"/>
          </w:tblCellMar>
        </w:tblPrEx>
        <w:trPr>
          <w:trHeight w:val="340" w:hRule="exact"/>
        </w:trPr>
        <w:tc>
          <w:tcPr>
            <w:tcW w:w="5970" w:type="dxa"/>
          </w:tcPr>
          <w:p>
            <w:pPr>
              <w:autoSpaceDE w:val="0"/>
              <w:autoSpaceDN w:val="0"/>
              <w:spacing w:line="360" w:lineRule="exact"/>
              <w:jc w:val="center"/>
              <w:rPr>
                <w:rFonts w:ascii="宋体" w:hAnsi="宋体"/>
                <w:sz w:val="21"/>
                <w:szCs w:val="21"/>
              </w:rPr>
            </w:pPr>
            <w:r>
              <w:rPr>
                <w:rFonts w:hint="eastAsia" w:ascii="宋体" w:hAnsi="宋体"/>
                <w:sz w:val="21"/>
                <w:szCs w:val="21"/>
              </w:rPr>
              <w:t>筹资活动产生的现金流量净额</w:t>
            </w:r>
          </w:p>
        </w:tc>
        <w:tc>
          <w:tcPr>
            <w:tcW w:w="720" w:type="dxa"/>
          </w:tcPr>
          <w:p>
            <w:pPr>
              <w:autoSpaceDE w:val="0"/>
              <w:autoSpaceDN w:val="0"/>
              <w:spacing w:line="360" w:lineRule="exact"/>
              <w:jc w:val="center"/>
              <w:rPr>
                <w:rFonts w:ascii="宋体" w:hAnsi="宋体"/>
                <w:sz w:val="21"/>
                <w:szCs w:val="21"/>
              </w:rPr>
            </w:pPr>
          </w:p>
        </w:tc>
        <w:tc>
          <w:tcPr>
            <w:tcW w:w="3240" w:type="dxa"/>
          </w:tcPr>
          <w:p>
            <w:pPr>
              <w:autoSpaceDE w:val="0"/>
              <w:autoSpaceDN w:val="0"/>
              <w:spacing w:line="360" w:lineRule="exact"/>
              <w:jc w:val="right"/>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30" w:type="dxa"/>
            <w:bottom w:w="0" w:type="dxa"/>
            <w:right w:w="30" w:type="dxa"/>
          </w:tblCellMar>
        </w:tblPrEx>
        <w:trPr>
          <w:trHeight w:val="340" w:hRule="exact"/>
        </w:trPr>
        <w:tc>
          <w:tcPr>
            <w:tcW w:w="5970" w:type="dxa"/>
          </w:tcPr>
          <w:p>
            <w:pPr>
              <w:autoSpaceDE w:val="0"/>
              <w:autoSpaceDN w:val="0"/>
              <w:spacing w:line="360" w:lineRule="exact"/>
              <w:rPr>
                <w:rFonts w:ascii="宋体" w:hAnsi="宋体"/>
                <w:sz w:val="21"/>
                <w:szCs w:val="21"/>
              </w:rPr>
            </w:pPr>
            <w:r>
              <w:rPr>
                <w:rFonts w:hint="eastAsia" w:ascii="宋体" w:hAnsi="宋体"/>
                <w:sz w:val="21"/>
                <w:szCs w:val="21"/>
              </w:rPr>
              <w:t>四、汇率变动对现金的影响额</w:t>
            </w:r>
          </w:p>
        </w:tc>
        <w:tc>
          <w:tcPr>
            <w:tcW w:w="720" w:type="dxa"/>
          </w:tcPr>
          <w:p>
            <w:pPr>
              <w:autoSpaceDE w:val="0"/>
              <w:autoSpaceDN w:val="0"/>
              <w:spacing w:line="360" w:lineRule="exact"/>
              <w:jc w:val="center"/>
              <w:rPr>
                <w:rFonts w:ascii="宋体" w:hAnsi="宋体"/>
                <w:sz w:val="21"/>
                <w:szCs w:val="21"/>
              </w:rPr>
            </w:pPr>
          </w:p>
        </w:tc>
        <w:tc>
          <w:tcPr>
            <w:tcW w:w="3240" w:type="dxa"/>
          </w:tcPr>
          <w:p>
            <w:pPr>
              <w:autoSpaceDE w:val="0"/>
              <w:autoSpaceDN w:val="0"/>
              <w:spacing w:line="360" w:lineRule="exact"/>
              <w:jc w:val="right"/>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30" w:type="dxa"/>
            <w:bottom w:w="0" w:type="dxa"/>
            <w:right w:w="30" w:type="dxa"/>
          </w:tblCellMar>
        </w:tblPrEx>
        <w:trPr>
          <w:trHeight w:val="340" w:hRule="exact"/>
        </w:trPr>
        <w:tc>
          <w:tcPr>
            <w:tcW w:w="5970" w:type="dxa"/>
          </w:tcPr>
          <w:p>
            <w:pPr>
              <w:autoSpaceDE w:val="0"/>
              <w:autoSpaceDN w:val="0"/>
              <w:spacing w:line="360" w:lineRule="exact"/>
              <w:rPr>
                <w:rFonts w:ascii="宋体" w:hAnsi="宋体"/>
                <w:sz w:val="21"/>
                <w:szCs w:val="21"/>
              </w:rPr>
            </w:pPr>
            <w:r>
              <w:rPr>
                <w:rFonts w:hint="eastAsia" w:ascii="宋体" w:hAnsi="宋体"/>
                <w:sz w:val="21"/>
                <w:szCs w:val="21"/>
              </w:rPr>
              <w:t>五、现金及现金等价物净增加额</w:t>
            </w:r>
          </w:p>
        </w:tc>
        <w:tc>
          <w:tcPr>
            <w:tcW w:w="720" w:type="dxa"/>
          </w:tcPr>
          <w:p>
            <w:pPr>
              <w:autoSpaceDE w:val="0"/>
              <w:autoSpaceDN w:val="0"/>
              <w:spacing w:line="360" w:lineRule="exact"/>
              <w:jc w:val="center"/>
              <w:rPr>
                <w:rFonts w:ascii="宋体" w:hAnsi="宋体"/>
                <w:sz w:val="21"/>
                <w:szCs w:val="21"/>
              </w:rPr>
            </w:pPr>
          </w:p>
        </w:tc>
        <w:tc>
          <w:tcPr>
            <w:tcW w:w="3240" w:type="dxa"/>
          </w:tcPr>
          <w:p>
            <w:pPr>
              <w:autoSpaceDE w:val="0"/>
              <w:autoSpaceDN w:val="0"/>
              <w:spacing w:line="360" w:lineRule="exact"/>
              <w:jc w:val="right"/>
              <w:rPr>
                <w:rFonts w:ascii="宋体" w:hAnsi="宋体"/>
                <w:sz w:val="21"/>
                <w:szCs w:val="21"/>
              </w:rPr>
            </w:pPr>
          </w:p>
        </w:tc>
      </w:tr>
    </w:tbl>
    <w:p>
      <w:pPr>
        <w:rPr>
          <w:rFonts w:ascii="黑体" w:hAnsi="宋体" w:eastAsia="黑体"/>
          <w:sz w:val="28"/>
          <w:szCs w:val="28"/>
        </w:rPr>
      </w:pPr>
      <w:r>
        <w:rPr>
          <w:rFonts w:hint="eastAsia" w:ascii="宋体" w:hAnsi="宋体"/>
          <w:b/>
          <w:szCs w:val="21"/>
        </w:rPr>
        <w:t>财务负责人签字：                                日期：</w:t>
      </w:r>
      <w:r>
        <w:rPr>
          <w:rFonts w:ascii="黑体" w:hAnsi="宋体" w:eastAsia="黑体"/>
          <w:sz w:val="28"/>
          <w:szCs w:val="28"/>
        </w:rPr>
        <w:br w:type="page"/>
      </w:r>
      <w:r>
        <w:rPr>
          <w:rFonts w:hint="eastAsia" w:ascii="黑体" w:hAnsi="宋体" w:eastAsia="黑体"/>
          <w:sz w:val="28"/>
          <w:szCs w:val="28"/>
        </w:rPr>
        <w:t>四、业务活动情况</w:t>
      </w:r>
    </w:p>
    <w:p>
      <w:pPr>
        <w:tabs>
          <w:tab w:val="left" w:pos="4963"/>
        </w:tabs>
        <w:ind w:left="108"/>
        <w:jc w:val="left"/>
        <w:rPr>
          <w:rFonts w:ascii="宋体" w:hAnsi="宋体"/>
          <w:b/>
          <w:sz w:val="24"/>
        </w:rPr>
      </w:pPr>
      <w:r>
        <w:rPr>
          <w:rFonts w:hint="eastAsia" w:ascii="宋体" w:hAnsi="宋体"/>
          <w:b/>
          <w:sz w:val="24"/>
        </w:rPr>
        <w:t>（一）本年度业务活动总体情况和下年度工作计划</w:t>
      </w:r>
    </w:p>
    <w:tbl>
      <w:tblPr>
        <w:tblStyle w:val="6"/>
        <w:tblpPr w:leftFromText="180" w:rightFromText="180" w:vertAnchor="text" w:horzAnchor="page" w:tblpX="1616" w:tblpY="123"/>
        <w:tblOverlap w:val="never"/>
        <w:tblW w:w="93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55" w:hRule="atLeast"/>
        </w:trPr>
        <w:tc>
          <w:tcPr>
            <w:tcW w:w="9310" w:type="dxa"/>
          </w:tcPr>
          <w:p>
            <w:pPr>
              <w:tabs>
                <w:tab w:val="left" w:pos="4963"/>
              </w:tabs>
              <w:jc w:val="center"/>
              <w:rPr>
                <w:rFonts w:ascii="宋体" w:hAnsi="宋体"/>
                <w:b/>
                <w:sz w:val="21"/>
                <w:szCs w:val="21"/>
              </w:rPr>
            </w:pPr>
            <w:r>
              <w:rPr>
                <w:rFonts w:hint="eastAsia" w:ascii="宋体" w:hAnsi="宋体"/>
                <w:b/>
                <w:sz w:val="21"/>
                <w:szCs w:val="21"/>
                <w:lang w:eastAsia="zh-CN"/>
              </w:rPr>
              <w:t>2019</w:t>
            </w:r>
            <w:r>
              <w:rPr>
                <w:rFonts w:hint="eastAsia" w:ascii="宋体" w:hAnsi="宋体"/>
                <w:b/>
                <w:sz w:val="21"/>
                <w:szCs w:val="21"/>
              </w:rPr>
              <w:t>年度业务活动情况和2019年度工作计划（包括群团工作情况，限2000字）</w:t>
            </w:r>
          </w:p>
          <w:p>
            <w:pPr>
              <w:tabs>
                <w:tab w:val="left" w:pos="4963"/>
              </w:tabs>
              <w:jc w:val="left"/>
              <w:rPr>
                <w:rFonts w:ascii="宋体" w:hAnsi="宋体"/>
                <w:bCs/>
                <w:sz w:val="21"/>
                <w:szCs w:val="21"/>
              </w:rPr>
            </w:pPr>
          </w:p>
          <w:p>
            <w:pPr>
              <w:tabs>
                <w:tab w:val="left" w:pos="4963"/>
              </w:tabs>
              <w:jc w:val="left"/>
              <w:rPr>
                <w:rFonts w:ascii="宋体" w:hAnsi="宋体"/>
                <w:bCs/>
                <w:sz w:val="21"/>
                <w:szCs w:val="21"/>
              </w:rPr>
            </w:pPr>
          </w:p>
          <w:p>
            <w:pPr>
              <w:tabs>
                <w:tab w:val="left" w:pos="4963"/>
              </w:tabs>
              <w:jc w:val="left"/>
              <w:rPr>
                <w:rFonts w:ascii="宋体" w:hAnsi="宋体"/>
                <w:bCs/>
                <w:sz w:val="21"/>
                <w:szCs w:val="21"/>
              </w:rPr>
            </w:pPr>
          </w:p>
          <w:p>
            <w:pPr>
              <w:tabs>
                <w:tab w:val="left" w:pos="4963"/>
              </w:tabs>
              <w:jc w:val="left"/>
              <w:rPr>
                <w:rFonts w:ascii="宋体" w:hAnsi="宋体"/>
                <w:bCs/>
                <w:sz w:val="21"/>
                <w:szCs w:val="21"/>
              </w:rPr>
            </w:pPr>
          </w:p>
          <w:p>
            <w:pPr>
              <w:tabs>
                <w:tab w:val="left" w:pos="4963"/>
              </w:tabs>
              <w:jc w:val="left"/>
              <w:rPr>
                <w:rFonts w:ascii="宋体" w:hAnsi="宋体"/>
                <w:bCs/>
                <w:sz w:val="21"/>
                <w:szCs w:val="21"/>
              </w:rPr>
            </w:pPr>
          </w:p>
          <w:p>
            <w:pPr>
              <w:tabs>
                <w:tab w:val="left" w:pos="4963"/>
              </w:tabs>
              <w:jc w:val="left"/>
              <w:rPr>
                <w:rFonts w:ascii="宋体" w:hAnsi="宋体"/>
                <w:bCs/>
                <w:sz w:val="21"/>
                <w:szCs w:val="21"/>
              </w:rPr>
            </w:pPr>
          </w:p>
          <w:p>
            <w:pPr>
              <w:tabs>
                <w:tab w:val="left" w:pos="4963"/>
              </w:tabs>
              <w:jc w:val="left"/>
              <w:rPr>
                <w:rFonts w:ascii="宋体" w:hAnsi="宋体"/>
                <w:bCs/>
                <w:sz w:val="21"/>
                <w:szCs w:val="21"/>
              </w:rPr>
            </w:pPr>
          </w:p>
          <w:p>
            <w:pPr>
              <w:tabs>
                <w:tab w:val="left" w:pos="4963"/>
              </w:tabs>
              <w:jc w:val="left"/>
              <w:rPr>
                <w:rFonts w:ascii="宋体" w:hAnsi="宋体"/>
                <w:bCs/>
                <w:sz w:val="21"/>
                <w:szCs w:val="21"/>
              </w:rPr>
            </w:pPr>
          </w:p>
          <w:p>
            <w:pPr>
              <w:tabs>
                <w:tab w:val="left" w:pos="4963"/>
              </w:tabs>
              <w:jc w:val="left"/>
              <w:rPr>
                <w:rFonts w:ascii="宋体" w:hAnsi="宋体"/>
                <w:bCs/>
                <w:sz w:val="21"/>
                <w:szCs w:val="21"/>
              </w:rPr>
            </w:pPr>
          </w:p>
        </w:tc>
      </w:tr>
    </w:tbl>
    <w:p>
      <w:pPr>
        <w:tabs>
          <w:tab w:val="left" w:pos="4963"/>
        </w:tabs>
        <w:ind w:left="108"/>
        <w:jc w:val="left"/>
        <w:rPr>
          <w:rFonts w:ascii="宋体" w:hAnsi="宋体"/>
          <w:b/>
          <w:szCs w:val="21"/>
        </w:rPr>
      </w:pPr>
    </w:p>
    <w:p>
      <w:pPr>
        <w:jc w:val="left"/>
        <w:rPr>
          <w:rFonts w:ascii="宋体" w:hAnsi="宋体"/>
          <w:b/>
          <w:szCs w:val="21"/>
        </w:rPr>
      </w:pPr>
      <w:r>
        <w:rPr>
          <w:rFonts w:hint="eastAsia" w:ascii="宋体" w:hAnsi="宋体"/>
          <w:b/>
          <w:sz w:val="24"/>
        </w:rPr>
        <w:t>（二）相关</w:t>
      </w:r>
      <w:r>
        <w:rPr>
          <w:rFonts w:hint="eastAsia"/>
          <w:b/>
          <w:bCs/>
          <w:sz w:val="24"/>
        </w:rPr>
        <w:t>收支、职能和本年度举办重大业务活动情况</w:t>
      </w:r>
      <w:r>
        <w:rPr>
          <w:rFonts w:hint="eastAsia" w:ascii="宋体" w:hAnsi="宋体"/>
          <w:b/>
          <w:szCs w:val="21"/>
        </w:rPr>
        <w:t xml:space="preserve"> </w:t>
      </w:r>
    </w:p>
    <w:p>
      <w:pPr>
        <w:jc w:val="left"/>
        <w:rPr>
          <w:rFonts w:ascii="宋体" w:hAnsi="宋体"/>
          <w:b/>
          <w:szCs w:val="21"/>
        </w:rPr>
      </w:pPr>
      <w:r>
        <w:rPr>
          <w:rFonts w:hint="eastAsia" w:ascii="宋体" w:hAnsi="宋体"/>
          <w:b/>
          <w:szCs w:val="21"/>
        </w:rPr>
        <w:t xml:space="preserve">    </w:t>
      </w:r>
    </w:p>
    <w:p>
      <w:pPr>
        <w:jc w:val="left"/>
        <w:rPr>
          <w:rFonts w:ascii="宋体" w:hAnsi="宋体"/>
          <w:b/>
          <w:szCs w:val="21"/>
        </w:rPr>
      </w:pPr>
      <w:r>
        <w:rPr>
          <w:rFonts w:hint="eastAsia" w:ascii="宋体" w:hAnsi="宋体"/>
          <w:b/>
          <w:szCs w:val="21"/>
        </w:rPr>
        <w:t xml:space="preserve">                                    会费(</w:t>
      </w:r>
      <w:r>
        <w:rPr>
          <w:rFonts w:hint="eastAsia" w:ascii="宋体" w:hAnsi="宋体" w:cs="宋体"/>
          <w:color w:val="0000FF"/>
          <w:sz w:val="24"/>
          <w:szCs w:val="24"/>
        </w:rPr>
        <w:t>非行业协会商会使用此表格</w:t>
      </w:r>
      <w:r>
        <w:rPr>
          <w:rFonts w:hint="eastAsia" w:ascii="宋体" w:hAnsi="宋体"/>
          <w:b/>
          <w:szCs w:val="21"/>
        </w:rPr>
        <w:t>)</w:t>
      </w:r>
    </w:p>
    <w:tbl>
      <w:tblPr>
        <w:tblStyle w:val="6"/>
        <w:tblW w:w="9743"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271"/>
        <w:gridCol w:w="1272"/>
        <w:gridCol w:w="1369"/>
        <w:gridCol w:w="1125"/>
        <w:gridCol w:w="1335"/>
        <w:gridCol w:w="210"/>
        <w:gridCol w:w="30"/>
        <w:gridCol w:w="1204"/>
        <w:gridCol w:w="192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1271" w:type="dxa"/>
            <w:vMerge w:val="restart"/>
            <w:vAlign w:val="center"/>
          </w:tcPr>
          <w:p>
            <w:pPr>
              <w:jc w:val="center"/>
              <w:rPr>
                <w:rFonts w:ascii="宋体" w:hAnsi="宋体"/>
                <w:sz w:val="21"/>
                <w:szCs w:val="21"/>
              </w:rPr>
            </w:pPr>
            <w:r>
              <w:rPr>
                <w:rFonts w:hint="eastAsia" w:ascii="宋体" w:hAnsi="宋体"/>
                <w:sz w:val="21"/>
                <w:szCs w:val="21"/>
              </w:rPr>
              <w:t>制定或修改会费标准的会议情况</w:t>
            </w:r>
          </w:p>
        </w:tc>
        <w:tc>
          <w:tcPr>
            <w:tcW w:w="1272" w:type="dxa"/>
            <w:vAlign w:val="center"/>
          </w:tcPr>
          <w:p>
            <w:pPr>
              <w:jc w:val="center"/>
              <w:rPr>
                <w:rFonts w:ascii="宋体" w:hAnsi="宋体"/>
                <w:sz w:val="21"/>
                <w:szCs w:val="21"/>
              </w:rPr>
            </w:pPr>
            <w:r>
              <w:rPr>
                <w:rFonts w:hint="eastAsia" w:ascii="宋体" w:hAnsi="宋体"/>
                <w:sz w:val="21"/>
                <w:szCs w:val="21"/>
              </w:rPr>
              <w:t>会议名称</w:t>
            </w:r>
          </w:p>
        </w:tc>
        <w:tc>
          <w:tcPr>
            <w:tcW w:w="7200" w:type="dxa"/>
            <w:gridSpan w:val="7"/>
            <w:vAlign w:val="center"/>
          </w:tcPr>
          <w:p>
            <w:pPr>
              <w:ind w:right="-127"/>
              <w:jc w:val="center"/>
              <w:rPr>
                <w:rFonts w:ascii="宋体" w:hAnsi="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1271" w:type="dxa"/>
            <w:vMerge w:val="continue"/>
            <w:vAlign w:val="center"/>
          </w:tcPr>
          <w:p>
            <w:pPr>
              <w:ind w:right="-160" w:rightChars="-50"/>
              <w:jc w:val="left"/>
              <w:rPr>
                <w:rFonts w:ascii="宋体" w:hAnsi="宋体"/>
                <w:sz w:val="21"/>
                <w:szCs w:val="21"/>
              </w:rPr>
            </w:pPr>
          </w:p>
        </w:tc>
        <w:tc>
          <w:tcPr>
            <w:tcW w:w="1272" w:type="dxa"/>
            <w:vAlign w:val="center"/>
          </w:tcPr>
          <w:p>
            <w:pPr>
              <w:jc w:val="center"/>
              <w:rPr>
                <w:rFonts w:ascii="宋体" w:hAnsi="宋体"/>
                <w:sz w:val="21"/>
                <w:szCs w:val="21"/>
              </w:rPr>
            </w:pPr>
            <w:r>
              <w:rPr>
                <w:rFonts w:hint="eastAsia" w:ascii="宋体" w:hAnsi="宋体"/>
                <w:sz w:val="21"/>
                <w:szCs w:val="21"/>
              </w:rPr>
              <w:t>会议时间</w:t>
            </w:r>
          </w:p>
        </w:tc>
        <w:tc>
          <w:tcPr>
            <w:tcW w:w="2494" w:type="dxa"/>
            <w:gridSpan w:val="2"/>
            <w:vAlign w:val="center"/>
          </w:tcPr>
          <w:p>
            <w:pPr>
              <w:ind w:right="-127"/>
              <w:jc w:val="center"/>
              <w:rPr>
                <w:rFonts w:ascii="宋体" w:hAnsi="宋体"/>
                <w:sz w:val="21"/>
                <w:szCs w:val="21"/>
              </w:rPr>
            </w:pPr>
          </w:p>
        </w:tc>
        <w:tc>
          <w:tcPr>
            <w:tcW w:w="1545" w:type="dxa"/>
            <w:gridSpan w:val="2"/>
            <w:vAlign w:val="center"/>
          </w:tcPr>
          <w:p>
            <w:pPr>
              <w:ind w:right="-127"/>
              <w:jc w:val="center"/>
              <w:rPr>
                <w:rFonts w:ascii="宋体" w:hAnsi="宋体"/>
                <w:sz w:val="21"/>
                <w:szCs w:val="21"/>
              </w:rPr>
            </w:pPr>
            <w:r>
              <w:rPr>
                <w:rFonts w:hint="eastAsia" w:ascii="宋体" w:hAnsi="宋体"/>
                <w:sz w:val="21"/>
                <w:szCs w:val="21"/>
              </w:rPr>
              <w:t>表决方式</w:t>
            </w:r>
          </w:p>
        </w:tc>
        <w:tc>
          <w:tcPr>
            <w:tcW w:w="3161" w:type="dxa"/>
            <w:gridSpan w:val="3"/>
            <w:vAlign w:val="center"/>
          </w:tcPr>
          <w:p>
            <w:pPr>
              <w:ind w:right="-127"/>
              <w:jc w:val="center"/>
              <w:rPr>
                <w:rFonts w:ascii="宋体" w:hAnsi="宋体" w:eastAsia="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1271" w:type="dxa"/>
            <w:vMerge w:val="continue"/>
            <w:vAlign w:val="center"/>
          </w:tcPr>
          <w:p>
            <w:pPr>
              <w:ind w:right="-160" w:rightChars="-50"/>
              <w:rPr>
                <w:rFonts w:ascii="宋体" w:hAnsi="宋体"/>
                <w:sz w:val="21"/>
                <w:szCs w:val="21"/>
              </w:rPr>
            </w:pPr>
          </w:p>
        </w:tc>
        <w:tc>
          <w:tcPr>
            <w:tcW w:w="1272" w:type="dxa"/>
            <w:vAlign w:val="center"/>
          </w:tcPr>
          <w:p>
            <w:pPr>
              <w:jc w:val="center"/>
              <w:rPr>
                <w:rFonts w:ascii="宋体" w:hAnsi="宋体"/>
                <w:sz w:val="21"/>
                <w:szCs w:val="21"/>
              </w:rPr>
            </w:pPr>
            <w:r>
              <w:rPr>
                <w:rFonts w:hint="eastAsia" w:ascii="宋体" w:hAnsi="宋体"/>
                <w:sz w:val="21"/>
                <w:szCs w:val="21"/>
              </w:rPr>
              <w:t>应出席人数</w:t>
            </w:r>
          </w:p>
        </w:tc>
        <w:tc>
          <w:tcPr>
            <w:tcW w:w="2494" w:type="dxa"/>
            <w:gridSpan w:val="2"/>
            <w:vAlign w:val="center"/>
          </w:tcPr>
          <w:p>
            <w:pPr>
              <w:rPr>
                <w:rFonts w:ascii="宋体" w:hAnsi="宋体"/>
                <w:sz w:val="21"/>
                <w:szCs w:val="21"/>
              </w:rPr>
            </w:pPr>
          </w:p>
        </w:tc>
        <w:tc>
          <w:tcPr>
            <w:tcW w:w="1575" w:type="dxa"/>
            <w:gridSpan w:val="3"/>
            <w:vAlign w:val="center"/>
          </w:tcPr>
          <w:p>
            <w:pPr>
              <w:ind w:right="-67" w:rightChars="-21"/>
              <w:jc w:val="center"/>
              <w:rPr>
                <w:rFonts w:ascii="宋体" w:hAnsi="宋体"/>
                <w:sz w:val="21"/>
                <w:szCs w:val="21"/>
              </w:rPr>
            </w:pPr>
            <w:r>
              <w:rPr>
                <w:rFonts w:hint="eastAsia" w:ascii="宋体" w:hAnsi="宋体"/>
                <w:sz w:val="21"/>
                <w:szCs w:val="21"/>
              </w:rPr>
              <w:t>实际出席人数</w:t>
            </w:r>
          </w:p>
        </w:tc>
        <w:tc>
          <w:tcPr>
            <w:tcW w:w="3131" w:type="dxa"/>
            <w:gridSpan w:val="2"/>
            <w:vAlign w:val="center"/>
          </w:tcPr>
          <w:p>
            <w:pPr>
              <w:ind w:right="780"/>
              <w:jc w:val="center"/>
              <w:rPr>
                <w:rFonts w:ascii="宋体" w:hAnsi="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1271" w:type="dxa"/>
            <w:vMerge w:val="continue"/>
            <w:vAlign w:val="center"/>
          </w:tcPr>
          <w:p>
            <w:pPr>
              <w:ind w:right="-160" w:rightChars="-50"/>
              <w:rPr>
                <w:rFonts w:ascii="宋体" w:hAnsi="宋体"/>
                <w:sz w:val="21"/>
                <w:szCs w:val="21"/>
              </w:rPr>
            </w:pPr>
          </w:p>
        </w:tc>
        <w:tc>
          <w:tcPr>
            <w:tcW w:w="1272" w:type="dxa"/>
            <w:vAlign w:val="center"/>
          </w:tcPr>
          <w:p>
            <w:pPr>
              <w:ind w:right="-160" w:rightChars="-50"/>
              <w:rPr>
                <w:rFonts w:ascii="宋体" w:hAnsi="宋体"/>
                <w:sz w:val="21"/>
                <w:szCs w:val="21"/>
              </w:rPr>
            </w:pPr>
            <w:r>
              <w:rPr>
                <w:rFonts w:hint="eastAsia" w:ascii="宋体" w:hAnsi="宋体"/>
                <w:sz w:val="21"/>
                <w:szCs w:val="21"/>
              </w:rPr>
              <w:t>赞同人数</w:t>
            </w:r>
          </w:p>
        </w:tc>
        <w:tc>
          <w:tcPr>
            <w:tcW w:w="1369" w:type="dxa"/>
            <w:vAlign w:val="center"/>
          </w:tcPr>
          <w:p>
            <w:pPr>
              <w:rPr>
                <w:rFonts w:ascii="宋体" w:hAnsi="宋体"/>
                <w:sz w:val="21"/>
                <w:szCs w:val="21"/>
              </w:rPr>
            </w:pPr>
          </w:p>
        </w:tc>
        <w:tc>
          <w:tcPr>
            <w:tcW w:w="1125" w:type="dxa"/>
            <w:vAlign w:val="center"/>
          </w:tcPr>
          <w:p>
            <w:pPr>
              <w:rPr>
                <w:rFonts w:ascii="宋体" w:hAnsi="宋体"/>
                <w:sz w:val="21"/>
                <w:szCs w:val="21"/>
              </w:rPr>
            </w:pPr>
            <w:r>
              <w:rPr>
                <w:rFonts w:hint="eastAsia" w:ascii="宋体" w:hAnsi="宋体"/>
                <w:sz w:val="21"/>
                <w:szCs w:val="21"/>
              </w:rPr>
              <w:t>反对人数</w:t>
            </w:r>
          </w:p>
        </w:tc>
        <w:tc>
          <w:tcPr>
            <w:tcW w:w="1335" w:type="dxa"/>
            <w:vAlign w:val="center"/>
          </w:tcPr>
          <w:p>
            <w:pPr>
              <w:rPr>
                <w:rFonts w:ascii="宋体" w:hAnsi="宋体"/>
                <w:sz w:val="21"/>
                <w:szCs w:val="21"/>
              </w:rPr>
            </w:pPr>
          </w:p>
        </w:tc>
        <w:tc>
          <w:tcPr>
            <w:tcW w:w="1444" w:type="dxa"/>
            <w:gridSpan w:val="3"/>
            <w:vAlign w:val="center"/>
          </w:tcPr>
          <w:p>
            <w:pPr>
              <w:ind w:right="-67" w:rightChars="-21"/>
              <w:jc w:val="center"/>
              <w:rPr>
                <w:rFonts w:ascii="宋体" w:hAnsi="宋体"/>
                <w:sz w:val="21"/>
                <w:szCs w:val="21"/>
              </w:rPr>
            </w:pPr>
            <w:r>
              <w:rPr>
                <w:rFonts w:hint="eastAsia" w:ascii="宋体" w:hAnsi="宋体"/>
                <w:sz w:val="21"/>
                <w:szCs w:val="21"/>
              </w:rPr>
              <w:t>弃权人数</w:t>
            </w:r>
          </w:p>
        </w:tc>
        <w:tc>
          <w:tcPr>
            <w:tcW w:w="1927" w:type="dxa"/>
            <w:vAlign w:val="center"/>
          </w:tcPr>
          <w:p>
            <w:pPr>
              <w:ind w:right="780"/>
              <w:jc w:val="center"/>
              <w:rPr>
                <w:rFonts w:ascii="宋体" w:hAnsi="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2543" w:type="dxa"/>
            <w:gridSpan w:val="2"/>
            <w:vAlign w:val="center"/>
          </w:tcPr>
          <w:p>
            <w:pPr>
              <w:ind w:right="-160" w:rightChars="-50"/>
              <w:rPr>
                <w:rFonts w:ascii="宋体" w:hAnsi="宋体"/>
                <w:sz w:val="21"/>
                <w:szCs w:val="21"/>
              </w:rPr>
            </w:pPr>
            <w:r>
              <w:rPr>
                <w:rFonts w:hint="eastAsia" w:ascii="宋体" w:hAnsi="宋体"/>
                <w:sz w:val="21"/>
                <w:szCs w:val="21"/>
              </w:rPr>
              <w:t>会费标准向全体会员公开</w:t>
            </w:r>
          </w:p>
        </w:tc>
        <w:tc>
          <w:tcPr>
            <w:tcW w:w="7200" w:type="dxa"/>
            <w:gridSpan w:val="7"/>
            <w:vAlign w:val="center"/>
          </w:tcPr>
          <w:p>
            <w:pPr>
              <w:rPr>
                <w:rFonts w:ascii="宋体" w:hAnsi="宋体"/>
                <w:sz w:val="21"/>
                <w:szCs w:val="21"/>
              </w:rPr>
            </w:pPr>
            <w:r>
              <w:rPr>
                <w:rFonts w:hint="eastAsia" w:ascii="宋体" w:hAnsi="宋体"/>
                <w:sz w:val="21"/>
                <w:szCs w:val="21"/>
              </w:rPr>
              <w:t>□是；□否</w:t>
            </w:r>
          </w:p>
          <w:p>
            <w:pPr>
              <w:ind w:right="780"/>
              <w:jc w:val="center"/>
              <w:rPr>
                <w:rFonts w:ascii="宋体" w:hAnsi="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760" w:hRule="exact"/>
          <w:jc w:val="center"/>
        </w:trPr>
        <w:tc>
          <w:tcPr>
            <w:tcW w:w="9743" w:type="dxa"/>
            <w:gridSpan w:val="9"/>
            <w:vAlign w:val="center"/>
          </w:tcPr>
          <w:p>
            <w:pPr>
              <w:rPr>
                <w:rFonts w:ascii="宋体" w:hAnsi="宋体"/>
                <w:sz w:val="21"/>
                <w:szCs w:val="21"/>
              </w:rPr>
            </w:pPr>
            <w:r>
              <w:rPr>
                <w:rFonts w:hint="eastAsia" w:ascii="宋体" w:hAnsi="宋体"/>
                <w:sz w:val="21"/>
                <w:szCs w:val="21"/>
              </w:rPr>
              <w:t>会费标准：</w:t>
            </w:r>
          </w:p>
          <w:p>
            <w:pPr>
              <w:rPr>
                <w:rFonts w:ascii="宋体" w:hAnsi="宋体"/>
                <w:sz w:val="21"/>
                <w:szCs w:val="21"/>
              </w:rPr>
            </w:pPr>
          </w:p>
          <w:p>
            <w:pPr>
              <w:rPr>
                <w:rFonts w:ascii="宋体" w:hAnsi="宋体"/>
                <w:sz w:val="21"/>
                <w:szCs w:val="21"/>
              </w:rPr>
            </w:pPr>
          </w:p>
          <w:p>
            <w:pPr>
              <w:rPr>
                <w:rFonts w:ascii="宋体" w:hAnsi="宋体"/>
                <w:sz w:val="21"/>
                <w:szCs w:val="21"/>
              </w:rPr>
            </w:pPr>
          </w:p>
          <w:p>
            <w:pPr>
              <w:rPr>
                <w:rFonts w:ascii="宋体" w:hAnsi="宋体"/>
                <w:sz w:val="21"/>
                <w:szCs w:val="21"/>
              </w:rPr>
            </w:pPr>
          </w:p>
          <w:p>
            <w:pPr>
              <w:rPr>
                <w:rFonts w:ascii="宋体" w:hAnsi="宋体"/>
                <w:sz w:val="21"/>
                <w:szCs w:val="21"/>
              </w:rPr>
            </w:pPr>
          </w:p>
          <w:p>
            <w:pPr>
              <w:rPr>
                <w:rFonts w:ascii="宋体" w:hAnsi="宋体"/>
                <w:sz w:val="21"/>
                <w:szCs w:val="21"/>
              </w:rPr>
            </w:pPr>
          </w:p>
        </w:tc>
      </w:tr>
    </w:tbl>
    <w:p>
      <w:pPr>
        <w:tabs>
          <w:tab w:val="left" w:pos="4963"/>
        </w:tabs>
        <w:ind w:left="108"/>
        <w:jc w:val="center"/>
        <w:rPr>
          <w:rFonts w:ascii="宋体" w:hAnsi="宋体"/>
          <w:b/>
          <w:szCs w:val="21"/>
        </w:rPr>
      </w:pPr>
    </w:p>
    <w:tbl>
      <w:tblPr>
        <w:tblStyle w:val="6"/>
        <w:tblW w:w="9837" w:type="dxa"/>
        <w:tblInd w:w="0" w:type="dxa"/>
        <w:tblLayout w:type="fixed"/>
        <w:tblCellMar>
          <w:top w:w="15" w:type="dxa"/>
          <w:left w:w="15" w:type="dxa"/>
          <w:bottom w:w="15" w:type="dxa"/>
          <w:right w:w="15" w:type="dxa"/>
        </w:tblCellMar>
      </w:tblPr>
      <w:tblGrid>
        <w:gridCol w:w="1080"/>
        <w:gridCol w:w="1245"/>
        <w:gridCol w:w="1080"/>
        <w:gridCol w:w="1080"/>
        <w:gridCol w:w="1080"/>
        <w:gridCol w:w="1080"/>
        <w:gridCol w:w="1080"/>
        <w:gridCol w:w="2112"/>
      </w:tblGrid>
      <w:tr>
        <w:tblPrEx>
          <w:tblLayout w:type="fixed"/>
          <w:tblCellMar>
            <w:top w:w="15" w:type="dxa"/>
            <w:left w:w="15" w:type="dxa"/>
            <w:bottom w:w="15" w:type="dxa"/>
            <w:right w:w="15" w:type="dxa"/>
          </w:tblCellMar>
        </w:tblPrEx>
        <w:trPr>
          <w:trHeight w:val="315" w:hRule="atLeast"/>
        </w:trPr>
        <w:tc>
          <w:tcPr>
            <w:tcW w:w="9837" w:type="dxa"/>
            <w:gridSpan w:val="8"/>
            <w:shd w:val="clear" w:color="auto" w:fill="auto"/>
            <w:vAlign w:val="center"/>
          </w:tcPr>
          <w:p>
            <w:pPr>
              <w:widowControl/>
              <w:jc w:val="center"/>
              <w:textAlignment w:val="center"/>
              <w:rPr>
                <w:rFonts w:ascii="宋体" w:hAnsi="宋体" w:eastAsia="宋体" w:cs="宋体"/>
                <w:b/>
                <w:bCs/>
                <w:sz w:val="24"/>
                <w:szCs w:val="24"/>
              </w:rPr>
            </w:pPr>
          </w:p>
          <w:p>
            <w:pPr>
              <w:widowControl/>
              <w:jc w:val="center"/>
              <w:textAlignment w:val="center"/>
              <w:rPr>
                <w:rFonts w:ascii="宋体" w:hAnsi="宋体" w:eastAsia="宋体" w:cs="宋体"/>
                <w:b/>
                <w:bCs/>
                <w:sz w:val="24"/>
                <w:szCs w:val="24"/>
              </w:rPr>
            </w:pPr>
          </w:p>
          <w:p>
            <w:pPr>
              <w:widowControl/>
              <w:jc w:val="center"/>
              <w:textAlignment w:val="center"/>
              <w:rPr>
                <w:rFonts w:ascii="宋体" w:hAnsi="宋体" w:eastAsia="宋体" w:cs="宋体"/>
                <w:b/>
                <w:bCs/>
                <w:sz w:val="24"/>
                <w:szCs w:val="24"/>
              </w:rPr>
            </w:pPr>
          </w:p>
          <w:p>
            <w:pPr>
              <w:widowControl/>
              <w:jc w:val="center"/>
              <w:textAlignment w:val="center"/>
              <w:rPr>
                <w:rFonts w:ascii="宋体" w:hAnsi="宋体" w:eastAsia="宋体" w:cs="宋体"/>
                <w:b/>
                <w:bCs/>
                <w:sz w:val="24"/>
                <w:szCs w:val="24"/>
              </w:rPr>
            </w:pPr>
          </w:p>
          <w:p>
            <w:pPr>
              <w:widowControl/>
              <w:jc w:val="center"/>
              <w:textAlignment w:val="center"/>
              <w:rPr>
                <w:rFonts w:ascii="宋体" w:hAnsi="宋体" w:eastAsia="宋体" w:cs="宋体"/>
                <w:b/>
                <w:bCs/>
                <w:sz w:val="24"/>
                <w:szCs w:val="24"/>
              </w:rPr>
            </w:pPr>
          </w:p>
          <w:p>
            <w:pPr>
              <w:widowControl/>
              <w:jc w:val="center"/>
              <w:textAlignment w:val="center"/>
              <w:rPr>
                <w:rFonts w:ascii="宋体" w:hAnsi="宋体" w:eastAsia="宋体" w:cs="宋体"/>
                <w:sz w:val="24"/>
                <w:szCs w:val="24"/>
              </w:rPr>
            </w:pPr>
            <w:r>
              <w:rPr>
                <w:rFonts w:hint="eastAsia" w:ascii="宋体" w:hAnsi="宋体" w:eastAsia="宋体" w:cs="宋体"/>
                <w:b/>
                <w:bCs/>
                <w:sz w:val="24"/>
                <w:szCs w:val="24"/>
              </w:rPr>
              <w:t>会费</w:t>
            </w:r>
            <w:r>
              <w:rPr>
                <w:rFonts w:hint="eastAsia" w:ascii="宋体" w:hAnsi="宋体" w:eastAsia="宋体" w:cs="宋体"/>
                <w:sz w:val="24"/>
                <w:szCs w:val="24"/>
              </w:rPr>
              <w:t>（行业协会</w:t>
            </w:r>
            <w:r>
              <w:rPr>
                <w:rFonts w:hint="eastAsia" w:ascii="宋体" w:hAnsi="宋体" w:cs="宋体"/>
                <w:sz w:val="24"/>
                <w:szCs w:val="24"/>
              </w:rPr>
              <w:t>商会</w:t>
            </w:r>
            <w:r>
              <w:rPr>
                <w:rFonts w:hint="eastAsia" w:ascii="宋体" w:hAnsi="宋体" w:eastAsia="宋体" w:cs="宋体"/>
                <w:sz w:val="24"/>
                <w:szCs w:val="24"/>
              </w:rPr>
              <w:t>表格）</w:t>
            </w:r>
          </w:p>
        </w:tc>
      </w:tr>
      <w:tr>
        <w:tblPrEx>
          <w:tblLayout w:type="fixed"/>
          <w:tblCellMar>
            <w:top w:w="15" w:type="dxa"/>
            <w:left w:w="15" w:type="dxa"/>
            <w:bottom w:w="15" w:type="dxa"/>
            <w:right w:w="15" w:type="dxa"/>
          </w:tblCellMar>
        </w:tblPrEx>
        <w:trPr>
          <w:trHeight w:val="315" w:hRule="atLeast"/>
        </w:trPr>
        <w:tc>
          <w:tcPr>
            <w:tcW w:w="9837" w:type="dxa"/>
            <w:gridSpan w:val="8"/>
            <w:tcBorders>
              <w:top w:val="single" w:color="000000" w:sz="12" w:space="0"/>
              <w:left w:val="single" w:color="000000" w:sz="12" w:space="0"/>
              <w:right w:val="single" w:color="000000" w:sz="12" w:space="0"/>
            </w:tcBorders>
            <w:shd w:val="clear" w:color="auto" w:fill="auto"/>
            <w:vAlign w:val="center"/>
          </w:tcPr>
          <w:p>
            <w:pPr>
              <w:widowControl/>
              <w:jc w:val="center"/>
              <w:textAlignment w:val="center"/>
              <w:rPr>
                <w:rFonts w:ascii="楷体" w:hAnsi="楷体" w:cs="楷体"/>
                <w:sz w:val="21"/>
                <w:szCs w:val="21"/>
              </w:rPr>
            </w:pPr>
            <w:r>
              <w:rPr>
                <w:rFonts w:hint="eastAsia" w:ascii="楷体" w:hAnsi="楷体" w:cs="楷体"/>
                <w:sz w:val="21"/>
                <w:szCs w:val="21"/>
              </w:rPr>
              <w:t>原会费情况</w:t>
            </w:r>
          </w:p>
        </w:tc>
      </w:tr>
      <w:tr>
        <w:tblPrEx>
          <w:tblLayout w:type="fixed"/>
          <w:tblCellMar>
            <w:top w:w="15" w:type="dxa"/>
            <w:left w:w="15" w:type="dxa"/>
            <w:bottom w:w="15" w:type="dxa"/>
            <w:right w:w="15" w:type="dxa"/>
          </w:tblCellMar>
        </w:tblPrEx>
        <w:trPr>
          <w:trHeight w:val="345" w:hRule="atLeast"/>
        </w:trPr>
        <w:tc>
          <w:tcPr>
            <w:tcW w:w="1080" w:type="dxa"/>
            <w:vMerge w:val="restart"/>
            <w:tcBorders>
              <w:top w:val="single" w:color="000000" w:sz="4" w:space="0"/>
              <w:left w:val="single" w:color="000000" w:sz="12" w:space="0"/>
              <w:bottom w:val="single" w:color="000000" w:sz="4" w:space="0"/>
              <w:right w:val="single" w:color="000000" w:sz="4" w:space="0"/>
            </w:tcBorders>
            <w:shd w:val="clear" w:color="auto" w:fill="auto"/>
            <w:vAlign w:val="center"/>
          </w:tcPr>
          <w:p>
            <w:pPr>
              <w:widowControl/>
              <w:jc w:val="center"/>
              <w:textAlignment w:val="center"/>
              <w:rPr>
                <w:rFonts w:ascii="楷体" w:hAnsi="楷体" w:cs="楷体"/>
                <w:sz w:val="21"/>
                <w:szCs w:val="21"/>
              </w:rPr>
            </w:pPr>
            <w:r>
              <w:rPr>
                <w:rFonts w:hint="eastAsia" w:ascii="楷体" w:hAnsi="楷体" w:cs="楷体"/>
                <w:sz w:val="21"/>
                <w:szCs w:val="21"/>
              </w:rPr>
              <w:t>制定或修改会费标准的会议情况</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楷体" w:hAnsi="楷体" w:cs="楷体"/>
                <w:sz w:val="21"/>
                <w:szCs w:val="21"/>
              </w:rPr>
            </w:pPr>
            <w:r>
              <w:rPr>
                <w:rFonts w:hint="eastAsia" w:ascii="楷体" w:hAnsi="楷体" w:cs="楷体"/>
                <w:sz w:val="21"/>
                <w:szCs w:val="21"/>
              </w:rPr>
              <w:t>会议名称</w:t>
            </w:r>
          </w:p>
        </w:tc>
        <w:tc>
          <w:tcPr>
            <w:tcW w:w="7512" w:type="dxa"/>
            <w:gridSpan w:val="6"/>
            <w:tcBorders>
              <w:top w:val="single" w:color="000000" w:sz="4" w:space="0"/>
              <w:left w:val="single" w:color="000000" w:sz="4" w:space="0"/>
              <w:bottom w:val="single" w:color="000000" w:sz="4" w:space="0"/>
              <w:right w:val="single" w:color="000000" w:sz="12" w:space="0"/>
            </w:tcBorders>
            <w:shd w:val="clear" w:color="auto" w:fill="auto"/>
            <w:vAlign w:val="center"/>
          </w:tcPr>
          <w:p>
            <w:pPr>
              <w:jc w:val="center"/>
              <w:rPr>
                <w:rFonts w:ascii="楷体" w:hAnsi="楷体" w:cs="楷体"/>
                <w:sz w:val="21"/>
                <w:szCs w:val="21"/>
              </w:rPr>
            </w:pPr>
          </w:p>
        </w:tc>
      </w:tr>
      <w:tr>
        <w:tblPrEx>
          <w:tblLayout w:type="fixed"/>
          <w:tblCellMar>
            <w:top w:w="15" w:type="dxa"/>
            <w:left w:w="15" w:type="dxa"/>
            <w:bottom w:w="15" w:type="dxa"/>
            <w:right w:w="15" w:type="dxa"/>
          </w:tblCellMar>
        </w:tblPrEx>
        <w:trPr>
          <w:trHeight w:val="345" w:hRule="atLeast"/>
        </w:trPr>
        <w:tc>
          <w:tcPr>
            <w:tcW w:w="1080" w:type="dxa"/>
            <w:vMerge w:val="continue"/>
            <w:tcBorders>
              <w:top w:val="single" w:color="000000" w:sz="4" w:space="0"/>
              <w:left w:val="single" w:color="000000" w:sz="12" w:space="0"/>
              <w:bottom w:val="single" w:color="000000" w:sz="4" w:space="0"/>
              <w:right w:val="single" w:color="000000" w:sz="4" w:space="0"/>
            </w:tcBorders>
            <w:shd w:val="clear" w:color="auto" w:fill="auto"/>
            <w:vAlign w:val="center"/>
          </w:tcPr>
          <w:p>
            <w:pPr>
              <w:jc w:val="center"/>
              <w:rPr>
                <w:rFonts w:ascii="楷体" w:hAnsi="楷体" w:cs="楷体"/>
                <w:sz w:val="21"/>
                <w:szCs w:val="21"/>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楷体" w:hAnsi="楷体" w:cs="楷体"/>
                <w:sz w:val="21"/>
                <w:szCs w:val="21"/>
              </w:rPr>
            </w:pPr>
            <w:r>
              <w:rPr>
                <w:rFonts w:hint="eastAsia" w:ascii="楷体" w:hAnsi="楷体" w:cs="楷体"/>
                <w:sz w:val="21"/>
                <w:szCs w:val="21"/>
              </w:rPr>
              <w:t>会议时间</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楷体" w:hAnsi="楷体" w:cs="楷体"/>
                <w:sz w:val="21"/>
                <w:szCs w:val="21"/>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楷体" w:hAnsi="楷体" w:cs="楷体"/>
                <w:sz w:val="21"/>
                <w:szCs w:val="21"/>
              </w:rPr>
            </w:pPr>
            <w:r>
              <w:rPr>
                <w:rFonts w:hint="eastAsia" w:ascii="楷体" w:hAnsi="楷体" w:cs="楷体"/>
                <w:sz w:val="21"/>
                <w:szCs w:val="21"/>
              </w:rPr>
              <w:t>表决方式</w:t>
            </w:r>
          </w:p>
        </w:tc>
        <w:tc>
          <w:tcPr>
            <w:tcW w:w="3192" w:type="dxa"/>
            <w:gridSpan w:val="2"/>
            <w:tcBorders>
              <w:top w:val="single" w:color="000000" w:sz="4" w:space="0"/>
              <w:left w:val="single" w:color="000000" w:sz="4" w:space="0"/>
              <w:bottom w:val="single" w:color="000000" w:sz="4" w:space="0"/>
              <w:right w:val="single" w:color="000000" w:sz="12" w:space="0"/>
            </w:tcBorders>
            <w:shd w:val="clear" w:color="auto" w:fill="auto"/>
            <w:vAlign w:val="center"/>
          </w:tcPr>
          <w:p>
            <w:pPr>
              <w:widowControl/>
              <w:jc w:val="center"/>
              <w:textAlignment w:val="center"/>
              <w:rPr>
                <w:rFonts w:ascii="楷体" w:hAnsi="楷体" w:cs="楷体"/>
                <w:sz w:val="21"/>
                <w:szCs w:val="21"/>
              </w:rPr>
            </w:pPr>
          </w:p>
        </w:tc>
      </w:tr>
      <w:tr>
        <w:tblPrEx>
          <w:tblLayout w:type="fixed"/>
          <w:tblCellMar>
            <w:top w:w="15" w:type="dxa"/>
            <w:left w:w="15" w:type="dxa"/>
            <w:bottom w:w="15" w:type="dxa"/>
            <w:right w:w="15" w:type="dxa"/>
          </w:tblCellMar>
        </w:tblPrEx>
        <w:trPr>
          <w:trHeight w:val="420" w:hRule="atLeast"/>
        </w:trPr>
        <w:tc>
          <w:tcPr>
            <w:tcW w:w="1080" w:type="dxa"/>
            <w:vMerge w:val="continue"/>
            <w:tcBorders>
              <w:top w:val="single" w:color="000000" w:sz="4" w:space="0"/>
              <w:left w:val="single" w:color="000000" w:sz="12" w:space="0"/>
              <w:bottom w:val="single" w:color="000000" w:sz="4" w:space="0"/>
              <w:right w:val="single" w:color="000000" w:sz="4" w:space="0"/>
            </w:tcBorders>
            <w:shd w:val="clear" w:color="auto" w:fill="auto"/>
            <w:vAlign w:val="center"/>
          </w:tcPr>
          <w:p>
            <w:pPr>
              <w:jc w:val="center"/>
              <w:rPr>
                <w:rFonts w:ascii="楷体" w:hAnsi="楷体" w:cs="楷体"/>
                <w:sz w:val="21"/>
                <w:szCs w:val="21"/>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楷体" w:hAnsi="楷体" w:cs="楷体"/>
                <w:sz w:val="21"/>
                <w:szCs w:val="21"/>
              </w:rPr>
            </w:pPr>
            <w:r>
              <w:rPr>
                <w:rFonts w:hint="eastAsia" w:ascii="楷体" w:hAnsi="楷体" w:cs="楷体"/>
                <w:sz w:val="21"/>
                <w:szCs w:val="21"/>
              </w:rPr>
              <w:t>应出席人数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楷体" w:hAnsi="楷体" w:cs="楷体"/>
                <w:sz w:val="21"/>
                <w:szCs w:val="21"/>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楷体" w:hAnsi="楷体" w:cs="楷体"/>
                <w:sz w:val="21"/>
                <w:szCs w:val="21"/>
              </w:rPr>
            </w:pPr>
            <w:r>
              <w:rPr>
                <w:rFonts w:hint="eastAsia" w:ascii="楷体" w:hAnsi="楷体" w:cs="楷体"/>
                <w:sz w:val="21"/>
                <w:szCs w:val="21"/>
              </w:rPr>
              <w:t>实际出席人数</w:t>
            </w:r>
          </w:p>
        </w:tc>
        <w:tc>
          <w:tcPr>
            <w:tcW w:w="3192" w:type="dxa"/>
            <w:gridSpan w:val="2"/>
            <w:tcBorders>
              <w:top w:val="single" w:color="000000" w:sz="4" w:space="0"/>
              <w:left w:val="single" w:color="000000" w:sz="4" w:space="0"/>
              <w:bottom w:val="single" w:color="000000" w:sz="4" w:space="0"/>
              <w:right w:val="single" w:color="000000" w:sz="12" w:space="0"/>
            </w:tcBorders>
            <w:shd w:val="clear" w:color="auto" w:fill="auto"/>
            <w:vAlign w:val="center"/>
          </w:tcPr>
          <w:p>
            <w:pPr>
              <w:jc w:val="center"/>
              <w:rPr>
                <w:rFonts w:ascii="楷体" w:hAnsi="楷体" w:cs="楷体"/>
                <w:sz w:val="21"/>
                <w:szCs w:val="21"/>
              </w:rPr>
            </w:pPr>
          </w:p>
        </w:tc>
      </w:tr>
      <w:tr>
        <w:tblPrEx>
          <w:tblLayout w:type="fixed"/>
          <w:tblCellMar>
            <w:top w:w="15" w:type="dxa"/>
            <w:left w:w="15" w:type="dxa"/>
            <w:bottom w:w="15" w:type="dxa"/>
            <w:right w:w="15" w:type="dxa"/>
          </w:tblCellMar>
        </w:tblPrEx>
        <w:trPr>
          <w:trHeight w:val="315" w:hRule="atLeast"/>
        </w:trPr>
        <w:tc>
          <w:tcPr>
            <w:tcW w:w="1080" w:type="dxa"/>
            <w:vMerge w:val="continue"/>
            <w:tcBorders>
              <w:top w:val="single" w:color="000000" w:sz="4" w:space="0"/>
              <w:left w:val="single" w:color="000000" w:sz="12" w:space="0"/>
              <w:bottom w:val="single" w:color="000000" w:sz="4" w:space="0"/>
              <w:right w:val="single" w:color="000000" w:sz="4" w:space="0"/>
            </w:tcBorders>
            <w:shd w:val="clear" w:color="auto" w:fill="auto"/>
            <w:vAlign w:val="center"/>
          </w:tcPr>
          <w:p>
            <w:pPr>
              <w:jc w:val="center"/>
              <w:rPr>
                <w:rFonts w:ascii="楷体" w:hAnsi="楷体" w:cs="楷体"/>
                <w:sz w:val="21"/>
                <w:szCs w:val="21"/>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楷体" w:hAnsi="楷体" w:cs="楷体"/>
                <w:sz w:val="21"/>
                <w:szCs w:val="21"/>
              </w:rPr>
            </w:pPr>
            <w:r>
              <w:rPr>
                <w:rFonts w:hint="eastAsia" w:ascii="楷体" w:hAnsi="楷体" w:cs="楷体"/>
                <w:sz w:val="21"/>
                <w:szCs w:val="21"/>
              </w:rPr>
              <w:t>赞同人数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楷体" w:hAnsi="楷体" w:cs="楷体"/>
                <w:sz w:val="21"/>
                <w:szCs w:val="21"/>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楷体" w:hAnsi="楷体" w:cs="楷体"/>
                <w:sz w:val="21"/>
                <w:szCs w:val="21"/>
              </w:rPr>
            </w:pPr>
            <w:r>
              <w:rPr>
                <w:rFonts w:hint="eastAsia" w:ascii="楷体" w:hAnsi="楷体" w:cs="楷体"/>
                <w:sz w:val="21"/>
                <w:szCs w:val="21"/>
              </w:rPr>
              <w:t>反对人数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楷体" w:hAnsi="楷体" w:cs="楷体"/>
                <w:sz w:val="21"/>
                <w:szCs w:val="21"/>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楷体" w:hAnsi="楷体" w:cs="楷体"/>
                <w:sz w:val="21"/>
                <w:szCs w:val="21"/>
              </w:rPr>
            </w:pPr>
            <w:r>
              <w:rPr>
                <w:rFonts w:hint="eastAsia" w:ascii="楷体" w:hAnsi="楷体" w:cs="楷体"/>
                <w:sz w:val="21"/>
                <w:szCs w:val="21"/>
              </w:rPr>
              <w:t>弃权人数</w:t>
            </w:r>
          </w:p>
        </w:tc>
        <w:tc>
          <w:tcPr>
            <w:tcW w:w="2112" w:type="dxa"/>
            <w:tcBorders>
              <w:top w:val="single" w:color="000000" w:sz="4" w:space="0"/>
              <w:left w:val="single" w:color="000000" w:sz="4" w:space="0"/>
              <w:bottom w:val="single" w:color="000000" w:sz="4" w:space="0"/>
              <w:right w:val="single" w:color="000000" w:sz="12" w:space="0"/>
            </w:tcBorders>
            <w:shd w:val="clear" w:color="auto" w:fill="auto"/>
            <w:vAlign w:val="center"/>
          </w:tcPr>
          <w:p>
            <w:pPr>
              <w:jc w:val="center"/>
              <w:rPr>
                <w:rFonts w:ascii="楷体" w:hAnsi="楷体" w:cs="楷体"/>
                <w:sz w:val="21"/>
                <w:szCs w:val="21"/>
              </w:rPr>
            </w:pPr>
          </w:p>
        </w:tc>
      </w:tr>
      <w:tr>
        <w:tblPrEx>
          <w:tblLayout w:type="fixed"/>
          <w:tblCellMar>
            <w:top w:w="15" w:type="dxa"/>
            <w:left w:w="15" w:type="dxa"/>
            <w:bottom w:w="15" w:type="dxa"/>
            <w:right w:w="15" w:type="dxa"/>
          </w:tblCellMar>
        </w:tblPrEx>
        <w:trPr>
          <w:trHeight w:val="495" w:hRule="atLeast"/>
        </w:trPr>
        <w:tc>
          <w:tcPr>
            <w:tcW w:w="2325" w:type="dxa"/>
            <w:gridSpan w:val="2"/>
            <w:tcBorders>
              <w:top w:val="single" w:color="000000" w:sz="4" w:space="0"/>
              <w:left w:val="single" w:color="000000" w:sz="12" w:space="0"/>
              <w:bottom w:val="single" w:color="000000" w:sz="12" w:space="0"/>
            </w:tcBorders>
            <w:shd w:val="clear" w:color="auto" w:fill="auto"/>
            <w:vAlign w:val="center"/>
          </w:tcPr>
          <w:p>
            <w:pPr>
              <w:widowControl/>
              <w:jc w:val="center"/>
              <w:textAlignment w:val="center"/>
              <w:rPr>
                <w:rFonts w:ascii="楷体" w:hAnsi="楷体" w:cs="楷体"/>
                <w:sz w:val="21"/>
                <w:szCs w:val="21"/>
              </w:rPr>
            </w:pPr>
            <w:r>
              <w:rPr>
                <w:rFonts w:hint="eastAsia" w:ascii="楷体" w:hAnsi="楷体" w:cs="楷体"/>
                <w:sz w:val="21"/>
                <w:szCs w:val="21"/>
              </w:rPr>
              <w:t>会费标准</w:t>
            </w:r>
          </w:p>
        </w:tc>
        <w:tc>
          <w:tcPr>
            <w:tcW w:w="7512" w:type="dxa"/>
            <w:gridSpan w:val="6"/>
            <w:tcBorders>
              <w:top w:val="single" w:color="000000" w:sz="4" w:space="0"/>
              <w:bottom w:val="single" w:color="000000" w:sz="12" w:space="0"/>
              <w:right w:val="single" w:color="000000" w:sz="12" w:space="0"/>
            </w:tcBorders>
            <w:shd w:val="clear" w:color="auto" w:fill="auto"/>
            <w:vAlign w:val="center"/>
          </w:tcPr>
          <w:p>
            <w:pPr>
              <w:jc w:val="center"/>
              <w:rPr>
                <w:rFonts w:ascii="楷体" w:hAnsi="楷体" w:cs="楷体"/>
                <w:sz w:val="21"/>
                <w:szCs w:val="21"/>
              </w:rPr>
            </w:pPr>
          </w:p>
        </w:tc>
      </w:tr>
    </w:tbl>
    <w:tbl>
      <w:tblPr>
        <w:tblStyle w:val="6"/>
        <w:tblpPr w:leftFromText="180" w:rightFromText="180" w:vertAnchor="text" w:horzAnchor="page" w:tblpX="1046" w:tblpY="72"/>
        <w:tblOverlap w:val="never"/>
        <w:tblW w:w="9837" w:type="dxa"/>
        <w:tblInd w:w="0" w:type="dxa"/>
        <w:tblLayout w:type="fixed"/>
        <w:tblCellMar>
          <w:top w:w="15" w:type="dxa"/>
          <w:left w:w="15" w:type="dxa"/>
          <w:bottom w:w="15" w:type="dxa"/>
          <w:right w:w="15" w:type="dxa"/>
        </w:tblCellMar>
      </w:tblPr>
      <w:tblGrid>
        <w:gridCol w:w="2277"/>
        <w:gridCol w:w="1590"/>
        <w:gridCol w:w="5970"/>
      </w:tblGrid>
      <w:tr>
        <w:tblPrEx>
          <w:tblLayout w:type="fixed"/>
          <w:tblCellMar>
            <w:top w:w="15" w:type="dxa"/>
            <w:left w:w="15" w:type="dxa"/>
            <w:bottom w:w="15" w:type="dxa"/>
            <w:right w:w="15" w:type="dxa"/>
          </w:tblCellMar>
        </w:tblPrEx>
        <w:trPr>
          <w:trHeight w:val="315" w:hRule="atLeast"/>
        </w:trPr>
        <w:tc>
          <w:tcPr>
            <w:tcW w:w="9837" w:type="dxa"/>
            <w:gridSpan w:val="3"/>
            <w:tcBorders>
              <w:top w:val="single" w:color="000000" w:sz="12" w:space="0"/>
              <w:left w:val="single" w:color="000000" w:sz="12" w:space="0"/>
              <w:bottom w:val="single" w:color="000000" w:sz="4" w:space="0"/>
              <w:right w:val="single" w:color="000000" w:sz="12" w:space="0"/>
            </w:tcBorders>
            <w:shd w:val="clear" w:color="auto" w:fill="auto"/>
            <w:vAlign w:val="center"/>
          </w:tcPr>
          <w:p>
            <w:pPr>
              <w:widowControl/>
              <w:jc w:val="center"/>
              <w:textAlignment w:val="center"/>
              <w:rPr>
                <w:rFonts w:ascii="楷体" w:hAnsi="楷体" w:cs="楷体"/>
                <w:sz w:val="21"/>
                <w:szCs w:val="21"/>
              </w:rPr>
            </w:pPr>
            <w:r>
              <w:rPr>
                <w:rFonts w:hint="eastAsia" w:ascii="楷体" w:hAnsi="楷体" w:cs="楷体"/>
                <w:sz w:val="21"/>
                <w:szCs w:val="21"/>
              </w:rPr>
              <w:t>按照发改经体〔2017</w:t>
            </w:r>
            <w:r>
              <w:rPr>
                <w:rStyle w:val="8"/>
                <w:rFonts w:hint="eastAsia" w:ascii="楷体" w:hAnsi="楷体" w:eastAsia="楷体" w:cs="楷体"/>
                <w:color w:val="auto"/>
              </w:rPr>
              <w:t>〕</w:t>
            </w:r>
            <w:r>
              <w:rPr>
                <w:rStyle w:val="9"/>
                <w:rFonts w:ascii="楷体" w:hAnsi="楷体" w:eastAsia="楷体" w:cs="楷体"/>
                <w:color w:val="auto"/>
              </w:rPr>
              <w:t>1999号文件，会费整改情况</w:t>
            </w:r>
          </w:p>
        </w:tc>
      </w:tr>
      <w:tr>
        <w:tblPrEx>
          <w:tblLayout w:type="fixed"/>
          <w:tblCellMar>
            <w:top w:w="15" w:type="dxa"/>
            <w:left w:w="15" w:type="dxa"/>
            <w:bottom w:w="15" w:type="dxa"/>
            <w:right w:w="15" w:type="dxa"/>
          </w:tblCellMar>
        </w:tblPrEx>
        <w:trPr>
          <w:trHeight w:val="915" w:hRule="atLeast"/>
        </w:trPr>
        <w:tc>
          <w:tcPr>
            <w:tcW w:w="2277" w:type="dxa"/>
            <w:tcBorders>
              <w:top w:val="single" w:color="000000" w:sz="4" w:space="0"/>
              <w:left w:val="single" w:color="000000" w:sz="12" w:space="0"/>
              <w:bottom w:val="single" w:color="000000" w:sz="4" w:space="0"/>
              <w:right w:val="single" w:color="000000" w:sz="4" w:space="0"/>
            </w:tcBorders>
            <w:shd w:val="clear" w:color="auto" w:fill="auto"/>
            <w:vAlign w:val="center"/>
          </w:tcPr>
          <w:p>
            <w:pPr>
              <w:widowControl/>
              <w:jc w:val="center"/>
              <w:textAlignment w:val="center"/>
              <w:rPr>
                <w:rFonts w:ascii="楷体" w:hAnsi="楷体" w:cs="楷体"/>
                <w:sz w:val="21"/>
                <w:szCs w:val="21"/>
              </w:rPr>
            </w:pPr>
            <w:r>
              <w:rPr>
                <w:rFonts w:hint="eastAsia" w:ascii="楷体" w:hAnsi="楷体" w:cs="楷体"/>
                <w:sz w:val="21"/>
                <w:szCs w:val="21"/>
              </w:rPr>
              <w:t>是否按照发改经体〔2017〕1999号文件调整规范会费标准</w:t>
            </w:r>
          </w:p>
        </w:tc>
        <w:tc>
          <w:tcPr>
            <w:tcW w:w="7560" w:type="dxa"/>
            <w:gridSpan w:val="2"/>
            <w:tcBorders>
              <w:top w:val="single" w:color="000000" w:sz="4" w:space="0"/>
              <w:left w:val="single" w:color="000000" w:sz="4" w:space="0"/>
              <w:bottom w:val="single" w:color="000000" w:sz="4" w:space="0"/>
              <w:right w:val="single" w:color="000000" w:sz="12" w:space="0"/>
            </w:tcBorders>
            <w:shd w:val="clear" w:color="auto" w:fill="auto"/>
            <w:vAlign w:val="center"/>
          </w:tcPr>
          <w:p>
            <w:pPr>
              <w:widowControl/>
              <w:jc w:val="left"/>
              <w:textAlignment w:val="center"/>
              <w:rPr>
                <w:rFonts w:ascii="楷体" w:hAnsi="楷体" w:cs="楷体"/>
                <w:sz w:val="21"/>
                <w:szCs w:val="21"/>
              </w:rPr>
            </w:pPr>
            <w:r>
              <w:rPr>
                <w:rFonts w:hint="eastAsia" w:ascii="楷体" w:hAnsi="楷体" w:cs="楷体"/>
                <w:sz w:val="21"/>
                <w:szCs w:val="21"/>
              </w:rPr>
              <w:t>□是   □否</w:t>
            </w:r>
          </w:p>
        </w:tc>
      </w:tr>
      <w:tr>
        <w:tblPrEx>
          <w:tblLayout w:type="fixed"/>
          <w:tblCellMar>
            <w:top w:w="15" w:type="dxa"/>
            <w:left w:w="15" w:type="dxa"/>
            <w:bottom w:w="15" w:type="dxa"/>
            <w:right w:w="15" w:type="dxa"/>
          </w:tblCellMar>
        </w:tblPrEx>
        <w:trPr>
          <w:trHeight w:val="2083" w:hRule="atLeast"/>
        </w:trPr>
        <w:tc>
          <w:tcPr>
            <w:tcW w:w="2277" w:type="dxa"/>
            <w:tcBorders>
              <w:top w:val="single" w:color="000000" w:sz="4" w:space="0"/>
              <w:left w:val="single" w:color="000000" w:sz="12" w:space="0"/>
              <w:bottom w:val="single" w:color="000000" w:sz="4" w:space="0"/>
              <w:right w:val="single" w:color="000000" w:sz="4" w:space="0"/>
            </w:tcBorders>
            <w:shd w:val="clear" w:color="auto" w:fill="auto"/>
            <w:vAlign w:val="center"/>
          </w:tcPr>
          <w:p>
            <w:pPr>
              <w:widowControl/>
              <w:textAlignment w:val="center"/>
              <w:rPr>
                <w:rFonts w:ascii="楷体" w:hAnsi="楷体" w:cs="楷体"/>
                <w:sz w:val="21"/>
                <w:szCs w:val="21"/>
              </w:rPr>
            </w:pPr>
            <w:r>
              <w:rPr>
                <w:rFonts w:hint="eastAsia" w:ascii="楷体" w:hAnsi="楷体" w:cs="楷体"/>
                <w:sz w:val="21"/>
                <w:szCs w:val="21"/>
              </w:rPr>
              <w:t>调整后的会费标准情况</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楷体" w:hAnsi="楷体" w:cs="楷体"/>
                <w:sz w:val="21"/>
                <w:szCs w:val="21"/>
              </w:rPr>
            </w:pPr>
            <w:r>
              <w:rPr>
                <w:rFonts w:hint="eastAsia" w:ascii="楷体" w:hAnsi="楷体" w:cs="楷体"/>
                <w:sz w:val="21"/>
                <w:szCs w:val="21"/>
              </w:rPr>
              <w:t>调整后会费标准与原会费标准比较情况：</w:t>
            </w:r>
            <w:r>
              <w:rPr>
                <w:rFonts w:hint="eastAsia" w:ascii="楷体" w:hAnsi="楷体" w:cs="楷体"/>
                <w:sz w:val="21"/>
                <w:szCs w:val="21"/>
              </w:rPr>
              <w:br w:type="textWrapping"/>
            </w:r>
            <w:r>
              <w:rPr>
                <w:rFonts w:hint="eastAsia" w:ascii="楷体" w:hAnsi="楷体" w:cs="楷体"/>
                <w:sz w:val="21"/>
                <w:szCs w:val="21"/>
              </w:rPr>
              <w:t xml:space="preserve">□提高  </w:t>
            </w:r>
            <w:r>
              <w:rPr>
                <w:rFonts w:hint="eastAsia" w:ascii="楷体" w:hAnsi="楷体" w:cs="楷体"/>
                <w:sz w:val="21"/>
                <w:szCs w:val="21"/>
              </w:rPr>
              <w:br w:type="textWrapping"/>
            </w:r>
            <w:r>
              <w:rPr>
                <w:rFonts w:hint="eastAsia" w:ascii="楷体" w:hAnsi="楷体" w:cs="楷体"/>
                <w:sz w:val="21"/>
                <w:szCs w:val="21"/>
              </w:rPr>
              <w:t>□降低</w:t>
            </w:r>
            <w:r>
              <w:rPr>
                <w:rFonts w:hint="eastAsia" w:ascii="楷体" w:hAnsi="楷体" w:cs="楷体"/>
                <w:sz w:val="21"/>
                <w:szCs w:val="21"/>
              </w:rPr>
              <w:br w:type="textWrapping"/>
            </w:r>
            <w:r>
              <w:rPr>
                <w:rFonts w:hint="eastAsia" w:ascii="楷体" w:hAnsi="楷体" w:cs="楷体"/>
                <w:sz w:val="21"/>
                <w:szCs w:val="21"/>
              </w:rPr>
              <w:t>□不变</w:t>
            </w:r>
          </w:p>
        </w:tc>
        <w:tc>
          <w:tcPr>
            <w:tcW w:w="5970" w:type="dxa"/>
            <w:tcBorders>
              <w:top w:val="single" w:color="000000" w:sz="4" w:space="0"/>
              <w:left w:val="single" w:color="000000" w:sz="4" w:space="0"/>
              <w:bottom w:val="single" w:color="000000" w:sz="4" w:space="0"/>
              <w:right w:val="single" w:color="000000" w:sz="12" w:space="0"/>
            </w:tcBorders>
            <w:shd w:val="clear" w:color="auto" w:fill="auto"/>
            <w:vAlign w:val="center"/>
          </w:tcPr>
          <w:p>
            <w:pPr>
              <w:widowControl/>
              <w:spacing w:after="210"/>
              <w:jc w:val="left"/>
              <w:textAlignment w:val="center"/>
              <w:rPr>
                <w:rFonts w:ascii="楷体" w:hAnsi="楷体" w:cs="楷体"/>
                <w:sz w:val="21"/>
                <w:szCs w:val="21"/>
              </w:rPr>
            </w:pPr>
            <w:r>
              <w:rPr>
                <w:rFonts w:hint="eastAsia" w:ascii="楷体" w:hAnsi="楷体" w:cs="楷体"/>
                <w:sz w:val="21"/>
                <w:szCs w:val="21"/>
              </w:rPr>
              <w:t>召开会议的名称、时间及表决方式：</w:t>
            </w:r>
            <w:r>
              <w:rPr>
                <w:rStyle w:val="10"/>
                <w:rFonts w:ascii="楷体" w:hAnsi="楷体" w:eastAsia="楷体" w:cs="楷体"/>
                <w:color w:val="auto"/>
              </w:rPr>
              <w:t xml:space="preserve">            （</w:t>
            </w:r>
            <w:r>
              <w:rPr>
                <w:rStyle w:val="9"/>
                <w:rFonts w:ascii="楷体" w:hAnsi="楷体" w:eastAsia="楷体" w:cs="楷体"/>
                <w:color w:val="auto"/>
              </w:rPr>
              <w:t>会费标准如提高，则必须召开会员（代表）大会且以无记名投票方式表决；会费标准如降低或不变，可先召开理事会（常务理事会），在下次会员（代表）大会上以无记名投票方式表决追认）；如召开理事会（常务理事会），拟于</w:t>
            </w:r>
            <w:r>
              <w:rPr>
                <w:rStyle w:val="10"/>
                <w:rFonts w:ascii="楷体" w:hAnsi="楷体" w:eastAsia="楷体" w:cs="楷体"/>
                <w:color w:val="auto"/>
              </w:rPr>
              <w:t xml:space="preserve">        </w:t>
            </w:r>
            <w:r>
              <w:rPr>
                <w:rStyle w:val="9"/>
                <w:rFonts w:ascii="楷体" w:hAnsi="楷体" w:eastAsia="楷体" w:cs="楷体"/>
                <w:color w:val="auto"/>
              </w:rPr>
              <w:t>（时间）召开会员（代表）大会追认</w:t>
            </w:r>
            <w:r>
              <w:rPr>
                <w:rStyle w:val="9"/>
                <w:rFonts w:ascii="楷体" w:hAnsi="楷体" w:eastAsia="楷体" w:cs="楷体"/>
                <w:color w:val="auto"/>
              </w:rPr>
              <w:br w:type="textWrapping"/>
            </w:r>
          </w:p>
        </w:tc>
      </w:tr>
      <w:tr>
        <w:tblPrEx>
          <w:tblLayout w:type="fixed"/>
          <w:tblCellMar>
            <w:top w:w="15" w:type="dxa"/>
            <w:left w:w="15" w:type="dxa"/>
            <w:bottom w:w="15" w:type="dxa"/>
            <w:right w:w="15" w:type="dxa"/>
          </w:tblCellMar>
        </w:tblPrEx>
        <w:trPr>
          <w:trHeight w:val="1500" w:hRule="atLeast"/>
        </w:trPr>
        <w:tc>
          <w:tcPr>
            <w:tcW w:w="2277" w:type="dxa"/>
            <w:tcBorders>
              <w:top w:val="single" w:color="000000" w:sz="4" w:space="0"/>
              <w:left w:val="single" w:color="000000" w:sz="12" w:space="0"/>
              <w:bottom w:val="single" w:color="000000" w:sz="4" w:space="0"/>
              <w:right w:val="single" w:color="000000" w:sz="4" w:space="0"/>
            </w:tcBorders>
            <w:shd w:val="clear" w:color="auto" w:fill="auto"/>
            <w:vAlign w:val="center"/>
          </w:tcPr>
          <w:p>
            <w:pPr>
              <w:widowControl/>
              <w:jc w:val="center"/>
              <w:textAlignment w:val="center"/>
              <w:rPr>
                <w:rFonts w:ascii="楷体" w:hAnsi="楷体" w:cs="楷体"/>
                <w:sz w:val="21"/>
                <w:szCs w:val="21"/>
              </w:rPr>
            </w:pPr>
            <w:r>
              <w:rPr>
                <w:rFonts w:hint="eastAsia" w:ascii="楷体" w:hAnsi="楷体" w:cs="楷体"/>
                <w:sz w:val="21"/>
                <w:szCs w:val="21"/>
              </w:rPr>
              <w:t>调整规范以产销量、企业规模为基数收取会费的情况</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楷体" w:hAnsi="楷体" w:cs="楷体"/>
                <w:sz w:val="21"/>
                <w:szCs w:val="21"/>
              </w:rPr>
            </w:pPr>
            <w:r>
              <w:rPr>
                <w:rFonts w:hint="eastAsia" w:ascii="楷体" w:hAnsi="楷体" w:cs="楷体"/>
                <w:sz w:val="21"/>
                <w:szCs w:val="21"/>
              </w:rPr>
              <w:t>□是</w:t>
            </w:r>
            <w:r>
              <w:rPr>
                <w:rFonts w:hint="eastAsia" w:ascii="楷体" w:hAnsi="楷体" w:cs="楷体"/>
                <w:sz w:val="21"/>
                <w:szCs w:val="21"/>
              </w:rPr>
              <w:br w:type="textWrapping"/>
            </w:r>
            <w:r>
              <w:rPr>
                <w:rFonts w:hint="eastAsia" w:ascii="楷体" w:hAnsi="楷体" w:cs="楷体"/>
                <w:sz w:val="21"/>
                <w:szCs w:val="21"/>
              </w:rPr>
              <w:br w:type="textWrapping"/>
            </w:r>
            <w:r>
              <w:rPr>
                <w:rFonts w:hint="eastAsia" w:ascii="楷体" w:hAnsi="楷体" w:cs="楷体"/>
                <w:sz w:val="21"/>
                <w:szCs w:val="21"/>
              </w:rPr>
              <w:t>□不涉及此项</w:t>
            </w:r>
          </w:p>
        </w:tc>
        <w:tc>
          <w:tcPr>
            <w:tcW w:w="5970" w:type="dxa"/>
            <w:tcBorders>
              <w:top w:val="single" w:color="000000" w:sz="4" w:space="0"/>
              <w:left w:val="single" w:color="000000" w:sz="4" w:space="0"/>
              <w:bottom w:val="single" w:color="000000" w:sz="4" w:space="0"/>
              <w:right w:val="single" w:color="000000" w:sz="12" w:space="0"/>
            </w:tcBorders>
            <w:shd w:val="clear" w:color="auto" w:fill="auto"/>
          </w:tcPr>
          <w:p>
            <w:pPr>
              <w:widowControl/>
              <w:jc w:val="left"/>
              <w:textAlignment w:val="top"/>
              <w:rPr>
                <w:rFonts w:ascii="楷体" w:hAnsi="楷体" w:cs="楷体"/>
                <w:sz w:val="21"/>
                <w:szCs w:val="21"/>
              </w:rPr>
            </w:pPr>
            <w:r>
              <w:rPr>
                <w:rFonts w:hint="eastAsia" w:ascii="楷体" w:hAnsi="楷体" w:cs="楷体"/>
                <w:sz w:val="21"/>
                <w:szCs w:val="21"/>
              </w:rPr>
              <w:t>如选是，会费标准调整情况：</w:t>
            </w:r>
            <w:r>
              <w:rPr>
                <w:rFonts w:hint="eastAsia" w:ascii="楷体" w:hAnsi="楷体" w:cs="楷体"/>
                <w:sz w:val="21"/>
                <w:szCs w:val="21"/>
              </w:rPr>
              <w:br w:type="textWrapping"/>
            </w:r>
            <w:r>
              <w:rPr>
                <w:rFonts w:hint="eastAsia" w:ascii="楷体" w:hAnsi="楷体" w:cs="楷体"/>
                <w:sz w:val="21"/>
                <w:szCs w:val="21"/>
              </w:rPr>
              <w:t>□已调整会费计征方式；</w:t>
            </w:r>
            <w:r>
              <w:rPr>
                <w:rFonts w:hint="eastAsia" w:ascii="楷体" w:hAnsi="楷体" w:cs="楷体"/>
                <w:sz w:val="21"/>
                <w:szCs w:val="21"/>
              </w:rPr>
              <w:br w:type="textWrapping"/>
            </w:r>
            <w:r>
              <w:rPr>
                <w:rFonts w:hint="eastAsia" w:ascii="楷体" w:hAnsi="楷体" w:cs="楷体"/>
                <w:sz w:val="21"/>
                <w:szCs w:val="21"/>
              </w:rPr>
              <w:t>□按产销量、企业规模等方式确定会费档次，规定每一档次会费金额；</w:t>
            </w:r>
            <w:r>
              <w:rPr>
                <w:rFonts w:hint="eastAsia" w:ascii="楷体" w:hAnsi="楷体" w:cs="楷体"/>
                <w:sz w:val="21"/>
                <w:szCs w:val="21"/>
              </w:rPr>
              <w:br w:type="textWrapping"/>
            </w:r>
            <w:r>
              <w:rPr>
                <w:rFonts w:hint="eastAsia" w:ascii="楷体" w:hAnsi="楷体" w:cs="楷体"/>
                <w:sz w:val="21"/>
                <w:szCs w:val="21"/>
              </w:rPr>
              <w:t>□未调整会费标准</w:t>
            </w:r>
          </w:p>
        </w:tc>
      </w:tr>
      <w:tr>
        <w:tblPrEx>
          <w:tblLayout w:type="fixed"/>
          <w:tblCellMar>
            <w:top w:w="15" w:type="dxa"/>
            <w:left w:w="15" w:type="dxa"/>
            <w:bottom w:w="15" w:type="dxa"/>
            <w:right w:w="15" w:type="dxa"/>
          </w:tblCellMar>
        </w:tblPrEx>
        <w:trPr>
          <w:trHeight w:val="986" w:hRule="atLeast"/>
        </w:trPr>
        <w:tc>
          <w:tcPr>
            <w:tcW w:w="2277" w:type="dxa"/>
            <w:tcBorders>
              <w:top w:val="single" w:color="000000" w:sz="4" w:space="0"/>
              <w:left w:val="single" w:color="000000" w:sz="12" w:space="0"/>
              <w:bottom w:val="single" w:color="000000" w:sz="4" w:space="0"/>
              <w:right w:val="single" w:color="000000" w:sz="4" w:space="0"/>
            </w:tcBorders>
            <w:shd w:val="clear" w:color="auto" w:fill="auto"/>
            <w:vAlign w:val="center"/>
          </w:tcPr>
          <w:p>
            <w:pPr>
              <w:widowControl/>
              <w:jc w:val="center"/>
              <w:textAlignment w:val="center"/>
              <w:rPr>
                <w:rFonts w:ascii="楷体" w:hAnsi="楷体" w:cs="楷体"/>
                <w:sz w:val="21"/>
                <w:szCs w:val="21"/>
              </w:rPr>
            </w:pPr>
            <w:r>
              <w:rPr>
                <w:rFonts w:hint="eastAsia" w:ascii="楷体" w:hAnsi="楷体" w:cs="楷体"/>
                <w:sz w:val="21"/>
                <w:szCs w:val="21"/>
              </w:rPr>
              <w:t>取消分支（代表）机构单独制定会费标准情况</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楷体" w:hAnsi="楷体" w:cs="楷体"/>
                <w:sz w:val="21"/>
                <w:szCs w:val="21"/>
              </w:rPr>
            </w:pPr>
            <w:r>
              <w:rPr>
                <w:rFonts w:hint="eastAsia" w:ascii="楷体" w:hAnsi="楷体" w:cs="楷体"/>
                <w:sz w:val="21"/>
                <w:szCs w:val="21"/>
              </w:rPr>
              <w:t>□是</w:t>
            </w:r>
            <w:r>
              <w:rPr>
                <w:rFonts w:hint="eastAsia" w:ascii="楷体" w:hAnsi="楷体" w:cs="楷体"/>
                <w:sz w:val="21"/>
                <w:szCs w:val="21"/>
              </w:rPr>
              <w:br w:type="textWrapping"/>
            </w:r>
            <w:r>
              <w:rPr>
                <w:rFonts w:hint="eastAsia" w:ascii="楷体" w:hAnsi="楷体" w:cs="楷体"/>
                <w:sz w:val="21"/>
                <w:szCs w:val="21"/>
              </w:rPr>
              <w:br w:type="textWrapping"/>
            </w:r>
            <w:r>
              <w:rPr>
                <w:rFonts w:hint="eastAsia" w:ascii="楷体" w:hAnsi="楷体" w:cs="楷体"/>
                <w:sz w:val="21"/>
                <w:szCs w:val="21"/>
              </w:rPr>
              <w:t>□不涉及此项</w:t>
            </w:r>
          </w:p>
        </w:tc>
        <w:tc>
          <w:tcPr>
            <w:tcW w:w="5970" w:type="dxa"/>
            <w:tcBorders>
              <w:top w:val="single" w:color="000000" w:sz="4" w:space="0"/>
              <w:left w:val="single" w:color="000000" w:sz="4" w:space="0"/>
              <w:bottom w:val="single" w:color="000000" w:sz="4" w:space="0"/>
              <w:right w:val="single" w:color="000000" w:sz="12" w:space="0"/>
            </w:tcBorders>
            <w:shd w:val="clear" w:color="auto" w:fill="auto"/>
          </w:tcPr>
          <w:p>
            <w:pPr>
              <w:widowControl/>
              <w:spacing w:after="210"/>
              <w:jc w:val="left"/>
              <w:textAlignment w:val="top"/>
              <w:rPr>
                <w:rFonts w:ascii="楷体" w:hAnsi="楷体" w:cs="楷体"/>
                <w:sz w:val="21"/>
                <w:szCs w:val="21"/>
              </w:rPr>
            </w:pPr>
            <w:r>
              <w:rPr>
                <w:rFonts w:hint="eastAsia" w:ascii="楷体" w:hAnsi="楷体" w:cs="楷体"/>
                <w:sz w:val="21"/>
                <w:szCs w:val="21"/>
              </w:rPr>
              <w:t>如选是，原</w:t>
            </w:r>
            <w:r>
              <w:rPr>
                <w:rStyle w:val="10"/>
                <w:rFonts w:ascii="楷体" w:hAnsi="楷体" w:eastAsia="楷体" w:cs="楷体"/>
                <w:color w:val="auto"/>
              </w:rPr>
              <w:t xml:space="preserve">     </w:t>
            </w:r>
            <w:r>
              <w:rPr>
                <w:rStyle w:val="9"/>
                <w:rFonts w:ascii="楷体" w:hAnsi="楷体" w:eastAsia="楷体" w:cs="楷体"/>
                <w:color w:val="auto"/>
              </w:rPr>
              <w:t>家分支机构有会费标准，调整后，</w:t>
            </w:r>
            <w:r>
              <w:rPr>
                <w:rStyle w:val="10"/>
                <w:rFonts w:ascii="楷体" w:hAnsi="楷体" w:eastAsia="楷体" w:cs="楷体"/>
                <w:color w:val="auto"/>
              </w:rPr>
              <w:t xml:space="preserve">    </w:t>
            </w:r>
            <w:r>
              <w:rPr>
                <w:rStyle w:val="9"/>
                <w:rFonts w:ascii="楷体" w:hAnsi="楷体" w:eastAsia="楷体" w:cs="楷体"/>
                <w:color w:val="auto"/>
              </w:rPr>
              <w:t>家分支（代表）机构会费已取消，</w:t>
            </w:r>
            <w:r>
              <w:rPr>
                <w:rStyle w:val="10"/>
                <w:rFonts w:ascii="楷体" w:hAnsi="楷体" w:eastAsia="楷体" w:cs="楷体"/>
                <w:color w:val="auto"/>
              </w:rPr>
              <w:t xml:space="preserve">     </w:t>
            </w:r>
            <w:r>
              <w:rPr>
                <w:rStyle w:val="9"/>
                <w:rFonts w:ascii="楷体" w:hAnsi="楷体" w:eastAsia="楷体" w:cs="楷体"/>
                <w:color w:val="auto"/>
              </w:rPr>
              <w:t>家分支（代表）机构会费未取消</w:t>
            </w:r>
          </w:p>
        </w:tc>
      </w:tr>
      <w:tr>
        <w:tblPrEx>
          <w:tblLayout w:type="fixed"/>
          <w:tblCellMar>
            <w:top w:w="15" w:type="dxa"/>
            <w:left w:w="15" w:type="dxa"/>
            <w:bottom w:w="15" w:type="dxa"/>
            <w:right w:w="15" w:type="dxa"/>
          </w:tblCellMar>
        </w:tblPrEx>
        <w:trPr>
          <w:trHeight w:val="740" w:hRule="atLeast"/>
        </w:trPr>
        <w:tc>
          <w:tcPr>
            <w:tcW w:w="2277" w:type="dxa"/>
            <w:tcBorders>
              <w:top w:val="single" w:color="000000" w:sz="4" w:space="0"/>
              <w:left w:val="single" w:color="000000" w:sz="12" w:space="0"/>
              <w:bottom w:val="single" w:color="000000" w:sz="4" w:space="0"/>
              <w:right w:val="single" w:color="000000" w:sz="4" w:space="0"/>
            </w:tcBorders>
            <w:shd w:val="clear" w:color="auto" w:fill="auto"/>
            <w:vAlign w:val="center"/>
          </w:tcPr>
          <w:p>
            <w:pPr>
              <w:widowControl/>
              <w:jc w:val="center"/>
              <w:textAlignment w:val="center"/>
              <w:rPr>
                <w:rFonts w:ascii="楷体" w:hAnsi="楷体" w:cs="楷体"/>
                <w:sz w:val="21"/>
                <w:szCs w:val="21"/>
              </w:rPr>
            </w:pPr>
            <w:r>
              <w:rPr>
                <w:rFonts w:hint="eastAsia" w:ascii="楷体" w:hAnsi="楷体" w:cs="楷体"/>
                <w:sz w:val="21"/>
                <w:szCs w:val="21"/>
              </w:rPr>
              <w:t>调整会费档次情况</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楷体" w:hAnsi="楷体" w:cs="楷体"/>
                <w:sz w:val="21"/>
                <w:szCs w:val="21"/>
              </w:rPr>
            </w:pPr>
            <w:r>
              <w:rPr>
                <w:rFonts w:hint="eastAsia" w:ascii="楷体" w:hAnsi="楷体" w:cs="楷体"/>
                <w:sz w:val="21"/>
                <w:szCs w:val="21"/>
              </w:rPr>
              <w:t>□是</w:t>
            </w:r>
            <w:r>
              <w:rPr>
                <w:rFonts w:hint="eastAsia" w:ascii="楷体" w:hAnsi="楷体" w:cs="楷体"/>
                <w:sz w:val="21"/>
                <w:szCs w:val="21"/>
              </w:rPr>
              <w:br w:type="textWrapping"/>
            </w:r>
            <w:r>
              <w:rPr>
                <w:rFonts w:hint="eastAsia" w:ascii="楷体" w:hAnsi="楷体" w:cs="楷体"/>
                <w:sz w:val="21"/>
                <w:szCs w:val="21"/>
              </w:rPr>
              <w:t>□不涉及此项</w:t>
            </w:r>
          </w:p>
        </w:tc>
        <w:tc>
          <w:tcPr>
            <w:tcW w:w="5970" w:type="dxa"/>
            <w:tcBorders>
              <w:top w:val="single" w:color="000000" w:sz="4" w:space="0"/>
              <w:left w:val="single" w:color="000000" w:sz="4" w:space="0"/>
              <w:bottom w:val="single" w:color="000000" w:sz="4" w:space="0"/>
              <w:right w:val="single" w:color="000000" w:sz="12" w:space="0"/>
            </w:tcBorders>
            <w:shd w:val="clear" w:color="auto" w:fill="auto"/>
          </w:tcPr>
          <w:p>
            <w:pPr>
              <w:widowControl/>
              <w:jc w:val="left"/>
              <w:textAlignment w:val="top"/>
              <w:rPr>
                <w:rFonts w:ascii="楷体" w:hAnsi="楷体" w:cs="楷体"/>
                <w:sz w:val="21"/>
                <w:szCs w:val="21"/>
              </w:rPr>
            </w:pPr>
            <w:r>
              <w:rPr>
                <w:rFonts w:hint="eastAsia" w:ascii="楷体" w:hAnsi="楷体" w:cs="楷体"/>
                <w:sz w:val="21"/>
                <w:szCs w:val="21"/>
              </w:rPr>
              <w:t>如选是，原会费</w:t>
            </w:r>
            <w:r>
              <w:rPr>
                <w:rStyle w:val="10"/>
                <w:rFonts w:ascii="楷体" w:hAnsi="楷体" w:eastAsia="楷体" w:cs="楷体"/>
                <w:color w:val="auto"/>
              </w:rPr>
              <w:t xml:space="preserve">    </w:t>
            </w:r>
            <w:r>
              <w:rPr>
                <w:rStyle w:val="9"/>
                <w:rFonts w:ascii="楷体" w:hAnsi="楷体" w:eastAsia="楷体" w:cs="楷体"/>
                <w:color w:val="auto"/>
              </w:rPr>
              <w:t>档，已调整为</w:t>
            </w:r>
            <w:r>
              <w:rPr>
                <w:rStyle w:val="10"/>
                <w:rFonts w:ascii="楷体" w:hAnsi="楷体" w:eastAsia="楷体" w:cs="楷体"/>
                <w:color w:val="auto"/>
              </w:rPr>
              <w:t xml:space="preserve">    </w:t>
            </w:r>
            <w:r>
              <w:rPr>
                <w:rStyle w:val="9"/>
                <w:rFonts w:ascii="楷体" w:hAnsi="楷体" w:eastAsia="楷体" w:cs="楷体"/>
                <w:color w:val="auto"/>
              </w:rPr>
              <w:t>档；会费同一档次（□是，□否）细分为不同收费标准。</w:t>
            </w:r>
          </w:p>
        </w:tc>
      </w:tr>
      <w:tr>
        <w:tblPrEx>
          <w:tblLayout w:type="fixed"/>
          <w:tblCellMar>
            <w:top w:w="15" w:type="dxa"/>
            <w:left w:w="15" w:type="dxa"/>
            <w:bottom w:w="15" w:type="dxa"/>
            <w:right w:w="15" w:type="dxa"/>
          </w:tblCellMar>
        </w:tblPrEx>
        <w:trPr>
          <w:trHeight w:val="440" w:hRule="atLeast"/>
        </w:trPr>
        <w:tc>
          <w:tcPr>
            <w:tcW w:w="2277" w:type="dxa"/>
            <w:tcBorders>
              <w:top w:val="single" w:color="000000" w:sz="4" w:space="0"/>
              <w:left w:val="single" w:color="000000" w:sz="12" w:space="0"/>
              <w:bottom w:val="single" w:color="000000" w:sz="4" w:space="0"/>
              <w:right w:val="single" w:color="000000" w:sz="4" w:space="0"/>
            </w:tcBorders>
            <w:shd w:val="clear" w:color="auto" w:fill="auto"/>
            <w:vAlign w:val="center"/>
          </w:tcPr>
          <w:p>
            <w:pPr>
              <w:widowControl/>
              <w:jc w:val="center"/>
              <w:textAlignment w:val="center"/>
              <w:rPr>
                <w:rFonts w:ascii="楷体" w:hAnsi="楷体" w:cs="楷体"/>
                <w:sz w:val="21"/>
                <w:szCs w:val="21"/>
              </w:rPr>
            </w:pPr>
            <w:r>
              <w:rPr>
                <w:rFonts w:hint="eastAsia" w:ascii="楷体" w:hAnsi="楷体" w:cs="楷体"/>
                <w:sz w:val="21"/>
                <w:szCs w:val="21"/>
              </w:rPr>
              <w:t>会费基本服务项目情况</w:t>
            </w:r>
          </w:p>
        </w:tc>
        <w:tc>
          <w:tcPr>
            <w:tcW w:w="7560" w:type="dxa"/>
            <w:gridSpan w:val="2"/>
            <w:tcBorders>
              <w:top w:val="single" w:color="000000" w:sz="4" w:space="0"/>
              <w:left w:val="single" w:color="000000" w:sz="4" w:space="0"/>
              <w:bottom w:val="single" w:color="000000" w:sz="4" w:space="0"/>
              <w:right w:val="single" w:color="000000" w:sz="12" w:space="0"/>
            </w:tcBorders>
            <w:shd w:val="clear" w:color="auto" w:fill="auto"/>
            <w:vAlign w:val="center"/>
          </w:tcPr>
          <w:p>
            <w:pPr>
              <w:widowControl/>
              <w:jc w:val="left"/>
              <w:textAlignment w:val="center"/>
              <w:rPr>
                <w:rFonts w:ascii="楷体" w:hAnsi="楷体" w:cs="楷体"/>
                <w:sz w:val="21"/>
                <w:szCs w:val="21"/>
              </w:rPr>
            </w:pPr>
            <w:r>
              <w:rPr>
                <w:rFonts w:hint="eastAsia" w:ascii="楷体" w:hAnsi="楷体" w:cs="楷体"/>
                <w:sz w:val="21"/>
                <w:szCs w:val="21"/>
              </w:rPr>
              <w:t>□有   □无</w:t>
            </w:r>
          </w:p>
        </w:tc>
      </w:tr>
      <w:tr>
        <w:tblPrEx>
          <w:tblLayout w:type="fixed"/>
          <w:tblCellMar>
            <w:top w:w="15" w:type="dxa"/>
            <w:left w:w="15" w:type="dxa"/>
            <w:bottom w:w="15" w:type="dxa"/>
            <w:right w:w="15" w:type="dxa"/>
          </w:tblCellMar>
        </w:tblPrEx>
        <w:trPr>
          <w:trHeight w:val="605" w:hRule="atLeast"/>
        </w:trPr>
        <w:tc>
          <w:tcPr>
            <w:tcW w:w="2277" w:type="dxa"/>
            <w:tcBorders>
              <w:top w:val="single" w:color="000000" w:sz="4" w:space="0"/>
              <w:left w:val="single" w:color="000000" w:sz="12" w:space="0"/>
              <w:bottom w:val="single" w:color="000000" w:sz="4" w:space="0"/>
              <w:right w:val="single" w:color="000000" w:sz="4" w:space="0"/>
            </w:tcBorders>
            <w:shd w:val="clear" w:color="auto" w:fill="auto"/>
            <w:vAlign w:val="center"/>
          </w:tcPr>
          <w:p>
            <w:pPr>
              <w:widowControl/>
              <w:textAlignment w:val="center"/>
              <w:rPr>
                <w:rFonts w:ascii="楷体" w:hAnsi="楷体" w:cs="楷体"/>
                <w:sz w:val="21"/>
                <w:szCs w:val="21"/>
              </w:rPr>
            </w:pPr>
            <w:r>
              <w:rPr>
                <w:rFonts w:hint="eastAsia" w:ascii="楷体" w:hAnsi="楷体" w:cs="楷体"/>
                <w:sz w:val="21"/>
                <w:szCs w:val="21"/>
              </w:rPr>
              <w:t>会费标准在“信用中国”网站上公开情况</w:t>
            </w:r>
          </w:p>
        </w:tc>
        <w:tc>
          <w:tcPr>
            <w:tcW w:w="7560" w:type="dxa"/>
            <w:gridSpan w:val="2"/>
            <w:tcBorders>
              <w:top w:val="single" w:color="000000" w:sz="4" w:space="0"/>
              <w:left w:val="single" w:color="000000" w:sz="4" w:space="0"/>
              <w:bottom w:val="single" w:color="000000" w:sz="4" w:space="0"/>
              <w:right w:val="single" w:color="000000" w:sz="12" w:space="0"/>
            </w:tcBorders>
            <w:shd w:val="clear" w:color="auto" w:fill="auto"/>
            <w:vAlign w:val="center"/>
          </w:tcPr>
          <w:p>
            <w:pPr>
              <w:widowControl/>
              <w:textAlignment w:val="center"/>
              <w:rPr>
                <w:rFonts w:ascii="楷体" w:hAnsi="楷体" w:cs="楷体"/>
                <w:sz w:val="21"/>
                <w:szCs w:val="21"/>
              </w:rPr>
            </w:pPr>
            <w:r>
              <w:rPr>
                <w:rFonts w:hint="eastAsia" w:ascii="楷体" w:hAnsi="楷体" w:cs="楷体"/>
                <w:sz w:val="21"/>
                <w:szCs w:val="21"/>
              </w:rPr>
              <w:t>□是，公开时间：</w:t>
            </w:r>
            <w:r>
              <w:rPr>
                <w:rStyle w:val="10"/>
                <w:rFonts w:ascii="楷体" w:hAnsi="楷体" w:eastAsia="楷体" w:cs="楷体"/>
                <w:color w:val="auto"/>
              </w:rPr>
              <w:t xml:space="preserve">          </w:t>
            </w:r>
            <w:r>
              <w:rPr>
                <w:rStyle w:val="9"/>
                <w:rFonts w:ascii="楷体" w:hAnsi="楷体" w:eastAsia="楷体" w:cs="楷体"/>
                <w:color w:val="auto"/>
              </w:rPr>
              <w:br w:type="textWrapping"/>
            </w:r>
            <w:r>
              <w:rPr>
                <w:rStyle w:val="9"/>
                <w:rFonts w:ascii="楷体" w:hAnsi="楷体" w:eastAsia="楷体" w:cs="楷体"/>
                <w:color w:val="auto"/>
              </w:rPr>
              <w:t>□否</w:t>
            </w:r>
          </w:p>
        </w:tc>
      </w:tr>
      <w:tr>
        <w:tblPrEx>
          <w:tblLayout w:type="fixed"/>
          <w:tblCellMar>
            <w:top w:w="15" w:type="dxa"/>
            <w:left w:w="15" w:type="dxa"/>
            <w:bottom w:w="15" w:type="dxa"/>
            <w:right w:w="15" w:type="dxa"/>
          </w:tblCellMar>
        </w:tblPrEx>
        <w:trPr>
          <w:trHeight w:val="435" w:hRule="atLeast"/>
        </w:trPr>
        <w:tc>
          <w:tcPr>
            <w:tcW w:w="2277" w:type="dxa"/>
            <w:vMerge w:val="restart"/>
            <w:tcBorders>
              <w:top w:val="single" w:color="000000" w:sz="4" w:space="0"/>
              <w:left w:val="single" w:color="000000" w:sz="12" w:space="0"/>
              <w:bottom w:val="single" w:color="000000" w:sz="4" w:space="0"/>
              <w:right w:val="single" w:color="000000" w:sz="4" w:space="0"/>
            </w:tcBorders>
            <w:shd w:val="clear" w:color="auto" w:fill="auto"/>
            <w:vAlign w:val="center"/>
          </w:tcPr>
          <w:p>
            <w:pPr>
              <w:widowControl/>
              <w:textAlignment w:val="center"/>
              <w:rPr>
                <w:rFonts w:ascii="楷体" w:hAnsi="楷体" w:cs="楷体"/>
                <w:sz w:val="21"/>
                <w:szCs w:val="21"/>
              </w:rPr>
            </w:pPr>
            <w:r>
              <w:rPr>
                <w:rFonts w:hint="eastAsia" w:ascii="楷体" w:hAnsi="楷体" w:cs="楷体"/>
                <w:sz w:val="21"/>
                <w:szCs w:val="21"/>
              </w:rPr>
              <w:t>会费标准向全体会员公开情况</w:t>
            </w:r>
          </w:p>
        </w:tc>
        <w:tc>
          <w:tcPr>
            <w:tcW w:w="7560" w:type="dxa"/>
            <w:gridSpan w:val="2"/>
            <w:vMerge w:val="restart"/>
            <w:tcBorders>
              <w:top w:val="single" w:color="000000" w:sz="4" w:space="0"/>
              <w:left w:val="single" w:color="000000" w:sz="4" w:space="0"/>
              <w:bottom w:val="single" w:color="000000" w:sz="4" w:space="0"/>
              <w:right w:val="single" w:color="000000" w:sz="12" w:space="0"/>
            </w:tcBorders>
            <w:shd w:val="clear" w:color="auto" w:fill="auto"/>
            <w:vAlign w:val="center"/>
          </w:tcPr>
          <w:p>
            <w:pPr>
              <w:widowControl/>
              <w:textAlignment w:val="center"/>
              <w:rPr>
                <w:rFonts w:ascii="楷体" w:hAnsi="楷体" w:cs="楷体"/>
                <w:sz w:val="21"/>
                <w:szCs w:val="21"/>
              </w:rPr>
            </w:pPr>
            <w:r>
              <w:rPr>
                <w:rFonts w:hint="eastAsia" w:ascii="楷体" w:hAnsi="楷体" w:cs="楷体"/>
                <w:sz w:val="21"/>
                <w:szCs w:val="21"/>
              </w:rPr>
              <w:t>□是，公开方式：</w:t>
            </w:r>
            <w:r>
              <w:rPr>
                <w:rStyle w:val="10"/>
                <w:rFonts w:ascii="楷体" w:hAnsi="楷体" w:eastAsia="楷体" w:cs="楷体"/>
                <w:color w:val="auto"/>
              </w:rPr>
              <w:t xml:space="preserve">        </w:t>
            </w:r>
            <w:r>
              <w:rPr>
                <w:rStyle w:val="9"/>
                <w:rFonts w:ascii="楷体" w:hAnsi="楷体" w:eastAsia="楷体" w:cs="楷体"/>
                <w:color w:val="auto"/>
              </w:rPr>
              <w:t xml:space="preserve">  ；公开时间： </w:t>
            </w:r>
            <w:r>
              <w:rPr>
                <w:rStyle w:val="10"/>
                <w:rFonts w:ascii="楷体" w:hAnsi="楷体" w:eastAsia="楷体" w:cs="楷体"/>
                <w:color w:val="auto"/>
              </w:rPr>
              <w:t xml:space="preserve">        </w:t>
            </w:r>
            <w:r>
              <w:rPr>
                <w:rStyle w:val="9"/>
                <w:rFonts w:ascii="楷体" w:hAnsi="楷体" w:eastAsia="楷体" w:cs="楷体"/>
                <w:color w:val="auto"/>
              </w:rPr>
              <w:br w:type="textWrapping"/>
            </w:r>
            <w:r>
              <w:rPr>
                <w:rStyle w:val="9"/>
                <w:rFonts w:ascii="楷体" w:hAnsi="楷体" w:eastAsia="楷体" w:cs="楷体"/>
                <w:color w:val="auto"/>
              </w:rPr>
              <w:t>□否</w:t>
            </w:r>
          </w:p>
        </w:tc>
      </w:tr>
      <w:tr>
        <w:tblPrEx>
          <w:tblLayout w:type="fixed"/>
          <w:tblCellMar>
            <w:top w:w="15" w:type="dxa"/>
            <w:left w:w="15" w:type="dxa"/>
            <w:bottom w:w="15" w:type="dxa"/>
            <w:right w:w="15" w:type="dxa"/>
          </w:tblCellMar>
        </w:tblPrEx>
        <w:trPr>
          <w:trHeight w:val="435" w:hRule="atLeast"/>
        </w:trPr>
        <w:tc>
          <w:tcPr>
            <w:tcW w:w="2277" w:type="dxa"/>
            <w:vMerge w:val="continue"/>
            <w:tcBorders>
              <w:top w:val="single" w:color="000000" w:sz="4" w:space="0"/>
              <w:left w:val="single" w:color="000000" w:sz="12" w:space="0"/>
              <w:bottom w:val="single" w:color="000000" w:sz="4" w:space="0"/>
              <w:right w:val="single" w:color="000000" w:sz="4" w:space="0"/>
            </w:tcBorders>
            <w:shd w:val="clear" w:color="auto" w:fill="auto"/>
            <w:vAlign w:val="center"/>
          </w:tcPr>
          <w:p>
            <w:pPr>
              <w:rPr>
                <w:rFonts w:ascii="楷体" w:hAnsi="楷体" w:cs="楷体"/>
                <w:sz w:val="21"/>
                <w:szCs w:val="21"/>
              </w:rPr>
            </w:pPr>
          </w:p>
        </w:tc>
        <w:tc>
          <w:tcPr>
            <w:tcW w:w="7560" w:type="dxa"/>
            <w:gridSpan w:val="2"/>
            <w:vMerge w:val="continue"/>
            <w:tcBorders>
              <w:top w:val="single" w:color="000000" w:sz="4" w:space="0"/>
              <w:left w:val="single" w:color="000000" w:sz="4" w:space="0"/>
              <w:bottom w:val="single" w:color="000000" w:sz="4" w:space="0"/>
              <w:right w:val="single" w:color="000000" w:sz="12" w:space="0"/>
            </w:tcBorders>
            <w:shd w:val="clear" w:color="auto" w:fill="auto"/>
            <w:vAlign w:val="center"/>
          </w:tcPr>
          <w:p>
            <w:pPr>
              <w:rPr>
                <w:rFonts w:ascii="楷体" w:hAnsi="楷体" w:cs="楷体"/>
                <w:sz w:val="21"/>
                <w:szCs w:val="21"/>
              </w:rPr>
            </w:pPr>
          </w:p>
        </w:tc>
      </w:tr>
      <w:tr>
        <w:tblPrEx>
          <w:tblLayout w:type="fixed"/>
          <w:tblCellMar>
            <w:top w:w="15" w:type="dxa"/>
            <w:left w:w="15" w:type="dxa"/>
            <w:bottom w:w="15" w:type="dxa"/>
            <w:right w:w="15" w:type="dxa"/>
          </w:tblCellMar>
        </w:tblPrEx>
        <w:trPr>
          <w:trHeight w:val="435" w:hRule="atLeast"/>
        </w:trPr>
        <w:tc>
          <w:tcPr>
            <w:tcW w:w="2277" w:type="dxa"/>
            <w:vMerge w:val="restart"/>
            <w:tcBorders>
              <w:top w:val="single" w:color="000000" w:sz="4" w:space="0"/>
              <w:left w:val="single" w:color="000000" w:sz="12" w:space="0"/>
              <w:bottom w:val="single" w:color="000000" w:sz="4" w:space="0"/>
              <w:right w:val="single" w:color="000000" w:sz="4" w:space="0"/>
            </w:tcBorders>
            <w:shd w:val="clear" w:color="auto" w:fill="auto"/>
            <w:vAlign w:val="center"/>
          </w:tcPr>
          <w:p>
            <w:pPr>
              <w:widowControl/>
              <w:textAlignment w:val="center"/>
              <w:rPr>
                <w:rFonts w:ascii="楷体" w:hAnsi="楷体" w:cs="楷体"/>
                <w:sz w:val="21"/>
                <w:szCs w:val="21"/>
              </w:rPr>
            </w:pPr>
            <w:r>
              <w:rPr>
                <w:rFonts w:hint="eastAsia" w:ascii="楷体" w:hAnsi="楷体" w:cs="楷体"/>
                <w:sz w:val="21"/>
                <w:szCs w:val="21"/>
              </w:rPr>
              <w:t>会费专帐管理情况</w:t>
            </w:r>
          </w:p>
        </w:tc>
        <w:tc>
          <w:tcPr>
            <w:tcW w:w="7560" w:type="dxa"/>
            <w:gridSpan w:val="2"/>
            <w:vMerge w:val="restart"/>
            <w:tcBorders>
              <w:top w:val="single" w:color="000000" w:sz="4" w:space="0"/>
              <w:left w:val="single" w:color="000000" w:sz="4" w:space="0"/>
              <w:bottom w:val="single" w:color="000000" w:sz="4" w:space="0"/>
              <w:right w:val="single" w:color="000000" w:sz="12" w:space="0"/>
            </w:tcBorders>
            <w:shd w:val="clear" w:color="auto" w:fill="auto"/>
            <w:vAlign w:val="center"/>
          </w:tcPr>
          <w:p>
            <w:pPr>
              <w:widowControl/>
              <w:textAlignment w:val="center"/>
              <w:rPr>
                <w:rFonts w:ascii="楷体" w:hAnsi="楷体" w:cs="楷体"/>
                <w:sz w:val="21"/>
                <w:szCs w:val="21"/>
              </w:rPr>
            </w:pPr>
            <w:r>
              <w:rPr>
                <w:rFonts w:hint="eastAsia" w:ascii="楷体" w:hAnsi="楷体" w:cs="楷体"/>
                <w:sz w:val="21"/>
                <w:szCs w:val="21"/>
              </w:rPr>
              <w:t>□有     □无</w:t>
            </w:r>
          </w:p>
        </w:tc>
      </w:tr>
      <w:tr>
        <w:tblPrEx>
          <w:tblLayout w:type="fixed"/>
          <w:tblCellMar>
            <w:top w:w="15" w:type="dxa"/>
            <w:left w:w="15" w:type="dxa"/>
            <w:bottom w:w="15" w:type="dxa"/>
            <w:right w:w="15" w:type="dxa"/>
          </w:tblCellMar>
        </w:tblPrEx>
        <w:trPr>
          <w:trHeight w:val="435" w:hRule="atLeast"/>
        </w:trPr>
        <w:tc>
          <w:tcPr>
            <w:tcW w:w="2277" w:type="dxa"/>
            <w:vMerge w:val="continue"/>
            <w:tcBorders>
              <w:top w:val="single" w:color="000000" w:sz="4" w:space="0"/>
              <w:left w:val="single" w:color="000000" w:sz="12" w:space="0"/>
              <w:bottom w:val="single" w:color="000000" w:sz="4" w:space="0"/>
              <w:right w:val="single" w:color="000000" w:sz="4" w:space="0"/>
            </w:tcBorders>
            <w:shd w:val="clear" w:color="auto" w:fill="auto"/>
            <w:vAlign w:val="center"/>
          </w:tcPr>
          <w:p>
            <w:pPr>
              <w:rPr>
                <w:rFonts w:ascii="楷体" w:hAnsi="楷体" w:cs="楷体"/>
                <w:sz w:val="21"/>
                <w:szCs w:val="21"/>
              </w:rPr>
            </w:pPr>
          </w:p>
        </w:tc>
        <w:tc>
          <w:tcPr>
            <w:tcW w:w="7560" w:type="dxa"/>
            <w:gridSpan w:val="2"/>
            <w:vMerge w:val="continue"/>
            <w:tcBorders>
              <w:top w:val="single" w:color="000000" w:sz="4" w:space="0"/>
              <w:left w:val="single" w:color="000000" w:sz="4" w:space="0"/>
              <w:bottom w:val="single" w:color="000000" w:sz="4" w:space="0"/>
              <w:right w:val="single" w:color="000000" w:sz="12" w:space="0"/>
            </w:tcBorders>
            <w:shd w:val="clear" w:color="auto" w:fill="auto"/>
            <w:vAlign w:val="center"/>
          </w:tcPr>
          <w:p>
            <w:pPr>
              <w:rPr>
                <w:rFonts w:ascii="楷体" w:hAnsi="楷体" w:cs="楷体"/>
                <w:sz w:val="21"/>
                <w:szCs w:val="21"/>
              </w:rPr>
            </w:pPr>
          </w:p>
        </w:tc>
      </w:tr>
      <w:tr>
        <w:tblPrEx>
          <w:tblLayout w:type="fixed"/>
          <w:tblCellMar>
            <w:top w:w="15" w:type="dxa"/>
            <w:left w:w="15" w:type="dxa"/>
            <w:bottom w:w="15" w:type="dxa"/>
            <w:right w:w="15" w:type="dxa"/>
          </w:tblCellMar>
        </w:tblPrEx>
        <w:trPr>
          <w:trHeight w:val="510" w:hRule="atLeast"/>
        </w:trPr>
        <w:tc>
          <w:tcPr>
            <w:tcW w:w="9837" w:type="dxa"/>
            <w:gridSpan w:val="3"/>
            <w:tcBorders>
              <w:top w:val="single" w:color="000000" w:sz="4" w:space="0"/>
              <w:left w:val="single" w:color="000000" w:sz="12" w:space="0"/>
              <w:bottom w:val="single" w:color="000000" w:sz="4" w:space="0"/>
              <w:right w:val="single" w:color="000000" w:sz="12" w:space="0"/>
            </w:tcBorders>
            <w:shd w:val="clear" w:color="auto" w:fill="auto"/>
          </w:tcPr>
          <w:p>
            <w:pPr>
              <w:widowControl/>
              <w:jc w:val="left"/>
              <w:textAlignment w:val="top"/>
              <w:rPr>
                <w:rFonts w:ascii="楷体" w:hAnsi="楷体" w:cs="楷体"/>
                <w:sz w:val="21"/>
                <w:szCs w:val="21"/>
              </w:rPr>
            </w:pPr>
            <w:r>
              <w:rPr>
                <w:rFonts w:hint="eastAsia" w:ascii="楷体" w:hAnsi="楷体" w:cs="楷体"/>
                <w:sz w:val="21"/>
                <w:szCs w:val="21"/>
              </w:rPr>
              <w:t>通过调整会费标准，预计2019年可减轻企业负担</w:t>
            </w:r>
            <w:r>
              <w:rPr>
                <w:rStyle w:val="10"/>
                <w:rFonts w:ascii="楷体" w:hAnsi="楷体" w:eastAsia="楷体" w:cs="楷体"/>
                <w:color w:val="auto"/>
              </w:rPr>
              <w:t xml:space="preserve">         </w:t>
            </w:r>
            <w:r>
              <w:rPr>
                <w:rStyle w:val="9"/>
                <w:rFonts w:ascii="楷体" w:hAnsi="楷体" w:eastAsia="楷体" w:cs="楷体"/>
                <w:color w:val="auto"/>
              </w:rPr>
              <w:t>万元</w:t>
            </w:r>
          </w:p>
        </w:tc>
      </w:tr>
      <w:tr>
        <w:tblPrEx>
          <w:tblLayout w:type="fixed"/>
          <w:tblCellMar>
            <w:top w:w="15" w:type="dxa"/>
            <w:left w:w="15" w:type="dxa"/>
            <w:bottom w:w="15" w:type="dxa"/>
            <w:right w:w="15" w:type="dxa"/>
          </w:tblCellMar>
        </w:tblPrEx>
        <w:trPr>
          <w:trHeight w:val="795" w:hRule="atLeast"/>
        </w:trPr>
        <w:tc>
          <w:tcPr>
            <w:tcW w:w="9837" w:type="dxa"/>
            <w:gridSpan w:val="3"/>
            <w:tcBorders>
              <w:top w:val="single" w:color="000000" w:sz="4" w:space="0"/>
              <w:left w:val="single" w:color="000000" w:sz="12" w:space="0"/>
              <w:bottom w:val="single" w:color="000000" w:sz="12" w:space="0"/>
              <w:right w:val="single" w:color="000000" w:sz="12" w:space="0"/>
            </w:tcBorders>
            <w:shd w:val="clear" w:color="auto" w:fill="auto"/>
          </w:tcPr>
          <w:p>
            <w:pPr>
              <w:widowControl/>
              <w:textAlignment w:val="top"/>
              <w:rPr>
                <w:rFonts w:ascii="楷体" w:hAnsi="楷体" w:cs="楷体"/>
                <w:sz w:val="21"/>
                <w:szCs w:val="21"/>
              </w:rPr>
            </w:pPr>
            <w:r>
              <w:rPr>
                <w:rFonts w:hint="eastAsia" w:ascii="楷体" w:hAnsi="楷体" w:cs="楷体"/>
                <w:sz w:val="21"/>
                <w:szCs w:val="21"/>
              </w:rPr>
              <w:t>调整后的会费标准（含会费提供的基本服务项目）：</w:t>
            </w:r>
          </w:p>
        </w:tc>
      </w:tr>
    </w:tbl>
    <w:p>
      <w:pPr>
        <w:tabs>
          <w:tab w:val="left" w:pos="4963"/>
        </w:tabs>
        <w:ind w:left="1"/>
        <w:jc w:val="center"/>
        <w:rPr>
          <w:rFonts w:ascii="楷体" w:hAnsi="楷体" w:cs="楷体"/>
          <w:szCs w:val="21"/>
        </w:rPr>
      </w:pPr>
    </w:p>
    <w:p>
      <w:pPr>
        <w:ind w:firstLine="3855" w:firstLineChars="1200"/>
        <w:rPr>
          <w:rFonts w:ascii="宋体" w:hAnsi="宋体"/>
          <w:b/>
          <w:color w:val="000000"/>
          <w:szCs w:val="32"/>
        </w:rPr>
      </w:pPr>
      <w:r>
        <w:rPr>
          <w:rFonts w:hint="eastAsia" w:ascii="宋体" w:hAnsi="宋体"/>
          <w:b/>
          <w:color w:val="000000"/>
          <w:szCs w:val="32"/>
          <w:lang w:val="en-US" w:eastAsia="zh-CN"/>
        </w:rPr>
        <w:t>20</w:t>
      </w:r>
      <w:r>
        <w:rPr>
          <w:rFonts w:hint="eastAsia" w:ascii="宋体" w:hAnsi="宋体"/>
          <w:b/>
          <w:color w:val="000000"/>
          <w:szCs w:val="32"/>
        </w:rPr>
        <w:t>1</w:t>
      </w:r>
      <w:r>
        <w:rPr>
          <w:rFonts w:hint="eastAsia" w:ascii="宋体" w:hAnsi="宋体"/>
          <w:b/>
          <w:color w:val="000000"/>
          <w:szCs w:val="32"/>
          <w:lang w:val="en-US" w:eastAsia="zh-CN"/>
        </w:rPr>
        <w:t>9</w:t>
      </w:r>
      <w:r>
        <w:rPr>
          <w:rFonts w:hint="eastAsia" w:ascii="宋体" w:hAnsi="宋体"/>
          <w:b/>
          <w:color w:val="000000"/>
          <w:szCs w:val="32"/>
        </w:rPr>
        <w:t>年全年涉企收费情况</w:t>
      </w:r>
    </w:p>
    <w:tbl>
      <w:tblPr>
        <w:tblStyle w:val="7"/>
        <w:tblW w:w="105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5"/>
        <w:gridCol w:w="945"/>
        <w:gridCol w:w="632"/>
        <w:gridCol w:w="493"/>
        <w:gridCol w:w="1420"/>
        <w:gridCol w:w="1745"/>
        <w:gridCol w:w="2040"/>
        <w:gridCol w:w="17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0" w:hRule="atLeast"/>
        </w:trPr>
        <w:tc>
          <w:tcPr>
            <w:tcW w:w="10517" w:type="dxa"/>
            <w:gridSpan w:val="8"/>
          </w:tcPr>
          <w:p>
            <w:pPr>
              <w:jc w:val="center"/>
              <w:rPr>
                <w:rFonts w:ascii="楷体" w:hAnsi="楷体" w:cs="楷体"/>
                <w:bCs/>
                <w:color w:val="000000"/>
                <w:sz w:val="21"/>
                <w:szCs w:val="21"/>
              </w:rPr>
            </w:pPr>
            <w:r>
              <w:rPr>
                <w:rFonts w:hint="eastAsia" w:ascii="楷体" w:hAnsi="楷体" w:cs="楷体"/>
                <w:bCs/>
                <w:color w:val="000000"/>
                <w:sz w:val="21"/>
                <w:szCs w:val="21"/>
                <w:lang w:eastAsia="zh-CN"/>
              </w:rPr>
              <w:t>2019</w:t>
            </w:r>
            <w:r>
              <w:rPr>
                <w:rFonts w:hint="eastAsia" w:ascii="楷体" w:hAnsi="楷体" w:cs="楷体"/>
                <w:bCs/>
                <w:color w:val="000000"/>
                <w:sz w:val="21"/>
                <w:szCs w:val="21"/>
              </w:rPr>
              <w:t>年减免涉企收费情况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0" w:hRule="atLeast"/>
        </w:trPr>
        <w:tc>
          <w:tcPr>
            <w:tcW w:w="10517" w:type="dxa"/>
            <w:gridSpan w:val="8"/>
          </w:tcPr>
          <w:p>
            <w:pPr>
              <w:ind w:firstLine="210" w:firstLineChars="100"/>
              <w:jc w:val="center"/>
              <w:rPr>
                <w:rFonts w:ascii="楷体" w:hAnsi="楷体" w:cs="楷体"/>
                <w:bCs/>
                <w:color w:val="000000"/>
                <w:sz w:val="21"/>
                <w:szCs w:val="21"/>
              </w:rPr>
            </w:pPr>
            <w:r>
              <w:rPr>
                <w:rFonts w:hint="eastAsia" w:ascii="楷体" w:hAnsi="楷体" w:cs="楷体"/>
                <w:bCs/>
                <w:color w:val="000000"/>
                <w:sz w:val="21"/>
                <w:szCs w:val="21"/>
              </w:rPr>
              <w:t>会费减免情况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7" w:hRule="atLeast"/>
        </w:trPr>
        <w:tc>
          <w:tcPr>
            <w:tcW w:w="1525" w:type="dxa"/>
          </w:tcPr>
          <w:p>
            <w:pPr>
              <w:jc w:val="center"/>
              <w:rPr>
                <w:rFonts w:ascii="楷体" w:hAnsi="楷体" w:cs="楷体"/>
                <w:bCs/>
                <w:color w:val="000000"/>
                <w:sz w:val="21"/>
                <w:szCs w:val="21"/>
              </w:rPr>
            </w:pPr>
            <w:r>
              <w:rPr>
                <w:rFonts w:hint="eastAsia" w:ascii="楷体" w:hAnsi="楷体" w:cs="楷体"/>
                <w:bCs/>
                <w:color w:val="000000"/>
                <w:sz w:val="21"/>
                <w:szCs w:val="21"/>
              </w:rPr>
              <w:t>会员总数</w:t>
            </w:r>
          </w:p>
          <w:p>
            <w:pPr>
              <w:jc w:val="center"/>
              <w:rPr>
                <w:rFonts w:ascii="楷体" w:hAnsi="楷体" w:cs="楷体"/>
                <w:bCs/>
                <w:color w:val="000000"/>
                <w:sz w:val="21"/>
                <w:szCs w:val="21"/>
              </w:rPr>
            </w:pPr>
            <w:r>
              <w:rPr>
                <w:rFonts w:hint="eastAsia" w:ascii="楷体" w:hAnsi="楷体" w:cs="楷体"/>
                <w:bCs/>
                <w:color w:val="000000"/>
                <w:sz w:val="21"/>
                <w:szCs w:val="21"/>
              </w:rPr>
              <w:t>（单位：家）</w:t>
            </w:r>
          </w:p>
        </w:tc>
        <w:tc>
          <w:tcPr>
            <w:tcW w:w="1577" w:type="dxa"/>
            <w:gridSpan w:val="2"/>
          </w:tcPr>
          <w:p>
            <w:pPr>
              <w:jc w:val="center"/>
              <w:rPr>
                <w:rFonts w:ascii="楷体" w:hAnsi="楷体" w:cs="楷体"/>
                <w:bCs/>
                <w:color w:val="000000"/>
                <w:sz w:val="21"/>
                <w:szCs w:val="21"/>
              </w:rPr>
            </w:pPr>
            <w:r>
              <w:rPr>
                <w:rFonts w:hint="eastAsia" w:ascii="楷体" w:hAnsi="楷体" w:cs="楷体"/>
                <w:bCs/>
                <w:color w:val="000000"/>
                <w:sz w:val="21"/>
                <w:szCs w:val="21"/>
              </w:rPr>
              <w:t>应收会费</w:t>
            </w:r>
          </w:p>
          <w:p>
            <w:pPr>
              <w:jc w:val="center"/>
              <w:rPr>
                <w:rFonts w:ascii="楷体" w:hAnsi="楷体" w:cs="楷体"/>
                <w:bCs/>
                <w:color w:val="000000"/>
                <w:sz w:val="21"/>
                <w:szCs w:val="21"/>
              </w:rPr>
            </w:pPr>
            <w:r>
              <w:rPr>
                <w:rFonts w:hint="eastAsia" w:ascii="楷体" w:hAnsi="楷体" w:cs="楷体"/>
                <w:bCs/>
                <w:color w:val="000000"/>
                <w:sz w:val="21"/>
                <w:szCs w:val="21"/>
              </w:rPr>
              <w:t>（单位：万元）</w:t>
            </w:r>
          </w:p>
        </w:tc>
        <w:tc>
          <w:tcPr>
            <w:tcW w:w="1913" w:type="dxa"/>
            <w:gridSpan w:val="2"/>
          </w:tcPr>
          <w:p>
            <w:pPr>
              <w:jc w:val="center"/>
              <w:rPr>
                <w:rFonts w:ascii="楷体" w:hAnsi="楷体" w:cs="楷体"/>
                <w:bCs/>
                <w:color w:val="000000"/>
                <w:sz w:val="21"/>
                <w:szCs w:val="21"/>
              </w:rPr>
            </w:pPr>
            <w:r>
              <w:rPr>
                <w:rFonts w:hint="eastAsia" w:ascii="楷体" w:hAnsi="楷体" w:cs="楷体"/>
                <w:bCs/>
                <w:color w:val="000000"/>
                <w:sz w:val="21"/>
                <w:szCs w:val="21"/>
              </w:rPr>
              <w:t>实际缴纳会费的会员数量（单位：家）</w:t>
            </w:r>
          </w:p>
        </w:tc>
        <w:tc>
          <w:tcPr>
            <w:tcW w:w="1745" w:type="dxa"/>
          </w:tcPr>
          <w:p>
            <w:pPr>
              <w:jc w:val="center"/>
              <w:rPr>
                <w:rFonts w:ascii="楷体" w:hAnsi="楷体" w:cs="楷体"/>
                <w:bCs/>
                <w:color w:val="000000"/>
                <w:sz w:val="21"/>
                <w:szCs w:val="21"/>
              </w:rPr>
            </w:pPr>
            <w:r>
              <w:rPr>
                <w:rFonts w:hint="eastAsia" w:ascii="楷体" w:hAnsi="楷体" w:cs="楷体"/>
                <w:bCs/>
                <w:color w:val="000000"/>
                <w:sz w:val="21"/>
                <w:szCs w:val="21"/>
              </w:rPr>
              <w:t>实际收取会费</w:t>
            </w:r>
          </w:p>
          <w:p>
            <w:pPr>
              <w:jc w:val="center"/>
              <w:rPr>
                <w:rFonts w:ascii="楷体" w:hAnsi="楷体" w:cs="楷体"/>
                <w:bCs/>
                <w:color w:val="000000"/>
                <w:sz w:val="21"/>
                <w:szCs w:val="21"/>
              </w:rPr>
            </w:pPr>
            <w:r>
              <w:rPr>
                <w:rFonts w:hint="eastAsia" w:ascii="楷体" w:hAnsi="楷体" w:cs="楷体"/>
                <w:bCs/>
                <w:color w:val="000000"/>
                <w:sz w:val="21"/>
                <w:szCs w:val="21"/>
              </w:rPr>
              <w:t>（单位：万元）</w:t>
            </w:r>
          </w:p>
        </w:tc>
        <w:tc>
          <w:tcPr>
            <w:tcW w:w="2040" w:type="dxa"/>
          </w:tcPr>
          <w:p>
            <w:pPr>
              <w:jc w:val="center"/>
              <w:rPr>
                <w:rFonts w:ascii="楷体" w:hAnsi="楷体" w:cs="楷体"/>
                <w:bCs/>
                <w:color w:val="000000"/>
                <w:sz w:val="21"/>
                <w:szCs w:val="21"/>
              </w:rPr>
            </w:pPr>
            <w:r>
              <w:rPr>
                <w:rFonts w:hint="eastAsia" w:ascii="楷体" w:hAnsi="楷体" w:cs="楷体"/>
                <w:bCs/>
                <w:color w:val="000000"/>
                <w:sz w:val="21"/>
                <w:szCs w:val="21"/>
              </w:rPr>
              <w:t>免去（减少）会费的会员数量（单位：家）</w:t>
            </w:r>
          </w:p>
        </w:tc>
        <w:tc>
          <w:tcPr>
            <w:tcW w:w="1717" w:type="dxa"/>
          </w:tcPr>
          <w:p>
            <w:pPr>
              <w:jc w:val="center"/>
              <w:rPr>
                <w:rFonts w:ascii="楷体" w:hAnsi="楷体" w:cs="楷体"/>
                <w:bCs/>
                <w:color w:val="000000"/>
                <w:sz w:val="21"/>
                <w:szCs w:val="21"/>
              </w:rPr>
            </w:pPr>
            <w:r>
              <w:rPr>
                <w:rFonts w:hint="eastAsia" w:ascii="楷体" w:hAnsi="楷体" w:cs="楷体"/>
                <w:bCs/>
                <w:color w:val="000000"/>
                <w:sz w:val="21"/>
                <w:szCs w:val="21"/>
              </w:rPr>
              <w:t>总共减免会费</w:t>
            </w:r>
          </w:p>
          <w:p>
            <w:pPr>
              <w:jc w:val="center"/>
              <w:rPr>
                <w:rFonts w:ascii="楷体" w:hAnsi="楷体" w:cs="楷体"/>
                <w:bCs/>
                <w:color w:val="000000"/>
                <w:sz w:val="21"/>
                <w:szCs w:val="21"/>
              </w:rPr>
            </w:pPr>
            <w:r>
              <w:rPr>
                <w:rFonts w:hint="eastAsia" w:ascii="楷体" w:hAnsi="楷体" w:cs="楷体"/>
                <w:bCs/>
                <w:color w:val="000000"/>
                <w:sz w:val="21"/>
                <w:szCs w:val="21"/>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2" w:hRule="atLeast"/>
        </w:trPr>
        <w:tc>
          <w:tcPr>
            <w:tcW w:w="1525" w:type="dxa"/>
          </w:tcPr>
          <w:p>
            <w:pPr>
              <w:jc w:val="center"/>
              <w:rPr>
                <w:rFonts w:ascii="楷体" w:hAnsi="楷体" w:cs="楷体"/>
                <w:bCs/>
                <w:color w:val="000000"/>
                <w:sz w:val="21"/>
                <w:szCs w:val="21"/>
              </w:rPr>
            </w:pPr>
          </w:p>
        </w:tc>
        <w:tc>
          <w:tcPr>
            <w:tcW w:w="1577" w:type="dxa"/>
            <w:gridSpan w:val="2"/>
          </w:tcPr>
          <w:p>
            <w:pPr>
              <w:jc w:val="center"/>
              <w:rPr>
                <w:rFonts w:ascii="楷体" w:hAnsi="楷体" w:cs="楷体"/>
                <w:bCs/>
                <w:color w:val="000000"/>
                <w:sz w:val="21"/>
                <w:szCs w:val="21"/>
              </w:rPr>
            </w:pPr>
          </w:p>
        </w:tc>
        <w:tc>
          <w:tcPr>
            <w:tcW w:w="1913" w:type="dxa"/>
            <w:gridSpan w:val="2"/>
          </w:tcPr>
          <w:p>
            <w:pPr>
              <w:jc w:val="center"/>
              <w:rPr>
                <w:rFonts w:ascii="楷体" w:hAnsi="楷体" w:cs="楷体"/>
                <w:bCs/>
                <w:color w:val="000000"/>
                <w:sz w:val="21"/>
                <w:szCs w:val="21"/>
              </w:rPr>
            </w:pPr>
          </w:p>
        </w:tc>
        <w:tc>
          <w:tcPr>
            <w:tcW w:w="1745" w:type="dxa"/>
          </w:tcPr>
          <w:p>
            <w:pPr>
              <w:jc w:val="center"/>
              <w:rPr>
                <w:rFonts w:ascii="楷体" w:hAnsi="楷体" w:cs="楷体"/>
                <w:bCs/>
                <w:color w:val="000000"/>
                <w:sz w:val="21"/>
                <w:szCs w:val="21"/>
              </w:rPr>
            </w:pPr>
          </w:p>
        </w:tc>
        <w:tc>
          <w:tcPr>
            <w:tcW w:w="2040" w:type="dxa"/>
          </w:tcPr>
          <w:p>
            <w:pPr>
              <w:jc w:val="center"/>
              <w:rPr>
                <w:rFonts w:ascii="楷体" w:hAnsi="楷体" w:cs="楷体"/>
                <w:bCs/>
                <w:color w:val="000000"/>
                <w:sz w:val="21"/>
                <w:szCs w:val="21"/>
              </w:rPr>
            </w:pPr>
          </w:p>
        </w:tc>
        <w:tc>
          <w:tcPr>
            <w:tcW w:w="1717" w:type="dxa"/>
          </w:tcPr>
          <w:p>
            <w:pPr>
              <w:jc w:val="center"/>
              <w:rPr>
                <w:rFonts w:ascii="楷体" w:hAnsi="楷体" w:cs="楷体"/>
                <w:bCs/>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2" w:hRule="atLeast"/>
        </w:trPr>
        <w:tc>
          <w:tcPr>
            <w:tcW w:w="10517" w:type="dxa"/>
            <w:gridSpan w:val="8"/>
          </w:tcPr>
          <w:p>
            <w:pPr>
              <w:jc w:val="center"/>
              <w:rPr>
                <w:rFonts w:ascii="楷体" w:hAnsi="楷体" w:cs="楷体"/>
                <w:bCs/>
                <w:color w:val="000000"/>
                <w:sz w:val="21"/>
                <w:szCs w:val="21"/>
              </w:rPr>
            </w:pPr>
            <w:r>
              <w:rPr>
                <w:rFonts w:hint="eastAsia" w:ascii="楷体" w:hAnsi="楷体" w:cs="楷体"/>
                <w:bCs/>
                <w:color w:val="000000"/>
                <w:sz w:val="21"/>
                <w:szCs w:val="21"/>
              </w:rPr>
              <w:t xml:space="preserve"> 经营服务性收费减免情况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2" w:hRule="atLeast"/>
        </w:trPr>
        <w:tc>
          <w:tcPr>
            <w:tcW w:w="2470" w:type="dxa"/>
            <w:gridSpan w:val="2"/>
          </w:tcPr>
          <w:p>
            <w:pPr>
              <w:jc w:val="center"/>
              <w:rPr>
                <w:rFonts w:ascii="楷体" w:hAnsi="楷体" w:cs="楷体"/>
                <w:bCs/>
                <w:color w:val="000000"/>
                <w:sz w:val="21"/>
                <w:szCs w:val="21"/>
              </w:rPr>
            </w:pPr>
            <w:r>
              <w:rPr>
                <w:rFonts w:hint="eastAsia" w:ascii="楷体" w:hAnsi="楷体" w:cs="楷体"/>
                <w:bCs/>
                <w:color w:val="000000"/>
                <w:sz w:val="21"/>
                <w:szCs w:val="21"/>
              </w:rPr>
              <w:t>实际收取经营服务性收费</w:t>
            </w:r>
          </w:p>
          <w:p>
            <w:pPr>
              <w:jc w:val="center"/>
              <w:rPr>
                <w:rFonts w:ascii="楷体" w:hAnsi="楷体" w:cs="楷体"/>
                <w:bCs/>
                <w:color w:val="000000"/>
                <w:sz w:val="21"/>
                <w:szCs w:val="21"/>
              </w:rPr>
            </w:pPr>
            <w:r>
              <w:rPr>
                <w:rFonts w:hint="eastAsia" w:ascii="楷体" w:hAnsi="楷体" w:cs="楷体"/>
                <w:bCs/>
                <w:color w:val="000000"/>
                <w:sz w:val="21"/>
                <w:szCs w:val="21"/>
              </w:rPr>
              <w:t>（单位：万元）</w:t>
            </w:r>
          </w:p>
        </w:tc>
        <w:tc>
          <w:tcPr>
            <w:tcW w:w="2545" w:type="dxa"/>
            <w:gridSpan w:val="3"/>
          </w:tcPr>
          <w:p>
            <w:pPr>
              <w:jc w:val="center"/>
              <w:rPr>
                <w:rFonts w:ascii="楷体" w:hAnsi="楷体" w:cs="楷体"/>
                <w:bCs/>
                <w:color w:val="000000"/>
                <w:sz w:val="21"/>
                <w:szCs w:val="21"/>
              </w:rPr>
            </w:pPr>
            <w:r>
              <w:rPr>
                <w:rFonts w:hint="eastAsia" w:ascii="楷体" w:hAnsi="楷体" w:cs="楷体"/>
                <w:bCs/>
                <w:color w:val="000000"/>
                <w:sz w:val="21"/>
                <w:szCs w:val="21"/>
              </w:rPr>
              <w:t>减免项目</w:t>
            </w:r>
          </w:p>
        </w:tc>
        <w:tc>
          <w:tcPr>
            <w:tcW w:w="5502" w:type="dxa"/>
            <w:gridSpan w:val="3"/>
          </w:tcPr>
          <w:p>
            <w:pPr>
              <w:jc w:val="center"/>
              <w:rPr>
                <w:rFonts w:ascii="楷体" w:hAnsi="楷体" w:cs="楷体"/>
                <w:bCs/>
                <w:color w:val="000000"/>
                <w:sz w:val="21"/>
                <w:szCs w:val="21"/>
              </w:rPr>
            </w:pPr>
            <w:r>
              <w:rPr>
                <w:rFonts w:hint="eastAsia" w:ascii="楷体" w:hAnsi="楷体" w:cs="楷体"/>
                <w:bCs/>
                <w:color w:val="000000"/>
                <w:sz w:val="21"/>
                <w:szCs w:val="21"/>
              </w:rPr>
              <w:t>减免经营服务性收费</w:t>
            </w:r>
          </w:p>
          <w:p>
            <w:pPr>
              <w:jc w:val="center"/>
              <w:rPr>
                <w:rFonts w:ascii="楷体" w:hAnsi="楷体" w:cs="楷体"/>
                <w:bCs/>
                <w:color w:val="000000"/>
                <w:sz w:val="21"/>
                <w:szCs w:val="21"/>
              </w:rPr>
            </w:pPr>
            <w:r>
              <w:rPr>
                <w:rFonts w:hint="eastAsia" w:ascii="楷体" w:hAnsi="楷体" w:cs="楷体"/>
                <w:bCs/>
                <w:color w:val="000000"/>
                <w:sz w:val="21"/>
                <w:szCs w:val="21"/>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2" w:hRule="atLeast"/>
        </w:trPr>
        <w:tc>
          <w:tcPr>
            <w:tcW w:w="2470" w:type="dxa"/>
            <w:gridSpan w:val="2"/>
          </w:tcPr>
          <w:p>
            <w:pPr>
              <w:jc w:val="center"/>
              <w:rPr>
                <w:rFonts w:ascii="楷体" w:hAnsi="楷体" w:cs="楷体"/>
                <w:bCs/>
                <w:color w:val="000000"/>
                <w:sz w:val="21"/>
                <w:szCs w:val="21"/>
              </w:rPr>
            </w:pPr>
          </w:p>
        </w:tc>
        <w:tc>
          <w:tcPr>
            <w:tcW w:w="2545" w:type="dxa"/>
            <w:gridSpan w:val="3"/>
          </w:tcPr>
          <w:p>
            <w:pPr>
              <w:jc w:val="center"/>
              <w:rPr>
                <w:rFonts w:ascii="楷体" w:hAnsi="楷体" w:cs="楷体"/>
                <w:bCs/>
                <w:color w:val="000000"/>
                <w:sz w:val="21"/>
                <w:szCs w:val="21"/>
              </w:rPr>
            </w:pPr>
          </w:p>
        </w:tc>
        <w:tc>
          <w:tcPr>
            <w:tcW w:w="5502" w:type="dxa"/>
            <w:gridSpan w:val="3"/>
          </w:tcPr>
          <w:p>
            <w:pPr>
              <w:jc w:val="center"/>
              <w:rPr>
                <w:rFonts w:ascii="楷体" w:hAnsi="楷体" w:cs="楷体"/>
                <w:bCs/>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2" w:hRule="atLeast"/>
        </w:trPr>
        <w:tc>
          <w:tcPr>
            <w:tcW w:w="10517" w:type="dxa"/>
            <w:gridSpan w:val="8"/>
          </w:tcPr>
          <w:p>
            <w:pPr>
              <w:ind w:firstLine="3780" w:firstLineChars="1800"/>
              <w:rPr>
                <w:rFonts w:ascii="楷体" w:hAnsi="楷体" w:cs="楷体"/>
                <w:bCs/>
                <w:color w:val="000000"/>
                <w:sz w:val="21"/>
                <w:szCs w:val="21"/>
              </w:rPr>
            </w:pPr>
            <w:r>
              <w:rPr>
                <w:rFonts w:hint="eastAsia" w:ascii="楷体" w:hAnsi="楷体" w:cs="楷体"/>
                <w:bCs/>
                <w:color w:val="000000"/>
                <w:sz w:val="21"/>
                <w:szCs w:val="21"/>
                <w:lang w:val="en-US" w:eastAsia="zh-CN"/>
              </w:rPr>
              <w:t>2020</w:t>
            </w:r>
            <w:r>
              <w:rPr>
                <w:rFonts w:hint="eastAsia" w:ascii="楷体" w:hAnsi="楷体" w:cs="楷体"/>
                <w:bCs/>
                <w:color w:val="000000"/>
                <w:sz w:val="21"/>
                <w:szCs w:val="21"/>
              </w:rPr>
              <w:t>年预计减免涉企收费情况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2" w:hRule="atLeast"/>
        </w:trPr>
        <w:tc>
          <w:tcPr>
            <w:tcW w:w="3595" w:type="dxa"/>
            <w:gridSpan w:val="4"/>
          </w:tcPr>
          <w:p>
            <w:pPr>
              <w:jc w:val="center"/>
              <w:rPr>
                <w:rFonts w:ascii="楷体" w:hAnsi="楷体" w:cs="楷体"/>
                <w:bCs/>
                <w:color w:val="000000"/>
                <w:sz w:val="21"/>
                <w:szCs w:val="21"/>
              </w:rPr>
            </w:pPr>
            <w:r>
              <w:rPr>
                <w:rFonts w:hint="eastAsia" w:ascii="楷体" w:hAnsi="楷体" w:cs="楷体"/>
                <w:bCs/>
                <w:color w:val="000000"/>
                <w:sz w:val="21"/>
                <w:szCs w:val="21"/>
              </w:rPr>
              <w:t>会费预计减免数额（万元）</w:t>
            </w:r>
          </w:p>
        </w:tc>
        <w:tc>
          <w:tcPr>
            <w:tcW w:w="6922" w:type="dxa"/>
            <w:gridSpan w:val="4"/>
          </w:tcPr>
          <w:p>
            <w:pPr>
              <w:jc w:val="center"/>
              <w:rPr>
                <w:rFonts w:ascii="楷体" w:hAnsi="楷体" w:cs="楷体"/>
                <w:bCs/>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2" w:hRule="atLeast"/>
        </w:trPr>
        <w:tc>
          <w:tcPr>
            <w:tcW w:w="3595" w:type="dxa"/>
            <w:gridSpan w:val="4"/>
          </w:tcPr>
          <w:p>
            <w:pPr>
              <w:jc w:val="center"/>
              <w:rPr>
                <w:rFonts w:ascii="楷体" w:hAnsi="楷体" w:cs="楷体"/>
                <w:bCs/>
                <w:color w:val="000000"/>
                <w:sz w:val="21"/>
                <w:szCs w:val="21"/>
              </w:rPr>
            </w:pPr>
            <w:r>
              <w:rPr>
                <w:rFonts w:hint="eastAsia" w:ascii="楷体" w:hAnsi="楷体" w:cs="楷体"/>
                <w:bCs/>
                <w:color w:val="000000"/>
                <w:sz w:val="21"/>
                <w:szCs w:val="21"/>
              </w:rPr>
              <w:t>经营服务性收费预计减免数额（万元）</w:t>
            </w:r>
          </w:p>
        </w:tc>
        <w:tc>
          <w:tcPr>
            <w:tcW w:w="6922" w:type="dxa"/>
            <w:gridSpan w:val="4"/>
          </w:tcPr>
          <w:p>
            <w:pPr>
              <w:jc w:val="center"/>
              <w:rPr>
                <w:rFonts w:ascii="楷体" w:hAnsi="楷体" w:cs="楷体"/>
                <w:bCs/>
                <w:color w:val="000000"/>
                <w:sz w:val="21"/>
                <w:szCs w:val="21"/>
              </w:rPr>
            </w:pPr>
          </w:p>
        </w:tc>
      </w:tr>
    </w:tbl>
    <w:p>
      <w:pPr>
        <w:jc w:val="center"/>
        <w:rPr>
          <w:rFonts w:ascii="楷体" w:hAnsi="楷体" w:cs="楷体"/>
          <w:bCs/>
          <w:color w:val="000000"/>
          <w:sz w:val="28"/>
          <w:szCs w:val="28"/>
        </w:rPr>
      </w:pPr>
    </w:p>
    <w:p>
      <w:pPr>
        <w:tabs>
          <w:tab w:val="left" w:pos="4963"/>
        </w:tabs>
        <w:ind w:left="108"/>
        <w:jc w:val="center"/>
        <w:rPr>
          <w:rFonts w:ascii="宋体" w:hAnsi="宋体"/>
          <w:b/>
          <w:sz w:val="24"/>
        </w:rPr>
      </w:pPr>
    </w:p>
    <w:p>
      <w:pPr>
        <w:tabs>
          <w:tab w:val="left" w:pos="4963"/>
        </w:tabs>
        <w:ind w:left="108"/>
        <w:jc w:val="center"/>
        <w:rPr>
          <w:rFonts w:ascii="宋体" w:hAnsi="宋体"/>
          <w:b/>
          <w:sz w:val="24"/>
        </w:rPr>
      </w:pPr>
    </w:p>
    <w:p>
      <w:pPr>
        <w:tabs>
          <w:tab w:val="left" w:pos="4963"/>
        </w:tabs>
        <w:ind w:left="108"/>
        <w:jc w:val="center"/>
        <w:rPr>
          <w:rFonts w:ascii="宋体" w:hAnsi="宋体"/>
          <w:b/>
          <w:sz w:val="24"/>
        </w:rPr>
      </w:pPr>
    </w:p>
    <w:p>
      <w:pPr>
        <w:tabs>
          <w:tab w:val="left" w:pos="4963"/>
        </w:tabs>
        <w:ind w:left="108"/>
        <w:jc w:val="center"/>
        <w:rPr>
          <w:rFonts w:ascii="宋体" w:hAnsi="宋体"/>
          <w:b/>
          <w:sz w:val="24"/>
        </w:rPr>
      </w:pPr>
      <w:r>
        <w:rPr>
          <w:rFonts w:hint="eastAsia" w:ascii="宋体" w:hAnsi="宋体"/>
          <w:b/>
          <w:sz w:val="24"/>
        </w:rPr>
        <w:t>公益活动和公益活动支出情况</w:t>
      </w:r>
    </w:p>
    <w:p>
      <w:pPr>
        <w:tabs>
          <w:tab w:val="left" w:pos="4963"/>
        </w:tabs>
        <w:spacing w:line="360" w:lineRule="auto"/>
        <w:jc w:val="center"/>
        <w:rPr>
          <w:rFonts w:ascii="宋体" w:hAnsi="宋体"/>
          <w:b/>
          <w:sz w:val="28"/>
          <w:szCs w:val="28"/>
        </w:rPr>
      </w:pPr>
      <w:r>
        <w:rPr>
          <w:rFonts w:hint="eastAsia" w:ascii="宋体" w:hAnsi="宋体"/>
          <w:b/>
          <w:sz w:val="28"/>
          <w:szCs w:val="28"/>
          <w:lang w:eastAsia="zh-CN"/>
        </w:rPr>
        <w:t>2019</w:t>
      </w:r>
      <w:r>
        <w:rPr>
          <w:rFonts w:hint="eastAsia" w:ascii="宋体" w:hAnsi="宋体"/>
          <w:b/>
          <w:sz w:val="28"/>
          <w:szCs w:val="28"/>
        </w:rPr>
        <w:t>年度举办公益活动情况</w:t>
      </w:r>
    </w:p>
    <w:tbl>
      <w:tblPr>
        <w:tblStyle w:val="6"/>
        <w:tblW w:w="10024"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741"/>
        <w:gridCol w:w="959"/>
        <w:gridCol w:w="1092"/>
        <w:gridCol w:w="1080"/>
        <w:gridCol w:w="1008"/>
        <w:gridCol w:w="1980"/>
        <w:gridCol w:w="216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24" w:hRule="atLeast"/>
        </w:trPr>
        <w:tc>
          <w:tcPr>
            <w:tcW w:w="1741" w:type="dxa"/>
            <w:vAlign w:val="center"/>
          </w:tcPr>
          <w:p>
            <w:pPr>
              <w:tabs>
                <w:tab w:val="left" w:pos="4963"/>
              </w:tabs>
              <w:adjustRightInd/>
              <w:spacing w:line="240" w:lineRule="auto"/>
              <w:jc w:val="center"/>
              <w:textAlignment w:val="auto"/>
              <w:rPr>
                <w:rFonts w:ascii="宋体" w:hAnsi="宋体"/>
                <w:sz w:val="21"/>
                <w:szCs w:val="21"/>
              </w:rPr>
            </w:pPr>
            <w:r>
              <w:rPr>
                <w:rFonts w:hint="eastAsia" w:ascii="宋体" w:hAnsi="宋体"/>
                <w:sz w:val="21"/>
                <w:szCs w:val="21"/>
              </w:rPr>
              <w:t>公益活动</w:t>
            </w:r>
          </w:p>
          <w:p>
            <w:pPr>
              <w:tabs>
                <w:tab w:val="left" w:pos="4963"/>
              </w:tabs>
              <w:adjustRightInd/>
              <w:spacing w:line="240" w:lineRule="auto"/>
              <w:jc w:val="center"/>
              <w:textAlignment w:val="auto"/>
              <w:rPr>
                <w:rFonts w:ascii="宋体" w:hAnsi="宋体"/>
                <w:sz w:val="21"/>
                <w:szCs w:val="21"/>
              </w:rPr>
            </w:pPr>
            <w:r>
              <w:rPr>
                <w:rFonts w:hint="eastAsia" w:ascii="宋体" w:hAnsi="宋体"/>
                <w:sz w:val="21"/>
                <w:szCs w:val="21"/>
              </w:rPr>
              <w:t>名称</w:t>
            </w:r>
          </w:p>
        </w:tc>
        <w:tc>
          <w:tcPr>
            <w:tcW w:w="959" w:type="dxa"/>
            <w:vAlign w:val="center"/>
          </w:tcPr>
          <w:p>
            <w:pPr>
              <w:tabs>
                <w:tab w:val="left" w:pos="4963"/>
              </w:tabs>
              <w:adjustRightInd/>
              <w:spacing w:line="240" w:lineRule="auto"/>
              <w:ind w:left="-96" w:leftChars="-30" w:right="-160" w:rightChars="-50"/>
              <w:jc w:val="center"/>
              <w:textAlignment w:val="auto"/>
              <w:rPr>
                <w:rFonts w:ascii="宋体" w:hAnsi="宋体"/>
                <w:sz w:val="21"/>
                <w:szCs w:val="21"/>
              </w:rPr>
            </w:pPr>
            <w:r>
              <w:rPr>
                <w:rFonts w:hint="eastAsia" w:ascii="宋体" w:hAnsi="宋体"/>
                <w:sz w:val="21"/>
                <w:szCs w:val="21"/>
              </w:rPr>
              <w:t>实施</w:t>
            </w:r>
          </w:p>
          <w:p>
            <w:pPr>
              <w:tabs>
                <w:tab w:val="left" w:pos="4963"/>
              </w:tabs>
              <w:adjustRightInd/>
              <w:spacing w:line="240" w:lineRule="auto"/>
              <w:ind w:left="-96" w:leftChars="-30" w:right="-160" w:rightChars="-50"/>
              <w:jc w:val="center"/>
              <w:textAlignment w:val="auto"/>
              <w:rPr>
                <w:rFonts w:ascii="宋体" w:hAnsi="宋体"/>
                <w:sz w:val="21"/>
                <w:szCs w:val="21"/>
              </w:rPr>
            </w:pPr>
            <w:r>
              <w:rPr>
                <w:rFonts w:hint="eastAsia" w:ascii="宋体" w:hAnsi="宋体"/>
                <w:sz w:val="21"/>
                <w:szCs w:val="21"/>
              </w:rPr>
              <w:t>地域</w:t>
            </w:r>
          </w:p>
        </w:tc>
        <w:tc>
          <w:tcPr>
            <w:tcW w:w="1092" w:type="dxa"/>
            <w:vAlign w:val="center"/>
          </w:tcPr>
          <w:p>
            <w:pPr>
              <w:tabs>
                <w:tab w:val="left" w:pos="4963"/>
              </w:tabs>
              <w:adjustRightInd/>
              <w:spacing w:line="240" w:lineRule="auto"/>
              <w:ind w:left="-96" w:leftChars="-30" w:right="-160" w:rightChars="-50"/>
              <w:jc w:val="center"/>
              <w:textAlignment w:val="auto"/>
              <w:rPr>
                <w:rFonts w:ascii="宋体" w:hAnsi="宋体"/>
                <w:sz w:val="21"/>
                <w:szCs w:val="21"/>
              </w:rPr>
            </w:pPr>
            <w:r>
              <w:rPr>
                <w:rFonts w:hint="eastAsia" w:ascii="宋体" w:hAnsi="宋体"/>
                <w:sz w:val="21"/>
                <w:szCs w:val="21"/>
              </w:rPr>
              <w:t>起止</w:t>
            </w:r>
          </w:p>
          <w:p>
            <w:pPr>
              <w:tabs>
                <w:tab w:val="left" w:pos="4963"/>
              </w:tabs>
              <w:adjustRightInd/>
              <w:spacing w:line="240" w:lineRule="auto"/>
              <w:ind w:left="-96" w:leftChars="-30" w:right="-160" w:rightChars="-50"/>
              <w:jc w:val="center"/>
              <w:textAlignment w:val="auto"/>
              <w:rPr>
                <w:rFonts w:ascii="宋体" w:hAnsi="宋体"/>
                <w:sz w:val="21"/>
                <w:szCs w:val="21"/>
              </w:rPr>
            </w:pPr>
            <w:r>
              <w:rPr>
                <w:rFonts w:hint="eastAsia" w:ascii="宋体" w:hAnsi="宋体"/>
                <w:sz w:val="21"/>
                <w:szCs w:val="21"/>
              </w:rPr>
              <w:t>时间</w:t>
            </w:r>
          </w:p>
        </w:tc>
        <w:tc>
          <w:tcPr>
            <w:tcW w:w="1080" w:type="dxa"/>
            <w:vAlign w:val="center"/>
          </w:tcPr>
          <w:p>
            <w:pPr>
              <w:tabs>
                <w:tab w:val="left" w:pos="4963"/>
              </w:tabs>
              <w:adjustRightInd/>
              <w:spacing w:line="240" w:lineRule="auto"/>
              <w:jc w:val="center"/>
              <w:textAlignment w:val="auto"/>
              <w:rPr>
                <w:rFonts w:ascii="宋体" w:hAnsi="宋体"/>
                <w:sz w:val="21"/>
                <w:szCs w:val="21"/>
              </w:rPr>
            </w:pPr>
            <w:r>
              <w:rPr>
                <w:rFonts w:hint="eastAsia" w:ascii="宋体" w:hAnsi="宋体"/>
                <w:sz w:val="21"/>
                <w:szCs w:val="21"/>
              </w:rPr>
              <w:t>主要服务方式</w:t>
            </w:r>
          </w:p>
        </w:tc>
        <w:tc>
          <w:tcPr>
            <w:tcW w:w="1008" w:type="dxa"/>
            <w:vAlign w:val="center"/>
          </w:tcPr>
          <w:p>
            <w:pPr>
              <w:tabs>
                <w:tab w:val="left" w:pos="4963"/>
              </w:tabs>
              <w:adjustRightInd/>
              <w:spacing w:line="240" w:lineRule="auto"/>
              <w:jc w:val="center"/>
              <w:textAlignment w:val="auto"/>
              <w:rPr>
                <w:rFonts w:ascii="宋体" w:hAnsi="宋体"/>
                <w:sz w:val="21"/>
                <w:szCs w:val="21"/>
              </w:rPr>
            </w:pPr>
            <w:r>
              <w:rPr>
                <w:rFonts w:hint="eastAsia" w:ascii="宋体" w:hAnsi="宋体"/>
                <w:sz w:val="21"/>
                <w:szCs w:val="21"/>
              </w:rPr>
              <w:t>主要服务领域</w:t>
            </w:r>
          </w:p>
        </w:tc>
        <w:tc>
          <w:tcPr>
            <w:tcW w:w="1980" w:type="dxa"/>
            <w:vAlign w:val="center"/>
          </w:tcPr>
          <w:p>
            <w:pPr>
              <w:tabs>
                <w:tab w:val="left" w:pos="4963"/>
              </w:tabs>
              <w:adjustRightInd/>
              <w:spacing w:line="240" w:lineRule="auto"/>
              <w:jc w:val="center"/>
              <w:textAlignment w:val="auto"/>
              <w:rPr>
                <w:rFonts w:ascii="宋体" w:hAnsi="宋体"/>
                <w:sz w:val="21"/>
                <w:szCs w:val="21"/>
              </w:rPr>
            </w:pPr>
            <w:r>
              <w:rPr>
                <w:rFonts w:hint="eastAsia" w:ascii="宋体" w:hAnsi="宋体"/>
                <w:sz w:val="21"/>
                <w:szCs w:val="21"/>
              </w:rPr>
              <w:t>受益人群或</w:t>
            </w:r>
          </w:p>
          <w:p>
            <w:pPr>
              <w:tabs>
                <w:tab w:val="left" w:pos="4963"/>
              </w:tabs>
              <w:adjustRightInd/>
              <w:spacing w:line="240" w:lineRule="auto"/>
              <w:jc w:val="center"/>
              <w:textAlignment w:val="auto"/>
              <w:rPr>
                <w:rFonts w:ascii="宋体" w:hAnsi="宋体"/>
                <w:sz w:val="21"/>
                <w:szCs w:val="21"/>
              </w:rPr>
            </w:pPr>
            <w:r>
              <w:rPr>
                <w:rFonts w:hint="eastAsia" w:ascii="宋体" w:hAnsi="宋体"/>
                <w:sz w:val="21"/>
                <w:szCs w:val="21"/>
              </w:rPr>
              <w:t>服务对象</w:t>
            </w:r>
          </w:p>
        </w:tc>
        <w:tc>
          <w:tcPr>
            <w:tcW w:w="2164" w:type="dxa"/>
            <w:vAlign w:val="center"/>
          </w:tcPr>
          <w:p>
            <w:pPr>
              <w:tabs>
                <w:tab w:val="left" w:pos="4963"/>
              </w:tabs>
              <w:adjustRightInd/>
              <w:spacing w:line="240" w:lineRule="auto"/>
              <w:jc w:val="center"/>
              <w:textAlignment w:val="auto"/>
              <w:rPr>
                <w:rFonts w:ascii="宋体" w:hAnsi="宋体" w:eastAsia="宋体"/>
                <w:sz w:val="21"/>
                <w:szCs w:val="21"/>
              </w:rPr>
            </w:pPr>
            <w:r>
              <w:rPr>
                <w:rFonts w:hint="eastAsia" w:ascii="宋体" w:hAnsi="宋体"/>
                <w:sz w:val="21"/>
                <w:szCs w:val="21"/>
                <w:lang w:eastAsia="zh-CN"/>
              </w:rPr>
              <w:t>2019</w:t>
            </w:r>
            <w:r>
              <w:rPr>
                <w:rFonts w:hint="eastAsia" w:ascii="宋体" w:hAnsi="宋体"/>
                <w:sz w:val="21"/>
                <w:szCs w:val="21"/>
              </w:rPr>
              <w:t>年度活动概述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1741" w:type="dxa"/>
          </w:tcPr>
          <w:p>
            <w:pPr>
              <w:tabs>
                <w:tab w:val="left" w:pos="4963"/>
              </w:tabs>
              <w:spacing w:line="360" w:lineRule="auto"/>
              <w:jc w:val="center"/>
              <w:rPr>
                <w:rFonts w:ascii="宋体" w:hAnsi="宋体" w:eastAsia="宋体"/>
                <w:sz w:val="21"/>
                <w:szCs w:val="21"/>
              </w:rPr>
            </w:pPr>
            <w:r>
              <w:rPr>
                <w:rFonts w:hint="eastAsia" w:ascii="宋体" w:hAnsi="宋体"/>
                <w:sz w:val="21"/>
                <w:szCs w:val="21"/>
              </w:rPr>
              <w:t>1.</w:t>
            </w:r>
          </w:p>
        </w:tc>
        <w:tc>
          <w:tcPr>
            <w:tcW w:w="959" w:type="dxa"/>
          </w:tcPr>
          <w:p>
            <w:pPr>
              <w:tabs>
                <w:tab w:val="left" w:pos="4963"/>
              </w:tabs>
              <w:spacing w:line="360" w:lineRule="auto"/>
              <w:jc w:val="center"/>
              <w:rPr>
                <w:rFonts w:ascii="宋体" w:hAnsi="宋体"/>
                <w:sz w:val="21"/>
                <w:szCs w:val="21"/>
              </w:rPr>
            </w:pPr>
          </w:p>
        </w:tc>
        <w:tc>
          <w:tcPr>
            <w:tcW w:w="1092" w:type="dxa"/>
          </w:tcPr>
          <w:p>
            <w:pPr>
              <w:tabs>
                <w:tab w:val="left" w:pos="4963"/>
              </w:tabs>
              <w:spacing w:line="360" w:lineRule="auto"/>
              <w:jc w:val="center"/>
              <w:rPr>
                <w:rFonts w:ascii="宋体" w:hAnsi="宋体"/>
                <w:sz w:val="21"/>
                <w:szCs w:val="21"/>
              </w:rPr>
            </w:pPr>
          </w:p>
        </w:tc>
        <w:tc>
          <w:tcPr>
            <w:tcW w:w="1080" w:type="dxa"/>
            <w:vAlign w:val="center"/>
          </w:tcPr>
          <w:p>
            <w:pPr>
              <w:spacing w:line="360" w:lineRule="auto"/>
              <w:ind w:left="-163" w:leftChars="-51" w:right="-160" w:rightChars="-50"/>
              <w:jc w:val="center"/>
              <w:rPr>
                <w:rFonts w:ascii="宋体" w:hAnsi="宋体"/>
                <w:sz w:val="21"/>
                <w:szCs w:val="21"/>
              </w:rPr>
            </w:pPr>
          </w:p>
        </w:tc>
        <w:tc>
          <w:tcPr>
            <w:tcW w:w="1008" w:type="dxa"/>
            <w:vAlign w:val="center"/>
          </w:tcPr>
          <w:p>
            <w:pPr>
              <w:spacing w:line="360" w:lineRule="auto"/>
              <w:ind w:left="-163" w:leftChars="-51" w:right="-160" w:rightChars="-50"/>
              <w:jc w:val="center"/>
              <w:rPr>
                <w:rFonts w:ascii="宋体" w:hAnsi="宋体"/>
                <w:sz w:val="21"/>
                <w:szCs w:val="21"/>
              </w:rPr>
            </w:pPr>
          </w:p>
        </w:tc>
        <w:tc>
          <w:tcPr>
            <w:tcW w:w="1980" w:type="dxa"/>
          </w:tcPr>
          <w:p>
            <w:pPr>
              <w:tabs>
                <w:tab w:val="left" w:pos="4963"/>
              </w:tabs>
              <w:spacing w:line="360" w:lineRule="auto"/>
              <w:jc w:val="center"/>
              <w:rPr>
                <w:rFonts w:ascii="宋体" w:hAnsi="宋体"/>
                <w:sz w:val="21"/>
                <w:szCs w:val="21"/>
              </w:rPr>
            </w:pPr>
          </w:p>
        </w:tc>
        <w:tc>
          <w:tcPr>
            <w:tcW w:w="2164" w:type="dxa"/>
          </w:tcPr>
          <w:p>
            <w:pPr>
              <w:tabs>
                <w:tab w:val="left" w:pos="4963"/>
              </w:tabs>
              <w:spacing w:line="360" w:lineRule="auto"/>
              <w:jc w:val="center"/>
              <w:rPr>
                <w:rFonts w:ascii="宋体" w:hAnsi="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974" w:hRule="atLeast"/>
        </w:trPr>
        <w:tc>
          <w:tcPr>
            <w:tcW w:w="1741" w:type="dxa"/>
          </w:tcPr>
          <w:p>
            <w:pPr>
              <w:tabs>
                <w:tab w:val="left" w:pos="4963"/>
              </w:tabs>
              <w:spacing w:line="360" w:lineRule="auto"/>
              <w:jc w:val="center"/>
              <w:rPr>
                <w:rFonts w:ascii="宋体" w:hAnsi="宋体" w:eastAsia="宋体"/>
                <w:sz w:val="21"/>
                <w:szCs w:val="21"/>
              </w:rPr>
            </w:pPr>
            <w:r>
              <w:rPr>
                <w:rFonts w:hint="eastAsia" w:ascii="宋体" w:hAnsi="宋体"/>
                <w:sz w:val="21"/>
                <w:szCs w:val="21"/>
              </w:rPr>
              <w:t>2.</w:t>
            </w:r>
          </w:p>
        </w:tc>
        <w:tc>
          <w:tcPr>
            <w:tcW w:w="959" w:type="dxa"/>
          </w:tcPr>
          <w:p>
            <w:pPr>
              <w:tabs>
                <w:tab w:val="left" w:pos="4963"/>
              </w:tabs>
              <w:spacing w:line="360" w:lineRule="auto"/>
              <w:jc w:val="center"/>
              <w:rPr>
                <w:rFonts w:ascii="宋体" w:hAnsi="宋体"/>
                <w:sz w:val="21"/>
                <w:szCs w:val="21"/>
              </w:rPr>
            </w:pPr>
          </w:p>
        </w:tc>
        <w:tc>
          <w:tcPr>
            <w:tcW w:w="1092" w:type="dxa"/>
          </w:tcPr>
          <w:p>
            <w:pPr>
              <w:tabs>
                <w:tab w:val="left" w:pos="4963"/>
              </w:tabs>
              <w:spacing w:line="360" w:lineRule="auto"/>
              <w:jc w:val="center"/>
              <w:rPr>
                <w:rFonts w:ascii="宋体" w:hAnsi="宋体"/>
                <w:sz w:val="21"/>
                <w:szCs w:val="21"/>
              </w:rPr>
            </w:pPr>
          </w:p>
        </w:tc>
        <w:tc>
          <w:tcPr>
            <w:tcW w:w="1080" w:type="dxa"/>
            <w:vAlign w:val="center"/>
          </w:tcPr>
          <w:p>
            <w:pPr>
              <w:spacing w:line="360" w:lineRule="auto"/>
              <w:ind w:left="-163" w:leftChars="-51" w:right="-160" w:rightChars="-50"/>
              <w:jc w:val="center"/>
              <w:rPr>
                <w:rFonts w:ascii="宋体" w:hAnsi="宋体"/>
                <w:sz w:val="21"/>
                <w:szCs w:val="21"/>
              </w:rPr>
            </w:pPr>
          </w:p>
        </w:tc>
        <w:tc>
          <w:tcPr>
            <w:tcW w:w="1008" w:type="dxa"/>
            <w:vAlign w:val="center"/>
          </w:tcPr>
          <w:p>
            <w:pPr>
              <w:spacing w:line="360" w:lineRule="auto"/>
              <w:ind w:left="-163" w:leftChars="-51" w:right="-160" w:rightChars="-50"/>
              <w:jc w:val="center"/>
              <w:rPr>
                <w:rFonts w:ascii="宋体" w:hAnsi="宋体"/>
                <w:sz w:val="21"/>
                <w:szCs w:val="21"/>
              </w:rPr>
            </w:pPr>
          </w:p>
        </w:tc>
        <w:tc>
          <w:tcPr>
            <w:tcW w:w="1980" w:type="dxa"/>
          </w:tcPr>
          <w:p>
            <w:pPr>
              <w:tabs>
                <w:tab w:val="left" w:pos="4963"/>
              </w:tabs>
              <w:spacing w:line="360" w:lineRule="auto"/>
              <w:jc w:val="center"/>
              <w:rPr>
                <w:rFonts w:ascii="宋体" w:hAnsi="宋体"/>
                <w:sz w:val="21"/>
                <w:szCs w:val="21"/>
              </w:rPr>
            </w:pPr>
          </w:p>
        </w:tc>
        <w:tc>
          <w:tcPr>
            <w:tcW w:w="2164" w:type="dxa"/>
          </w:tcPr>
          <w:p>
            <w:pPr>
              <w:tabs>
                <w:tab w:val="left" w:pos="4963"/>
              </w:tabs>
              <w:spacing w:line="360" w:lineRule="auto"/>
              <w:jc w:val="center"/>
              <w:rPr>
                <w:rFonts w:ascii="宋体" w:hAnsi="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818" w:hRule="atLeast"/>
        </w:trPr>
        <w:tc>
          <w:tcPr>
            <w:tcW w:w="1741" w:type="dxa"/>
          </w:tcPr>
          <w:p>
            <w:pPr>
              <w:tabs>
                <w:tab w:val="left" w:pos="4963"/>
              </w:tabs>
              <w:spacing w:line="360" w:lineRule="auto"/>
              <w:jc w:val="center"/>
              <w:rPr>
                <w:rFonts w:ascii="宋体" w:hAnsi="宋体" w:eastAsia="宋体"/>
                <w:sz w:val="21"/>
                <w:szCs w:val="21"/>
              </w:rPr>
            </w:pPr>
            <w:r>
              <w:rPr>
                <w:rFonts w:hint="eastAsia" w:ascii="宋体" w:hAnsi="宋体"/>
                <w:sz w:val="21"/>
                <w:szCs w:val="21"/>
              </w:rPr>
              <w:t>3.</w:t>
            </w:r>
          </w:p>
        </w:tc>
        <w:tc>
          <w:tcPr>
            <w:tcW w:w="959" w:type="dxa"/>
          </w:tcPr>
          <w:p>
            <w:pPr>
              <w:tabs>
                <w:tab w:val="left" w:pos="4963"/>
              </w:tabs>
              <w:spacing w:line="360" w:lineRule="auto"/>
              <w:jc w:val="center"/>
              <w:rPr>
                <w:rFonts w:ascii="宋体" w:hAnsi="宋体"/>
                <w:sz w:val="21"/>
                <w:szCs w:val="21"/>
              </w:rPr>
            </w:pPr>
          </w:p>
        </w:tc>
        <w:tc>
          <w:tcPr>
            <w:tcW w:w="1092" w:type="dxa"/>
          </w:tcPr>
          <w:p>
            <w:pPr>
              <w:tabs>
                <w:tab w:val="left" w:pos="4963"/>
              </w:tabs>
              <w:spacing w:line="360" w:lineRule="auto"/>
              <w:jc w:val="center"/>
              <w:rPr>
                <w:rFonts w:ascii="宋体" w:hAnsi="宋体"/>
                <w:sz w:val="21"/>
                <w:szCs w:val="21"/>
              </w:rPr>
            </w:pPr>
          </w:p>
        </w:tc>
        <w:tc>
          <w:tcPr>
            <w:tcW w:w="1080" w:type="dxa"/>
            <w:vAlign w:val="center"/>
          </w:tcPr>
          <w:p>
            <w:pPr>
              <w:spacing w:line="360" w:lineRule="auto"/>
              <w:ind w:left="-163" w:leftChars="-51" w:right="-160" w:rightChars="-50"/>
              <w:jc w:val="center"/>
              <w:rPr>
                <w:rFonts w:ascii="宋体" w:hAnsi="宋体"/>
                <w:sz w:val="21"/>
                <w:szCs w:val="21"/>
              </w:rPr>
            </w:pPr>
          </w:p>
        </w:tc>
        <w:tc>
          <w:tcPr>
            <w:tcW w:w="1008" w:type="dxa"/>
            <w:vAlign w:val="center"/>
          </w:tcPr>
          <w:p>
            <w:pPr>
              <w:spacing w:line="360" w:lineRule="auto"/>
              <w:ind w:left="-163" w:leftChars="-51" w:right="-160" w:rightChars="-50"/>
              <w:jc w:val="center"/>
              <w:rPr>
                <w:rFonts w:ascii="宋体" w:hAnsi="宋体"/>
                <w:sz w:val="21"/>
                <w:szCs w:val="21"/>
              </w:rPr>
            </w:pPr>
          </w:p>
        </w:tc>
        <w:tc>
          <w:tcPr>
            <w:tcW w:w="1980" w:type="dxa"/>
          </w:tcPr>
          <w:p>
            <w:pPr>
              <w:tabs>
                <w:tab w:val="left" w:pos="4963"/>
              </w:tabs>
              <w:spacing w:line="360" w:lineRule="auto"/>
              <w:jc w:val="center"/>
              <w:rPr>
                <w:rFonts w:ascii="宋体" w:hAnsi="宋体"/>
                <w:sz w:val="21"/>
                <w:szCs w:val="21"/>
              </w:rPr>
            </w:pPr>
          </w:p>
        </w:tc>
        <w:tc>
          <w:tcPr>
            <w:tcW w:w="2164" w:type="dxa"/>
          </w:tcPr>
          <w:p>
            <w:pPr>
              <w:tabs>
                <w:tab w:val="left" w:pos="4963"/>
              </w:tabs>
              <w:spacing w:line="360" w:lineRule="auto"/>
              <w:jc w:val="center"/>
              <w:rPr>
                <w:rFonts w:ascii="宋体" w:hAnsi="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936" w:hRule="atLeast"/>
        </w:trPr>
        <w:tc>
          <w:tcPr>
            <w:tcW w:w="1741" w:type="dxa"/>
          </w:tcPr>
          <w:p>
            <w:pPr>
              <w:tabs>
                <w:tab w:val="left" w:pos="4963"/>
              </w:tabs>
              <w:spacing w:line="360" w:lineRule="auto"/>
              <w:jc w:val="center"/>
              <w:rPr>
                <w:rFonts w:ascii="宋体" w:hAnsi="宋体" w:eastAsia="宋体"/>
                <w:sz w:val="21"/>
                <w:szCs w:val="21"/>
              </w:rPr>
            </w:pPr>
            <w:r>
              <w:rPr>
                <w:rFonts w:hint="eastAsia" w:ascii="宋体" w:hAnsi="宋体"/>
                <w:sz w:val="21"/>
                <w:szCs w:val="21"/>
              </w:rPr>
              <w:t>……</w:t>
            </w:r>
          </w:p>
        </w:tc>
        <w:tc>
          <w:tcPr>
            <w:tcW w:w="959" w:type="dxa"/>
          </w:tcPr>
          <w:p>
            <w:pPr>
              <w:tabs>
                <w:tab w:val="left" w:pos="4963"/>
              </w:tabs>
              <w:spacing w:line="360" w:lineRule="auto"/>
              <w:jc w:val="center"/>
              <w:rPr>
                <w:rFonts w:ascii="宋体" w:hAnsi="宋体"/>
                <w:sz w:val="21"/>
                <w:szCs w:val="21"/>
              </w:rPr>
            </w:pPr>
          </w:p>
        </w:tc>
        <w:tc>
          <w:tcPr>
            <w:tcW w:w="1092" w:type="dxa"/>
          </w:tcPr>
          <w:p>
            <w:pPr>
              <w:tabs>
                <w:tab w:val="left" w:pos="4963"/>
              </w:tabs>
              <w:spacing w:line="360" w:lineRule="auto"/>
              <w:jc w:val="center"/>
              <w:rPr>
                <w:rFonts w:ascii="宋体" w:hAnsi="宋体"/>
                <w:sz w:val="21"/>
                <w:szCs w:val="21"/>
              </w:rPr>
            </w:pPr>
          </w:p>
        </w:tc>
        <w:tc>
          <w:tcPr>
            <w:tcW w:w="1080" w:type="dxa"/>
            <w:vAlign w:val="center"/>
          </w:tcPr>
          <w:p>
            <w:pPr>
              <w:spacing w:line="360" w:lineRule="auto"/>
              <w:ind w:left="-163" w:leftChars="-51" w:right="-160" w:rightChars="-50"/>
              <w:jc w:val="center"/>
              <w:rPr>
                <w:rFonts w:ascii="宋体" w:hAnsi="宋体"/>
                <w:sz w:val="21"/>
                <w:szCs w:val="21"/>
              </w:rPr>
            </w:pPr>
          </w:p>
        </w:tc>
        <w:tc>
          <w:tcPr>
            <w:tcW w:w="1008" w:type="dxa"/>
            <w:vAlign w:val="center"/>
          </w:tcPr>
          <w:p>
            <w:pPr>
              <w:spacing w:line="360" w:lineRule="auto"/>
              <w:ind w:left="-163" w:leftChars="-51" w:right="-160" w:rightChars="-50"/>
              <w:jc w:val="center"/>
              <w:rPr>
                <w:rFonts w:ascii="宋体" w:hAnsi="宋体"/>
                <w:sz w:val="21"/>
                <w:szCs w:val="21"/>
              </w:rPr>
            </w:pPr>
          </w:p>
        </w:tc>
        <w:tc>
          <w:tcPr>
            <w:tcW w:w="1980" w:type="dxa"/>
          </w:tcPr>
          <w:p>
            <w:pPr>
              <w:tabs>
                <w:tab w:val="left" w:pos="4963"/>
              </w:tabs>
              <w:spacing w:line="360" w:lineRule="auto"/>
              <w:jc w:val="center"/>
              <w:rPr>
                <w:rFonts w:ascii="宋体" w:hAnsi="宋体"/>
                <w:sz w:val="21"/>
                <w:szCs w:val="21"/>
              </w:rPr>
            </w:pPr>
          </w:p>
        </w:tc>
        <w:tc>
          <w:tcPr>
            <w:tcW w:w="2164" w:type="dxa"/>
          </w:tcPr>
          <w:p>
            <w:pPr>
              <w:tabs>
                <w:tab w:val="left" w:pos="4963"/>
              </w:tabs>
              <w:spacing w:line="360" w:lineRule="auto"/>
              <w:jc w:val="center"/>
              <w:rPr>
                <w:rFonts w:ascii="宋体" w:hAnsi="宋体"/>
                <w:sz w:val="21"/>
                <w:szCs w:val="21"/>
              </w:rPr>
            </w:pPr>
          </w:p>
        </w:tc>
      </w:tr>
    </w:tbl>
    <w:p>
      <w:pPr>
        <w:tabs>
          <w:tab w:val="left" w:pos="4963"/>
        </w:tabs>
        <w:ind w:left="108"/>
        <w:jc w:val="center"/>
        <w:rPr>
          <w:rFonts w:ascii="宋体" w:hAnsi="宋体"/>
          <w:szCs w:val="21"/>
        </w:rPr>
      </w:pPr>
    </w:p>
    <w:p>
      <w:pPr>
        <w:tabs>
          <w:tab w:val="left" w:pos="4963"/>
        </w:tabs>
        <w:ind w:left="108"/>
        <w:jc w:val="center"/>
        <w:rPr>
          <w:rFonts w:ascii="宋体" w:hAnsi="宋体"/>
          <w:szCs w:val="21"/>
        </w:rPr>
      </w:pPr>
      <w:r>
        <w:rPr>
          <w:rFonts w:hint="eastAsia" w:ascii="宋体" w:hAnsi="宋体"/>
          <w:b/>
          <w:szCs w:val="21"/>
        </w:rPr>
        <w:t>公益活动支出</w:t>
      </w:r>
    </w:p>
    <w:tbl>
      <w:tblPr>
        <w:tblStyle w:val="6"/>
        <w:tblW w:w="9743"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623"/>
        <w:gridCol w:w="1623"/>
        <w:gridCol w:w="1623"/>
        <w:gridCol w:w="1623"/>
        <w:gridCol w:w="1572"/>
        <w:gridCol w:w="167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jc w:val="center"/>
        </w:trPr>
        <w:tc>
          <w:tcPr>
            <w:tcW w:w="1623" w:type="dxa"/>
            <w:vAlign w:val="center"/>
          </w:tcPr>
          <w:p>
            <w:pPr>
              <w:jc w:val="center"/>
              <w:rPr>
                <w:rFonts w:ascii="宋体" w:hAnsi="宋体"/>
                <w:sz w:val="21"/>
                <w:szCs w:val="21"/>
              </w:rPr>
            </w:pPr>
            <w:r>
              <w:rPr>
                <w:rFonts w:ascii="宋体" w:hAnsi="宋体"/>
                <w:sz w:val="21"/>
                <w:szCs w:val="21"/>
              </w:rPr>
              <w:pict>
                <v:line id="直线 3" o:spid="_x0000_s1026" o:spt="20" style="position:absolute;left:0pt;margin-left:-4.05pt;margin-top:-0.3pt;height:47.15pt;width:81pt;z-index:251658240;mso-width-relative:page;mso-height-relative:page;" stroked="t" coordsize="21600,21600" o:gfxdata="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I/vWiNMAAAAHAQAADwAAAAAAAAABACAAAAAi&#10;AAAAZHJzL2Rvd25yZXYueG1sUEsBAhQAFAAAAAgAh07iQAKIBdLWAQAAkwMAAA4AAAAAAAAAAQAg&#10;AAAAIgEAAGRycy9lMm9Eb2MueG1sUEsFBgAAAAAGAAYAWQEAAGoFAAAAAA==&#10;">
                  <v:path arrowok="t"/>
                  <v:fill focussize="0,0"/>
                  <v:stroke weight="1.25pt" color="#739CC3"/>
                  <v:imagedata o:title=""/>
                  <o:lock v:ext="edit"/>
                </v:line>
              </w:pict>
            </w:r>
            <w:r>
              <w:rPr>
                <w:rFonts w:hint="eastAsia" w:ascii="宋体" w:hAnsi="宋体"/>
                <w:sz w:val="21"/>
                <w:szCs w:val="21"/>
              </w:rPr>
              <w:t xml:space="preserve">        项目</w:t>
            </w:r>
          </w:p>
          <w:p>
            <w:pPr>
              <w:jc w:val="center"/>
              <w:rPr>
                <w:rFonts w:ascii="宋体" w:hAnsi="宋体"/>
                <w:sz w:val="21"/>
                <w:szCs w:val="21"/>
              </w:rPr>
            </w:pPr>
          </w:p>
          <w:p>
            <w:pPr>
              <w:jc w:val="center"/>
              <w:rPr>
                <w:rFonts w:ascii="宋体" w:hAnsi="宋体"/>
                <w:sz w:val="21"/>
                <w:szCs w:val="21"/>
              </w:rPr>
            </w:pPr>
            <w:r>
              <w:rPr>
                <w:rFonts w:hint="eastAsia" w:ascii="宋体" w:hAnsi="宋体"/>
                <w:sz w:val="21"/>
                <w:szCs w:val="21"/>
              </w:rPr>
              <w:t>年度</w:t>
            </w:r>
          </w:p>
        </w:tc>
        <w:tc>
          <w:tcPr>
            <w:tcW w:w="1623" w:type="dxa"/>
            <w:vAlign w:val="center"/>
          </w:tcPr>
          <w:p>
            <w:pPr>
              <w:jc w:val="center"/>
              <w:rPr>
                <w:rFonts w:ascii="宋体" w:hAnsi="宋体"/>
                <w:sz w:val="21"/>
                <w:szCs w:val="21"/>
              </w:rPr>
            </w:pPr>
            <w:r>
              <w:rPr>
                <w:rFonts w:hint="eastAsia" w:ascii="宋体" w:hAnsi="宋体"/>
                <w:sz w:val="21"/>
                <w:szCs w:val="21"/>
              </w:rPr>
              <w:t>总收入</w:t>
            </w:r>
          </w:p>
          <w:p>
            <w:pPr>
              <w:jc w:val="center"/>
              <w:rPr>
                <w:rFonts w:ascii="宋体" w:hAnsi="宋体"/>
                <w:sz w:val="21"/>
                <w:szCs w:val="21"/>
              </w:rPr>
            </w:pPr>
            <w:r>
              <w:rPr>
                <w:rFonts w:hint="eastAsia" w:ascii="宋体" w:hAnsi="宋体"/>
                <w:sz w:val="21"/>
                <w:szCs w:val="21"/>
              </w:rPr>
              <w:t>（人民币元）</w:t>
            </w:r>
          </w:p>
        </w:tc>
        <w:tc>
          <w:tcPr>
            <w:tcW w:w="1623" w:type="dxa"/>
            <w:vAlign w:val="center"/>
          </w:tcPr>
          <w:p>
            <w:pPr>
              <w:jc w:val="center"/>
              <w:rPr>
                <w:rFonts w:ascii="宋体" w:hAnsi="宋体"/>
                <w:sz w:val="21"/>
                <w:szCs w:val="21"/>
              </w:rPr>
            </w:pPr>
            <w:r>
              <w:rPr>
                <w:rFonts w:hint="eastAsia" w:ascii="宋体" w:hAnsi="宋体"/>
                <w:sz w:val="21"/>
                <w:szCs w:val="21"/>
              </w:rPr>
              <w:t>总支出</w:t>
            </w:r>
          </w:p>
          <w:p>
            <w:pPr>
              <w:jc w:val="center"/>
              <w:rPr>
                <w:rFonts w:ascii="宋体" w:hAnsi="宋体"/>
                <w:sz w:val="21"/>
                <w:szCs w:val="21"/>
              </w:rPr>
            </w:pPr>
            <w:r>
              <w:rPr>
                <w:rFonts w:hint="eastAsia" w:ascii="宋体" w:hAnsi="宋体"/>
                <w:sz w:val="21"/>
                <w:szCs w:val="21"/>
              </w:rPr>
              <w:t>（人民币元）</w:t>
            </w:r>
          </w:p>
        </w:tc>
        <w:tc>
          <w:tcPr>
            <w:tcW w:w="1623" w:type="dxa"/>
            <w:vAlign w:val="center"/>
          </w:tcPr>
          <w:p>
            <w:pPr>
              <w:jc w:val="center"/>
              <w:rPr>
                <w:rFonts w:ascii="宋体" w:hAnsi="宋体"/>
                <w:sz w:val="21"/>
                <w:szCs w:val="21"/>
              </w:rPr>
            </w:pPr>
            <w:r>
              <w:rPr>
                <w:rFonts w:hint="eastAsia" w:ascii="宋体" w:hAnsi="宋体"/>
                <w:sz w:val="21"/>
                <w:szCs w:val="21"/>
              </w:rPr>
              <w:t>公益活动支出（人民币元）</w:t>
            </w:r>
          </w:p>
        </w:tc>
        <w:tc>
          <w:tcPr>
            <w:tcW w:w="1572" w:type="dxa"/>
            <w:vAlign w:val="center"/>
          </w:tcPr>
          <w:p>
            <w:pPr>
              <w:jc w:val="center"/>
              <w:rPr>
                <w:rFonts w:ascii="宋体" w:hAnsi="宋体"/>
                <w:sz w:val="21"/>
                <w:szCs w:val="21"/>
              </w:rPr>
            </w:pPr>
            <w:r>
              <w:rPr>
                <w:rFonts w:hint="eastAsia" w:ascii="宋体" w:hAnsi="宋体"/>
                <w:sz w:val="21"/>
                <w:szCs w:val="21"/>
              </w:rPr>
              <w:t>公益活动支出占上年度总收入的比例</w:t>
            </w:r>
          </w:p>
        </w:tc>
        <w:tc>
          <w:tcPr>
            <w:tcW w:w="1679" w:type="dxa"/>
            <w:vAlign w:val="center"/>
          </w:tcPr>
          <w:p>
            <w:pPr>
              <w:jc w:val="center"/>
              <w:rPr>
                <w:rFonts w:ascii="宋体" w:hAnsi="宋体"/>
                <w:sz w:val="21"/>
                <w:szCs w:val="21"/>
              </w:rPr>
            </w:pPr>
            <w:r>
              <w:rPr>
                <w:rFonts w:hint="eastAsia" w:ascii="宋体" w:hAnsi="宋体"/>
                <w:sz w:val="21"/>
                <w:szCs w:val="21"/>
              </w:rPr>
              <w:t>公益活动支出占本年度总支出的比例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jc w:val="center"/>
        </w:trPr>
        <w:tc>
          <w:tcPr>
            <w:tcW w:w="1623" w:type="dxa"/>
            <w:vAlign w:val="center"/>
          </w:tcPr>
          <w:p>
            <w:pPr>
              <w:jc w:val="center"/>
              <w:rPr>
                <w:rFonts w:ascii="宋体" w:hAnsi="宋体"/>
                <w:sz w:val="21"/>
                <w:szCs w:val="21"/>
              </w:rPr>
            </w:pPr>
            <w:r>
              <w:rPr>
                <w:rFonts w:hint="eastAsia" w:ascii="宋体" w:hAnsi="宋体"/>
                <w:sz w:val="21"/>
                <w:szCs w:val="21"/>
              </w:rPr>
              <w:t>20</w:t>
            </w:r>
            <w:r>
              <w:rPr>
                <w:rFonts w:hint="eastAsia" w:ascii="宋体" w:hAnsi="宋体"/>
                <w:sz w:val="21"/>
                <w:szCs w:val="21"/>
                <w:lang w:val="en-US" w:eastAsia="zh-CN"/>
              </w:rPr>
              <w:t>16</w:t>
            </w:r>
            <w:r>
              <w:rPr>
                <w:rFonts w:hint="eastAsia" w:ascii="宋体" w:hAnsi="宋体"/>
                <w:sz w:val="21"/>
                <w:szCs w:val="21"/>
              </w:rPr>
              <w:t>年</w:t>
            </w:r>
          </w:p>
        </w:tc>
        <w:tc>
          <w:tcPr>
            <w:tcW w:w="1623" w:type="dxa"/>
            <w:vAlign w:val="center"/>
          </w:tcPr>
          <w:p>
            <w:pPr>
              <w:jc w:val="center"/>
              <w:rPr>
                <w:rFonts w:ascii="宋体" w:hAnsi="宋体"/>
                <w:sz w:val="21"/>
                <w:szCs w:val="21"/>
              </w:rPr>
            </w:pPr>
          </w:p>
        </w:tc>
        <w:tc>
          <w:tcPr>
            <w:tcW w:w="1623" w:type="dxa"/>
            <w:vAlign w:val="center"/>
          </w:tcPr>
          <w:p>
            <w:pPr>
              <w:jc w:val="center"/>
              <w:rPr>
                <w:rFonts w:ascii="宋体" w:hAnsi="宋体"/>
                <w:sz w:val="21"/>
                <w:szCs w:val="21"/>
              </w:rPr>
            </w:pPr>
          </w:p>
        </w:tc>
        <w:tc>
          <w:tcPr>
            <w:tcW w:w="1623" w:type="dxa"/>
            <w:vAlign w:val="center"/>
          </w:tcPr>
          <w:p>
            <w:pPr>
              <w:jc w:val="center"/>
              <w:rPr>
                <w:rFonts w:ascii="宋体" w:hAnsi="宋体"/>
                <w:sz w:val="21"/>
                <w:szCs w:val="21"/>
              </w:rPr>
            </w:pPr>
          </w:p>
        </w:tc>
        <w:tc>
          <w:tcPr>
            <w:tcW w:w="1572" w:type="dxa"/>
            <w:vAlign w:val="center"/>
          </w:tcPr>
          <w:p>
            <w:pPr>
              <w:jc w:val="center"/>
              <w:rPr>
                <w:rFonts w:ascii="宋体" w:hAnsi="宋体" w:eastAsia="宋体"/>
                <w:sz w:val="21"/>
                <w:szCs w:val="21"/>
              </w:rPr>
            </w:pPr>
            <w:r>
              <w:rPr>
                <w:rFonts w:hint="eastAsia" w:ascii="宋体" w:hAnsi="宋体" w:eastAsia="宋体"/>
                <w:sz w:val="21"/>
                <w:szCs w:val="21"/>
              </w:rPr>
              <w:t>\</w:t>
            </w:r>
          </w:p>
        </w:tc>
        <w:tc>
          <w:tcPr>
            <w:tcW w:w="1679" w:type="dxa"/>
            <w:vAlign w:val="center"/>
          </w:tcPr>
          <w:p>
            <w:pPr>
              <w:jc w:val="center"/>
              <w:rPr>
                <w:rFonts w:ascii="宋体" w:hAnsi="宋体"/>
                <w:sz w:val="21"/>
                <w:szCs w:val="21"/>
              </w:rPr>
            </w:pPr>
            <w:r>
              <w:rPr>
                <w:rFonts w:hint="eastAsia" w:ascii="宋体" w:hAnsi="宋体" w:eastAsia="宋体"/>
                <w:sz w:val="21"/>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jc w:val="center"/>
        </w:trPr>
        <w:tc>
          <w:tcPr>
            <w:tcW w:w="1623" w:type="dxa"/>
            <w:vAlign w:val="center"/>
          </w:tcPr>
          <w:p>
            <w:pPr>
              <w:jc w:val="center"/>
              <w:rPr>
                <w:rFonts w:ascii="宋体" w:hAnsi="宋体"/>
                <w:sz w:val="21"/>
                <w:szCs w:val="21"/>
              </w:rPr>
            </w:pPr>
            <w:r>
              <w:rPr>
                <w:rFonts w:hint="eastAsia" w:ascii="宋体" w:hAnsi="宋体"/>
                <w:sz w:val="21"/>
                <w:szCs w:val="21"/>
              </w:rPr>
              <w:t>201</w:t>
            </w:r>
            <w:r>
              <w:rPr>
                <w:rFonts w:hint="eastAsia" w:ascii="宋体" w:hAnsi="宋体"/>
                <w:sz w:val="21"/>
                <w:szCs w:val="21"/>
                <w:lang w:val="en-US" w:eastAsia="zh-CN"/>
              </w:rPr>
              <w:t>7</w:t>
            </w:r>
            <w:r>
              <w:rPr>
                <w:rFonts w:hint="eastAsia" w:ascii="宋体" w:hAnsi="宋体"/>
                <w:sz w:val="21"/>
                <w:szCs w:val="21"/>
              </w:rPr>
              <w:t>年</w:t>
            </w:r>
          </w:p>
        </w:tc>
        <w:tc>
          <w:tcPr>
            <w:tcW w:w="1623" w:type="dxa"/>
            <w:vAlign w:val="center"/>
          </w:tcPr>
          <w:p>
            <w:pPr>
              <w:jc w:val="center"/>
              <w:rPr>
                <w:rFonts w:ascii="宋体" w:hAnsi="宋体"/>
                <w:sz w:val="21"/>
                <w:szCs w:val="21"/>
              </w:rPr>
            </w:pPr>
          </w:p>
        </w:tc>
        <w:tc>
          <w:tcPr>
            <w:tcW w:w="1623" w:type="dxa"/>
            <w:vAlign w:val="center"/>
          </w:tcPr>
          <w:p>
            <w:pPr>
              <w:jc w:val="center"/>
              <w:rPr>
                <w:rFonts w:ascii="宋体" w:hAnsi="宋体"/>
                <w:sz w:val="21"/>
                <w:szCs w:val="21"/>
              </w:rPr>
            </w:pPr>
          </w:p>
        </w:tc>
        <w:tc>
          <w:tcPr>
            <w:tcW w:w="1623" w:type="dxa"/>
            <w:vAlign w:val="center"/>
          </w:tcPr>
          <w:p>
            <w:pPr>
              <w:jc w:val="center"/>
              <w:rPr>
                <w:rFonts w:ascii="宋体" w:hAnsi="宋体"/>
                <w:sz w:val="21"/>
                <w:szCs w:val="21"/>
              </w:rPr>
            </w:pPr>
          </w:p>
        </w:tc>
        <w:tc>
          <w:tcPr>
            <w:tcW w:w="1572" w:type="dxa"/>
            <w:vAlign w:val="center"/>
          </w:tcPr>
          <w:p>
            <w:pPr>
              <w:jc w:val="center"/>
              <w:rPr>
                <w:rFonts w:ascii="宋体" w:hAnsi="宋体"/>
                <w:sz w:val="21"/>
                <w:szCs w:val="21"/>
              </w:rPr>
            </w:pPr>
          </w:p>
        </w:tc>
        <w:tc>
          <w:tcPr>
            <w:tcW w:w="1679" w:type="dxa"/>
            <w:vAlign w:val="center"/>
          </w:tcPr>
          <w:p>
            <w:pPr>
              <w:jc w:val="center"/>
              <w:rPr>
                <w:rFonts w:ascii="宋体" w:hAnsi="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jc w:val="center"/>
        </w:trPr>
        <w:tc>
          <w:tcPr>
            <w:tcW w:w="1623" w:type="dxa"/>
            <w:vAlign w:val="center"/>
          </w:tcPr>
          <w:p>
            <w:pPr>
              <w:jc w:val="center"/>
              <w:rPr>
                <w:rFonts w:ascii="宋体" w:hAnsi="宋体"/>
                <w:sz w:val="21"/>
                <w:szCs w:val="21"/>
              </w:rPr>
            </w:pPr>
            <w:r>
              <w:rPr>
                <w:rFonts w:hint="eastAsia" w:ascii="宋体" w:hAnsi="宋体"/>
                <w:sz w:val="21"/>
                <w:szCs w:val="21"/>
              </w:rPr>
              <w:t>201</w:t>
            </w:r>
            <w:r>
              <w:rPr>
                <w:rFonts w:hint="eastAsia" w:ascii="宋体" w:hAnsi="宋体"/>
                <w:sz w:val="21"/>
                <w:szCs w:val="21"/>
                <w:lang w:val="en-US" w:eastAsia="zh-CN"/>
              </w:rPr>
              <w:t>8</w:t>
            </w:r>
            <w:r>
              <w:rPr>
                <w:rFonts w:hint="eastAsia" w:ascii="宋体" w:hAnsi="宋体"/>
                <w:sz w:val="21"/>
                <w:szCs w:val="21"/>
              </w:rPr>
              <w:t>年</w:t>
            </w:r>
          </w:p>
        </w:tc>
        <w:tc>
          <w:tcPr>
            <w:tcW w:w="1623" w:type="dxa"/>
            <w:vAlign w:val="center"/>
          </w:tcPr>
          <w:p>
            <w:pPr>
              <w:jc w:val="center"/>
              <w:rPr>
                <w:rFonts w:ascii="宋体" w:hAnsi="宋体"/>
                <w:sz w:val="21"/>
                <w:szCs w:val="21"/>
              </w:rPr>
            </w:pPr>
          </w:p>
        </w:tc>
        <w:tc>
          <w:tcPr>
            <w:tcW w:w="1623" w:type="dxa"/>
            <w:vAlign w:val="center"/>
          </w:tcPr>
          <w:p>
            <w:pPr>
              <w:jc w:val="center"/>
              <w:rPr>
                <w:rFonts w:ascii="宋体" w:hAnsi="宋体"/>
                <w:sz w:val="21"/>
                <w:szCs w:val="21"/>
              </w:rPr>
            </w:pPr>
          </w:p>
        </w:tc>
        <w:tc>
          <w:tcPr>
            <w:tcW w:w="1623" w:type="dxa"/>
            <w:vAlign w:val="center"/>
          </w:tcPr>
          <w:p>
            <w:pPr>
              <w:jc w:val="center"/>
              <w:rPr>
                <w:rFonts w:ascii="宋体" w:hAnsi="宋体"/>
                <w:sz w:val="21"/>
                <w:szCs w:val="21"/>
              </w:rPr>
            </w:pPr>
          </w:p>
        </w:tc>
        <w:tc>
          <w:tcPr>
            <w:tcW w:w="1572" w:type="dxa"/>
            <w:vAlign w:val="center"/>
          </w:tcPr>
          <w:p>
            <w:pPr>
              <w:jc w:val="center"/>
              <w:rPr>
                <w:rFonts w:ascii="宋体" w:hAnsi="宋体"/>
                <w:sz w:val="21"/>
                <w:szCs w:val="21"/>
              </w:rPr>
            </w:pPr>
          </w:p>
        </w:tc>
        <w:tc>
          <w:tcPr>
            <w:tcW w:w="1679" w:type="dxa"/>
            <w:vAlign w:val="center"/>
          </w:tcPr>
          <w:p>
            <w:pPr>
              <w:jc w:val="center"/>
              <w:rPr>
                <w:rFonts w:ascii="宋体" w:hAnsi="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jc w:val="center"/>
        </w:trPr>
        <w:tc>
          <w:tcPr>
            <w:tcW w:w="1623" w:type="dxa"/>
            <w:vAlign w:val="center"/>
          </w:tcPr>
          <w:p>
            <w:pPr>
              <w:jc w:val="center"/>
              <w:rPr>
                <w:rFonts w:ascii="宋体" w:hAnsi="宋体"/>
                <w:sz w:val="21"/>
                <w:szCs w:val="21"/>
              </w:rPr>
            </w:pPr>
            <w:r>
              <w:rPr>
                <w:rFonts w:hint="eastAsia" w:ascii="宋体" w:hAnsi="宋体"/>
                <w:sz w:val="21"/>
                <w:szCs w:val="21"/>
                <w:lang w:eastAsia="zh-CN"/>
              </w:rPr>
              <w:t>2019</w:t>
            </w:r>
            <w:r>
              <w:rPr>
                <w:rFonts w:hint="eastAsia" w:ascii="宋体" w:hAnsi="宋体"/>
                <w:sz w:val="21"/>
                <w:szCs w:val="21"/>
              </w:rPr>
              <w:t>年</w:t>
            </w:r>
          </w:p>
        </w:tc>
        <w:tc>
          <w:tcPr>
            <w:tcW w:w="1623" w:type="dxa"/>
            <w:vAlign w:val="center"/>
          </w:tcPr>
          <w:p>
            <w:pPr>
              <w:jc w:val="center"/>
              <w:rPr>
                <w:rFonts w:ascii="宋体" w:hAnsi="宋体"/>
                <w:sz w:val="21"/>
                <w:szCs w:val="21"/>
              </w:rPr>
            </w:pPr>
          </w:p>
        </w:tc>
        <w:tc>
          <w:tcPr>
            <w:tcW w:w="1623" w:type="dxa"/>
            <w:vAlign w:val="center"/>
          </w:tcPr>
          <w:p>
            <w:pPr>
              <w:jc w:val="center"/>
              <w:rPr>
                <w:rFonts w:ascii="宋体" w:hAnsi="宋体"/>
                <w:sz w:val="21"/>
                <w:szCs w:val="21"/>
              </w:rPr>
            </w:pPr>
          </w:p>
        </w:tc>
        <w:tc>
          <w:tcPr>
            <w:tcW w:w="1623" w:type="dxa"/>
            <w:vAlign w:val="center"/>
          </w:tcPr>
          <w:p>
            <w:pPr>
              <w:jc w:val="center"/>
              <w:rPr>
                <w:rFonts w:ascii="宋体" w:hAnsi="宋体"/>
                <w:sz w:val="21"/>
                <w:szCs w:val="21"/>
              </w:rPr>
            </w:pPr>
          </w:p>
        </w:tc>
        <w:tc>
          <w:tcPr>
            <w:tcW w:w="1572" w:type="dxa"/>
            <w:vAlign w:val="center"/>
          </w:tcPr>
          <w:p>
            <w:pPr>
              <w:jc w:val="center"/>
              <w:rPr>
                <w:rFonts w:ascii="宋体" w:hAnsi="宋体"/>
                <w:sz w:val="21"/>
                <w:szCs w:val="21"/>
              </w:rPr>
            </w:pPr>
          </w:p>
        </w:tc>
        <w:tc>
          <w:tcPr>
            <w:tcW w:w="1679" w:type="dxa"/>
            <w:vAlign w:val="center"/>
          </w:tcPr>
          <w:p>
            <w:pPr>
              <w:jc w:val="center"/>
              <w:rPr>
                <w:rFonts w:ascii="宋体" w:hAnsi="宋体"/>
                <w:sz w:val="21"/>
                <w:szCs w:val="21"/>
              </w:rPr>
            </w:pPr>
          </w:p>
        </w:tc>
      </w:tr>
    </w:tbl>
    <w:p>
      <w:pPr>
        <w:tabs>
          <w:tab w:val="left" w:pos="4963"/>
        </w:tabs>
        <w:ind w:left="108"/>
        <w:jc w:val="left"/>
        <w:rPr>
          <w:rFonts w:ascii="宋体" w:hAnsi="宋体" w:eastAsia="宋体"/>
          <w:b/>
          <w:szCs w:val="21"/>
        </w:rPr>
      </w:pPr>
    </w:p>
    <w:p>
      <w:pPr>
        <w:tabs>
          <w:tab w:val="left" w:pos="4963"/>
        </w:tabs>
        <w:jc w:val="center"/>
        <w:rPr>
          <w:rFonts w:ascii="宋体" w:hAnsi="宋体"/>
          <w:b/>
          <w:szCs w:val="21"/>
        </w:rPr>
      </w:pPr>
      <w:r>
        <w:rPr>
          <w:rFonts w:hint="eastAsia" w:ascii="宋体" w:hAnsi="宋体"/>
          <w:b/>
          <w:szCs w:val="21"/>
          <w:lang w:eastAsia="zh-CN"/>
        </w:rPr>
        <w:t>2019</w:t>
      </w:r>
      <w:r>
        <w:rPr>
          <w:rFonts w:hint="eastAsia" w:ascii="宋体" w:hAnsi="宋体"/>
          <w:b/>
          <w:szCs w:val="21"/>
        </w:rPr>
        <w:t>年度公益活动支出明细表</w:t>
      </w:r>
    </w:p>
    <w:tbl>
      <w:tblPr>
        <w:tblStyle w:val="6"/>
        <w:tblW w:w="100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4"/>
        <w:gridCol w:w="1266"/>
        <w:gridCol w:w="1158"/>
        <w:gridCol w:w="1152"/>
        <w:gridCol w:w="1116"/>
        <w:gridCol w:w="1116"/>
        <w:gridCol w:w="1032"/>
        <w:gridCol w:w="14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64" w:type="dxa"/>
            <w:vMerge w:val="restart"/>
            <w:tcBorders>
              <w:tl2br w:val="nil"/>
              <w:tr2bl w:val="nil"/>
            </w:tcBorders>
            <w:vAlign w:val="center"/>
          </w:tcPr>
          <w:p>
            <w:pPr>
              <w:tabs>
                <w:tab w:val="left" w:pos="4963"/>
              </w:tabs>
              <w:jc w:val="center"/>
              <w:rPr>
                <w:rFonts w:ascii="宋体" w:hAnsi="宋体"/>
                <w:sz w:val="21"/>
                <w:szCs w:val="21"/>
              </w:rPr>
            </w:pPr>
            <w:r>
              <w:rPr>
                <w:rFonts w:hint="eastAsia" w:ascii="宋体" w:hAnsi="宋体"/>
                <w:sz w:val="21"/>
                <w:szCs w:val="21"/>
              </w:rPr>
              <w:t>公益活动名称</w:t>
            </w:r>
          </w:p>
        </w:tc>
        <w:tc>
          <w:tcPr>
            <w:tcW w:w="8268" w:type="dxa"/>
            <w:gridSpan w:val="7"/>
            <w:tcBorders>
              <w:tl2br w:val="nil"/>
              <w:tr2bl w:val="nil"/>
            </w:tcBorders>
            <w:vAlign w:val="center"/>
          </w:tcPr>
          <w:p>
            <w:pPr>
              <w:tabs>
                <w:tab w:val="left" w:pos="4963"/>
              </w:tabs>
              <w:jc w:val="center"/>
              <w:rPr>
                <w:rFonts w:ascii="宋体" w:hAnsi="宋体"/>
                <w:sz w:val="21"/>
                <w:szCs w:val="21"/>
              </w:rPr>
            </w:pPr>
            <w:r>
              <w:rPr>
                <w:rFonts w:hint="eastAsia" w:ascii="宋体" w:hAnsi="宋体"/>
                <w:sz w:val="21"/>
                <w:szCs w:val="21"/>
              </w:rPr>
              <w:t>用于公益活动的支出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64" w:type="dxa"/>
            <w:vMerge w:val="continue"/>
            <w:tcBorders>
              <w:tl2br w:val="nil"/>
              <w:tr2bl w:val="nil"/>
            </w:tcBorders>
            <w:vAlign w:val="center"/>
          </w:tcPr>
          <w:p>
            <w:pPr>
              <w:tabs>
                <w:tab w:val="left" w:pos="4963"/>
              </w:tabs>
              <w:jc w:val="center"/>
              <w:rPr>
                <w:rFonts w:ascii="宋体" w:hAnsi="宋体"/>
                <w:sz w:val="21"/>
                <w:szCs w:val="21"/>
              </w:rPr>
            </w:pPr>
          </w:p>
        </w:tc>
        <w:tc>
          <w:tcPr>
            <w:tcW w:w="1266" w:type="dxa"/>
            <w:vMerge w:val="restart"/>
            <w:tcBorders>
              <w:tl2br w:val="nil"/>
              <w:tr2bl w:val="nil"/>
            </w:tcBorders>
            <w:vAlign w:val="center"/>
          </w:tcPr>
          <w:p>
            <w:pPr>
              <w:tabs>
                <w:tab w:val="left" w:pos="4963"/>
              </w:tabs>
              <w:jc w:val="center"/>
              <w:rPr>
                <w:rFonts w:ascii="宋体" w:hAnsi="宋体"/>
                <w:sz w:val="21"/>
                <w:szCs w:val="21"/>
              </w:rPr>
            </w:pPr>
            <w:r>
              <w:rPr>
                <w:rFonts w:hint="eastAsia" w:ascii="宋体" w:hAnsi="宋体"/>
                <w:sz w:val="21"/>
                <w:szCs w:val="21"/>
              </w:rPr>
              <w:t>直接用于受助人的款物</w:t>
            </w:r>
          </w:p>
        </w:tc>
        <w:tc>
          <w:tcPr>
            <w:tcW w:w="5574" w:type="dxa"/>
            <w:gridSpan w:val="5"/>
            <w:tcBorders>
              <w:tl2br w:val="nil"/>
              <w:tr2bl w:val="nil"/>
            </w:tcBorders>
            <w:vAlign w:val="center"/>
          </w:tcPr>
          <w:p>
            <w:pPr>
              <w:tabs>
                <w:tab w:val="left" w:pos="4963"/>
              </w:tabs>
              <w:jc w:val="center"/>
              <w:rPr>
                <w:rFonts w:ascii="宋体" w:hAnsi="宋体"/>
                <w:sz w:val="21"/>
                <w:szCs w:val="21"/>
              </w:rPr>
            </w:pPr>
            <w:r>
              <w:rPr>
                <w:rFonts w:hint="eastAsia" w:ascii="宋体" w:hAnsi="宋体"/>
                <w:sz w:val="21"/>
                <w:szCs w:val="21"/>
              </w:rPr>
              <w:t>开展公益活动的运行费用</w:t>
            </w:r>
          </w:p>
        </w:tc>
        <w:tc>
          <w:tcPr>
            <w:tcW w:w="1428" w:type="dxa"/>
            <w:vMerge w:val="restart"/>
            <w:tcBorders>
              <w:tl2br w:val="nil"/>
              <w:tr2bl w:val="nil"/>
            </w:tcBorders>
            <w:vAlign w:val="center"/>
          </w:tcPr>
          <w:p>
            <w:pPr>
              <w:tabs>
                <w:tab w:val="left" w:pos="4963"/>
              </w:tabs>
              <w:jc w:val="center"/>
              <w:rPr>
                <w:rFonts w:ascii="宋体" w:hAnsi="宋体"/>
                <w:sz w:val="21"/>
                <w:szCs w:val="21"/>
              </w:rPr>
            </w:pPr>
            <w:r>
              <w:rPr>
                <w:rFonts w:hint="eastAsia" w:ascii="宋体" w:hAnsi="宋体"/>
                <w:sz w:val="21"/>
                <w:szCs w:val="21"/>
              </w:rPr>
              <w:t>总计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64" w:type="dxa"/>
            <w:vMerge w:val="continue"/>
            <w:tcBorders>
              <w:tl2br w:val="nil"/>
              <w:tr2bl w:val="nil"/>
            </w:tcBorders>
            <w:vAlign w:val="center"/>
          </w:tcPr>
          <w:p>
            <w:pPr>
              <w:tabs>
                <w:tab w:val="left" w:pos="4963"/>
              </w:tabs>
              <w:jc w:val="center"/>
              <w:rPr>
                <w:rFonts w:ascii="宋体" w:hAnsi="宋体"/>
                <w:sz w:val="21"/>
                <w:szCs w:val="21"/>
              </w:rPr>
            </w:pPr>
          </w:p>
        </w:tc>
        <w:tc>
          <w:tcPr>
            <w:tcW w:w="1266" w:type="dxa"/>
            <w:vMerge w:val="continue"/>
            <w:tcBorders>
              <w:tl2br w:val="nil"/>
              <w:tr2bl w:val="nil"/>
            </w:tcBorders>
            <w:vAlign w:val="center"/>
          </w:tcPr>
          <w:p>
            <w:pPr>
              <w:tabs>
                <w:tab w:val="left" w:pos="4963"/>
              </w:tabs>
              <w:jc w:val="center"/>
              <w:rPr>
                <w:rFonts w:ascii="宋体" w:hAnsi="宋体"/>
                <w:sz w:val="21"/>
                <w:szCs w:val="21"/>
              </w:rPr>
            </w:pPr>
          </w:p>
        </w:tc>
        <w:tc>
          <w:tcPr>
            <w:tcW w:w="1158" w:type="dxa"/>
            <w:tcBorders>
              <w:tl2br w:val="nil"/>
              <w:tr2bl w:val="nil"/>
            </w:tcBorders>
            <w:vAlign w:val="center"/>
          </w:tcPr>
          <w:p>
            <w:pPr>
              <w:tabs>
                <w:tab w:val="left" w:pos="4963"/>
              </w:tabs>
              <w:jc w:val="center"/>
              <w:rPr>
                <w:rFonts w:ascii="宋体" w:hAnsi="宋体"/>
                <w:sz w:val="21"/>
                <w:szCs w:val="21"/>
              </w:rPr>
            </w:pPr>
            <w:r>
              <w:rPr>
                <w:rFonts w:hint="eastAsia" w:ascii="宋体" w:hAnsi="宋体"/>
                <w:sz w:val="21"/>
                <w:szCs w:val="21"/>
              </w:rPr>
              <w:t>人员费用</w:t>
            </w:r>
          </w:p>
        </w:tc>
        <w:tc>
          <w:tcPr>
            <w:tcW w:w="1152" w:type="dxa"/>
            <w:tcBorders>
              <w:tl2br w:val="nil"/>
              <w:tr2bl w:val="nil"/>
            </w:tcBorders>
            <w:vAlign w:val="center"/>
          </w:tcPr>
          <w:p>
            <w:pPr>
              <w:tabs>
                <w:tab w:val="left" w:pos="4963"/>
              </w:tabs>
              <w:jc w:val="center"/>
              <w:rPr>
                <w:rFonts w:ascii="宋体" w:hAnsi="宋体"/>
                <w:sz w:val="21"/>
                <w:szCs w:val="21"/>
              </w:rPr>
            </w:pPr>
            <w:r>
              <w:rPr>
                <w:rFonts w:hint="eastAsia" w:ascii="宋体" w:hAnsi="宋体"/>
                <w:sz w:val="21"/>
                <w:szCs w:val="21"/>
              </w:rPr>
              <w:t>办公费用</w:t>
            </w:r>
          </w:p>
        </w:tc>
        <w:tc>
          <w:tcPr>
            <w:tcW w:w="1116" w:type="dxa"/>
            <w:tcBorders>
              <w:tl2br w:val="nil"/>
              <w:tr2bl w:val="nil"/>
            </w:tcBorders>
            <w:vAlign w:val="center"/>
          </w:tcPr>
          <w:p>
            <w:pPr>
              <w:tabs>
                <w:tab w:val="left" w:pos="4963"/>
              </w:tabs>
              <w:jc w:val="center"/>
              <w:rPr>
                <w:rFonts w:ascii="宋体" w:hAnsi="宋体"/>
                <w:sz w:val="21"/>
                <w:szCs w:val="21"/>
              </w:rPr>
            </w:pPr>
            <w:r>
              <w:rPr>
                <w:rFonts w:hint="eastAsia" w:ascii="宋体" w:hAnsi="宋体"/>
                <w:sz w:val="21"/>
                <w:szCs w:val="21"/>
              </w:rPr>
              <w:t>资产使用费用</w:t>
            </w:r>
          </w:p>
        </w:tc>
        <w:tc>
          <w:tcPr>
            <w:tcW w:w="1116" w:type="dxa"/>
            <w:tcBorders>
              <w:tl2br w:val="nil"/>
              <w:tr2bl w:val="nil"/>
            </w:tcBorders>
            <w:vAlign w:val="center"/>
          </w:tcPr>
          <w:p>
            <w:pPr>
              <w:tabs>
                <w:tab w:val="left" w:pos="4963"/>
              </w:tabs>
              <w:jc w:val="center"/>
              <w:rPr>
                <w:rFonts w:ascii="宋体" w:hAnsi="宋体"/>
                <w:sz w:val="21"/>
                <w:szCs w:val="21"/>
              </w:rPr>
            </w:pPr>
            <w:r>
              <w:rPr>
                <w:rFonts w:hint="eastAsia" w:ascii="宋体" w:hAnsi="宋体"/>
                <w:sz w:val="21"/>
                <w:szCs w:val="21"/>
              </w:rPr>
              <w:t>直接筹资费用</w:t>
            </w:r>
          </w:p>
        </w:tc>
        <w:tc>
          <w:tcPr>
            <w:tcW w:w="1032" w:type="dxa"/>
            <w:tcBorders>
              <w:tl2br w:val="nil"/>
              <w:tr2bl w:val="nil"/>
            </w:tcBorders>
            <w:vAlign w:val="center"/>
          </w:tcPr>
          <w:p>
            <w:pPr>
              <w:tabs>
                <w:tab w:val="left" w:pos="4963"/>
              </w:tabs>
              <w:jc w:val="center"/>
              <w:rPr>
                <w:rFonts w:ascii="宋体" w:hAnsi="宋体"/>
                <w:sz w:val="21"/>
                <w:szCs w:val="21"/>
              </w:rPr>
            </w:pPr>
            <w:r>
              <w:rPr>
                <w:rFonts w:hint="eastAsia" w:ascii="宋体" w:hAnsi="宋体"/>
                <w:sz w:val="21"/>
                <w:szCs w:val="21"/>
              </w:rPr>
              <w:t>其他费用</w:t>
            </w:r>
          </w:p>
        </w:tc>
        <w:tc>
          <w:tcPr>
            <w:tcW w:w="1428" w:type="dxa"/>
            <w:vMerge w:val="continue"/>
            <w:tcBorders>
              <w:tl2br w:val="nil"/>
              <w:tr2bl w:val="nil"/>
            </w:tcBorders>
            <w:vAlign w:val="center"/>
          </w:tcPr>
          <w:p>
            <w:pPr>
              <w:tabs>
                <w:tab w:val="left" w:pos="4963"/>
              </w:tabs>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trPr>
        <w:tc>
          <w:tcPr>
            <w:tcW w:w="1764" w:type="dxa"/>
            <w:tcBorders>
              <w:tl2br w:val="nil"/>
              <w:tr2bl w:val="nil"/>
            </w:tcBorders>
            <w:vAlign w:val="center"/>
          </w:tcPr>
          <w:p>
            <w:pPr>
              <w:tabs>
                <w:tab w:val="left" w:pos="4963"/>
              </w:tabs>
              <w:jc w:val="center"/>
              <w:rPr>
                <w:rFonts w:ascii="宋体" w:hAnsi="宋体"/>
                <w:sz w:val="21"/>
                <w:szCs w:val="21"/>
              </w:rPr>
            </w:pPr>
            <w:r>
              <w:rPr>
                <w:rFonts w:hint="eastAsia" w:ascii="宋体" w:hAnsi="宋体"/>
                <w:sz w:val="21"/>
                <w:szCs w:val="21"/>
              </w:rPr>
              <w:t>1.</w:t>
            </w:r>
          </w:p>
        </w:tc>
        <w:tc>
          <w:tcPr>
            <w:tcW w:w="1266" w:type="dxa"/>
            <w:tcBorders>
              <w:tl2br w:val="nil"/>
              <w:tr2bl w:val="nil"/>
            </w:tcBorders>
            <w:vAlign w:val="center"/>
          </w:tcPr>
          <w:p>
            <w:pPr>
              <w:tabs>
                <w:tab w:val="left" w:pos="4963"/>
              </w:tabs>
              <w:jc w:val="center"/>
              <w:rPr>
                <w:rFonts w:ascii="宋体" w:hAnsi="宋体"/>
                <w:sz w:val="21"/>
                <w:szCs w:val="21"/>
              </w:rPr>
            </w:pPr>
          </w:p>
        </w:tc>
        <w:tc>
          <w:tcPr>
            <w:tcW w:w="1158" w:type="dxa"/>
            <w:tcBorders>
              <w:tl2br w:val="nil"/>
              <w:tr2bl w:val="nil"/>
            </w:tcBorders>
            <w:vAlign w:val="center"/>
          </w:tcPr>
          <w:p>
            <w:pPr>
              <w:tabs>
                <w:tab w:val="left" w:pos="4963"/>
              </w:tabs>
              <w:jc w:val="center"/>
              <w:rPr>
                <w:rFonts w:ascii="宋体" w:hAnsi="宋体"/>
                <w:sz w:val="21"/>
                <w:szCs w:val="21"/>
              </w:rPr>
            </w:pPr>
          </w:p>
        </w:tc>
        <w:tc>
          <w:tcPr>
            <w:tcW w:w="1152" w:type="dxa"/>
            <w:tcBorders>
              <w:tl2br w:val="nil"/>
              <w:tr2bl w:val="nil"/>
            </w:tcBorders>
            <w:vAlign w:val="center"/>
          </w:tcPr>
          <w:p>
            <w:pPr>
              <w:tabs>
                <w:tab w:val="left" w:pos="4963"/>
              </w:tabs>
              <w:jc w:val="center"/>
              <w:rPr>
                <w:rFonts w:ascii="宋体" w:hAnsi="宋体"/>
                <w:sz w:val="21"/>
                <w:szCs w:val="21"/>
              </w:rPr>
            </w:pPr>
          </w:p>
        </w:tc>
        <w:tc>
          <w:tcPr>
            <w:tcW w:w="1116" w:type="dxa"/>
            <w:tcBorders>
              <w:tl2br w:val="nil"/>
              <w:tr2bl w:val="nil"/>
            </w:tcBorders>
            <w:vAlign w:val="center"/>
          </w:tcPr>
          <w:p>
            <w:pPr>
              <w:tabs>
                <w:tab w:val="left" w:pos="4963"/>
              </w:tabs>
              <w:jc w:val="center"/>
              <w:rPr>
                <w:rFonts w:ascii="宋体" w:hAnsi="宋体"/>
                <w:sz w:val="21"/>
                <w:szCs w:val="21"/>
              </w:rPr>
            </w:pPr>
          </w:p>
        </w:tc>
        <w:tc>
          <w:tcPr>
            <w:tcW w:w="1116" w:type="dxa"/>
            <w:tcBorders>
              <w:tl2br w:val="nil"/>
              <w:tr2bl w:val="nil"/>
            </w:tcBorders>
            <w:vAlign w:val="center"/>
          </w:tcPr>
          <w:p>
            <w:pPr>
              <w:tabs>
                <w:tab w:val="left" w:pos="4963"/>
              </w:tabs>
              <w:jc w:val="center"/>
              <w:rPr>
                <w:rFonts w:ascii="宋体" w:hAnsi="宋体"/>
                <w:sz w:val="21"/>
                <w:szCs w:val="21"/>
              </w:rPr>
            </w:pPr>
          </w:p>
        </w:tc>
        <w:tc>
          <w:tcPr>
            <w:tcW w:w="1032" w:type="dxa"/>
            <w:tcBorders>
              <w:tl2br w:val="nil"/>
              <w:tr2bl w:val="nil"/>
            </w:tcBorders>
            <w:vAlign w:val="center"/>
          </w:tcPr>
          <w:p>
            <w:pPr>
              <w:tabs>
                <w:tab w:val="left" w:pos="4963"/>
              </w:tabs>
              <w:jc w:val="center"/>
              <w:rPr>
                <w:rFonts w:ascii="宋体" w:hAnsi="宋体"/>
                <w:sz w:val="21"/>
                <w:szCs w:val="21"/>
              </w:rPr>
            </w:pPr>
          </w:p>
        </w:tc>
        <w:tc>
          <w:tcPr>
            <w:tcW w:w="1428" w:type="dxa"/>
            <w:tcBorders>
              <w:tl2br w:val="nil"/>
              <w:tr2bl w:val="nil"/>
            </w:tcBorders>
            <w:vAlign w:val="center"/>
          </w:tcPr>
          <w:p>
            <w:pPr>
              <w:tabs>
                <w:tab w:val="left" w:pos="4963"/>
              </w:tabs>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1764" w:type="dxa"/>
            <w:tcBorders>
              <w:tl2br w:val="nil"/>
              <w:tr2bl w:val="nil"/>
            </w:tcBorders>
            <w:vAlign w:val="center"/>
          </w:tcPr>
          <w:p>
            <w:pPr>
              <w:tabs>
                <w:tab w:val="left" w:pos="4963"/>
              </w:tabs>
              <w:jc w:val="center"/>
              <w:rPr>
                <w:rFonts w:ascii="宋体" w:hAnsi="宋体"/>
                <w:sz w:val="21"/>
                <w:szCs w:val="21"/>
              </w:rPr>
            </w:pPr>
            <w:r>
              <w:rPr>
                <w:rFonts w:hint="eastAsia" w:ascii="宋体" w:hAnsi="宋体"/>
                <w:sz w:val="21"/>
                <w:szCs w:val="21"/>
              </w:rPr>
              <w:t>2.</w:t>
            </w:r>
          </w:p>
        </w:tc>
        <w:tc>
          <w:tcPr>
            <w:tcW w:w="1266" w:type="dxa"/>
            <w:tcBorders>
              <w:tl2br w:val="nil"/>
              <w:tr2bl w:val="nil"/>
            </w:tcBorders>
            <w:vAlign w:val="center"/>
          </w:tcPr>
          <w:p>
            <w:pPr>
              <w:tabs>
                <w:tab w:val="left" w:pos="4963"/>
              </w:tabs>
              <w:jc w:val="center"/>
              <w:rPr>
                <w:rFonts w:ascii="宋体" w:hAnsi="宋体"/>
                <w:sz w:val="21"/>
                <w:szCs w:val="21"/>
              </w:rPr>
            </w:pPr>
          </w:p>
        </w:tc>
        <w:tc>
          <w:tcPr>
            <w:tcW w:w="1158" w:type="dxa"/>
            <w:tcBorders>
              <w:tl2br w:val="nil"/>
              <w:tr2bl w:val="nil"/>
            </w:tcBorders>
            <w:vAlign w:val="center"/>
          </w:tcPr>
          <w:p>
            <w:pPr>
              <w:tabs>
                <w:tab w:val="left" w:pos="4963"/>
              </w:tabs>
              <w:jc w:val="center"/>
              <w:rPr>
                <w:rFonts w:ascii="宋体" w:hAnsi="宋体"/>
                <w:sz w:val="21"/>
                <w:szCs w:val="21"/>
              </w:rPr>
            </w:pPr>
          </w:p>
        </w:tc>
        <w:tc>
          <w:tcPr>
            <w:tcW w:w="1152" w:type="dxa"/>
            <w:tcBorders>
              <w:tl2br w:val="nil"/>
              <w:tr2bl w:val="nil"/>
            </w:tcBorders>
            <w:vAlign w:val="center"/>
          </w:tcPr>
          <w:p>
            <w:pPr>
              <w:tabs>
                <w:tab w:val="left" w:pos="4963"/>
              </w:tabs>
              <w:jc w:val="center"/>
              <w:rPr>
                <w:rFonts w:ascii="宋体" w:hAnsi="宋体"/>
                <w:sz w:val="21"/>
                <w:szCs w:val="21"/>
              </w:rPr>
            </w:pPr>
          </w:p>
        </w:tc>
        <w:tc>
          <w:tcPr>
            <w:tcW w:w="1116" w:type="dxa"/>
            <w:tcBorders>
              <w:tl2br w:val="nil"/>
              <w:tr2bl w:val="nil"/>
            </w:tcBorders>
            <w:vAlign w:val="center"/>
          </w:tcPr>
          <w:p>
            <w:pPr>
              <w:tabs>
                <w:tab w:val="left" w:pos="4963"/>
              </w:tabs>
              <w:jc w:val="center"/>
              <w:rPr>
                <w:rFonts w:ascii="宋体" w:hAnsi="宋体"/>
                <w:sz w:val="21"/>
                <w:szCs w:val="21"/>
              </w:rPr>
            </w:pPr>
          </w:p>
        </w:tc>
        <w:tc>
          <w:tcPr>
            <w:tcW w:w="1116" w:type="dxa"/>
            <w:tcBorders>
              <w:tl2br w:val="nil"/>
              <w:tr2bl w:val="nil"/>
            </w:tcBorders>
            <w:vAlign w:val="center"/>
          </w:tcPr>
          <w:p>
            <w:pPr>
              <w:tabs>
                <w:tab w:val="left" w:pos="4963"/>
              </w:tabs>
              <w:jc w:val="center"/>
              <w:rPr>
                <w:rFonts w:ascii="宋体" w:hAnsi="宋体"/>
                <w:sz w:val="21"/>
                <w:szCs w:val="21"/>
              </w:rPr>
            </w:pPr>
          </w:p>
        </w:tc>
        <w:tc>
          <w:tcPr>
            <w:tcW w:w="1032" w:type="dxa"/>
            <w:tcBorders>
              <w:tl2br w:val="nil"/>
              <w:tr2bl w:val="nil"/>
            </w:tcBorders>
            <w:vAlign w:val="center"/>
          </w:tcPr>
          <w:p>
            <w:pPr>
              <w:tabs>
                <w:tab w:val="left" w:pos="4963"/>
              </w:tabs>
              <w:jc w:val="center"/>
              <w:rPr>
                <w:rFonts w:ascii="宋体" w:hAnsi="宋体"/>
                <w:sz w:val="21"/>
                <w:szCs w:val="21"/>
              </w:rPr>
            </w:pPr>
          </w:p>
        </w:tc>
        <w:tc>
          <w:tcPr>
            <w:tcW w:w="1428" w:type="dxa"/>
            <w:tcBorders>
              <w:tl2br w:val="nil"/>
              <w:tr2bl w:val="nil"/>
            </w:tcBorders>
            <w:vAlign w:val="center"/>
          </w:tcPr>
          <w:p>
            <w:pPr>
              <w:tabs>
                <w:tab w:val="left" w:pos="4963"/>
              </w:tabs>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0" w:hRule="atLeast"/>
        </w:trPr>
        <w:tc>
          <w:tcPr>
            <w:tcW w:w="1764" w:type="dxa"/>
            <w:tcBorders>
              <w:tl2br w:val="nil"/>
              <w:tr2bl w:val="nil"/>
            </w:tcBorders>
            <w:vAlign w:val="center"/>
          </w:tcPr>
          <w:p>
            <w:pPr>
              <w:tabs>
                <w:tab w:val="left" w:pos="4963"/>
              </w:tabs>
              <w:jc w:val="center"/>
              <w:rPr>
                <w:rFonts w:ascii="宋体" w:hAnsi="宋体"/>
                <w:sz w:val="21"/>
                <w:szCs w:val="21"/>
              </w:rPr>
            </w:pPr>
            <w:r>
              <w:rPr>
                <w:rFonts w:hint="eastAsia" w:ascii="宋体" w:hAnsi="宋体"/>
                <w:sz w:val="21"/>
                <w:szCs w:val="21"/>
              </w:rPr>
              <w:t>3.</w:t>
            </w:r>
          </w:p>
        </w:tc>
        <w:tc>
          <w:tcPr>
            <w:tcW w:w="1266" w:type="dxa"/>
            <w:tcBorders>
              <w:tl2br w:val="nil"/>
              <w:tr2bl w:val="nil"/>
            </w:tcBorders>
            <w:vAlign w:val="center"/>
          </w:tcPr>
          <w:p>
            <w:pPr>
              <w:tabs>
                <w:tab w:val="left" w:pos="4963"/>
              </w:tabs>
              <w:jc w:val="center"/>
              <w:rPr>
                <w:rFonts w:ascii="宋体" w:hAnsi="宋体"/>
                <w:sz w:val="21"/>
                <w:szCs w:val="21"/>
              </w:rPr>
            </w:pPr>
          </w:p>
        </w:tc>
        <w:tc>
          <w:tcPr>
            <w:tcW w:w="1158" w:type="dxa"/>
            <w:tcBorders>
              <w:tl2br w:val="nil"/>
              <w:tr2bl w:val="nil"/>
            </w:tcBorders>
            <w:vAlign w:val="center"/>
          </w:tcPr>
          <w:p>
            <w:pPr>
              <w:tabs>
                <w:tab w:val="left" w:pos="4963"/>
              </w:tabs>
              <w:jc w:val="center"/>
              <w:rPr>
                <w:rFonts w:ascii="宋体" w:hAnsi="宋体"/>
                <w:sz w:val="21"/>
                <w:szCs w:val="21"/>
              </w:rPr>
            </w:pPr>
          </w:p>
        </w:tc>
        <w:tc>
          <w:tcPr>
            <w:tcW w:w="1152" w:type="dxa"/>
            <w:tcBorders>
              <w:tl2br w:val="nil"/>
              <w:tr2bl w:val="nil"/>
            </w:tcBorders>
            <w:vAlign w:val="center"/>
          </w:tcPr>
          <w:p>
            <w:pPr>
              <w:tabs>
                <w:tab w:val="left" w:pos="4963"/>
              </w:tabs>
              <w:jc w:val="center"/>
              <w:rPr>
                <w:rFonts w:ascii="宋体" w:hAnsi="宋体"/>
                <w:sz w:val="21"/>
                <w:szCs w:val="21"/>
              </w:rPr>
            </w:pPr>
          </w:p>
        </w:tc>
        <w:tc>
          <w:tcPr>
            <w:tcW w:w="1116" w:type="dxa"/>
            <w:tcBorders>
              <w:tl2br w:val="nil"/>
              <w:tr2bl w:val="nil"/>
            </w:tcBorders>
            <w:vAlign w:val="center"/>
          </w:tcPr>
          <w:p>
            <w:pPr>
              <w:tabs>
                <w:tab w:val="left" w:pos="4963"/>
              </w:tabs>
              <w:jc w:val="center"/>
              <w:rPr>
                <w:rFonts w:ascii="宋体" w:hAnsi="宋体"/>
                <w:sz w:val="21"/>
                <w:szCs w:val="21"/>
              </w:rPr>
            </w:pPr>
          </w:p>
        </w:tc>
        <w:tc>
          <w:tcPr>
            <w:tcW w:w="1116" w:type="dxa"/>
            <w:tcBorders>
              <w:tl2br w:val="nil"/>
              <w:tr2bl w:val="nil"/>
            </w:tcBorders>
            <w:vAlign w:val="center"/>
          </w:tcPr>
          <w:p>
            <w:pPr>
              <w:tabs>
                <w:tab w:val="left" w:pos="4963"/>
              </w:tabs>
              <w:jc w:val="center"/>
              <w:rPr>
                <w:rFonts w:ascii="宋体" w:hAnsi="宋体"/>
                <w:sz w:val="21"/>
                <w:szCs w:val="21"/>
              </w:rPr>
            </w:pPr>
          </w:p>
        </w:tc>
        <w:tc>
          <w:tcPr>
            <w:tcW w:w="1032" w:type="dxa"/>
            <w:tcBorders>
              <w:tl2br w:val="nil"/>
              <w:tr2bl w:val="nil"/>
            </w:tcBorders>
            <w:vAlign w:val="center"/>
          </w:tcPr>
          <w:p>
            <w:pPr>
              <w:tabs>
                <w:tab w:val="left" w:pos="4963"/>
              </w:tabs>
              <w:jc w:val="center"/>
              <w:rPr>
                <w:rFonts w:ascii="宋体" w:hAnsi="宋体"/>
                <w:sz w:val="21"/>
                <w:szCs w:val="21"/>
              </w:rPr>
            </w:pPr>
          </w:p>
        </w:tc>
        <w:tc>
          <w:tcPr>
            <w:tcW w:w="1428" w:type="dxa"/>
            <w:tcBorders>
              <w:tl2br w:val="nil"/>
              <w:tr2bl w:val="nil"/>
            </w:tcBorders>
            <w:vAlign w:val="center"/>
          </w:tcPr>
          <w:p>
            <w:pPr>
              <w:tabs>
                <w:tab w:val="left" w:pos="4963"/>
              </w:tabs>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2" w:hRule="atLeast"/>
        </w:trPr>
        <w:tc>
          <w:tcPr>
            <w:tcW w:w="1764" w:type="dxa"/>
            <w:tcBorders>
              <w:tl2br w:val="nil"/>
              <w:tr2bl w:val="nil"/>
            </w:tcBorders>
            <w:vAlign w:val="center"/>
          </w:tcPr>
          <w:p>
            <w:pPr>
              <w:tabs>
                <w:tab w:val="left" w:pos="4963"/>
              </w:tabs>
              <w:jc w:val="center"/>
              <w:rPr>
                <w:rFonts w:ascii="宋体" w:hAnsi="宋体"/>
                <w:sz w:val="21"/>
                <w:szCs w:val="21"/>
              </w:rPr>
            </w:pPr>
            <w:r>
              <w:rPr>
                <w:rFonts w:hint="eastAsia" w:ascii="宋体" w:hAnsi="宋体"/>
                <w:sz w:val="21"/>
                <w:szCs w:val="21"/>
              </w:rPr>
              <w:t>.....</w:t>
            </w:r>
          </w:p>
        </w:tc>
        <w:tc>
          <w:tcPr>
            <w:tcW w:w="1266" w:type="dxa"/>
            <w:tcBorders>
              <w:tl2br w:val="nil"/>
              <w:tr2bl w:val="nil"/>
            </w:tcBorders>
            <w:vAlign w:val="center"/>
          </w:tcPr>
          <w:p>
            <w:pPr>
              <w:tabs>
                <w:tab w:val="left" w:pos="4963"/>
              </w:tabs>
              <w:jc w:val="center"/>
              <w:rPr>
                <w:rFonts w:ascii="宋体" w:hAnsi="宋体"/>
                <w:sz w:val="21"/>
                <w:szCs w:val="21"/>
              </w:rPr>
            </w:pPr>
          </w:p>
        </w:tc>
        <w:tc>
          <w:tcPr>
            <w:tcW w:w="1158" w:type="dxa"/>
            <w:tcBorders>
              <w:tl2br w:val="nil"/>
              <w:tr2bl w:val="nil"/>
            </w:tcBorders>
            <w:vAlign w:val="center"/>
          </w:tcPr>
          <w:p>
            <w:pPr>
              <w:tabs>
                <w:tab w:val="left" w:pos="4963"/>
              </w:tabs>
              <w:jc w:val="center"/>
              <w:rPr>
                <w:rFonts w:ascii="宋体" w:hAnsi="宋体"/>
                <w:sz w:val="21"/>
                <w:szCs w:val="21"/>
              </w:rPr>
            </w:pPr>
          </w:p>
        </w:tc>
        <w:tc>
          <w:tcPr>
            <w:tcW w:w="1152" w:type="dxa"/>
            <w:tcBorders>
              <w:tl2br w:val="nil"/>
              <w:tr2bl w:val="nil"/>
            </w:tcBorders>
            <w:vAlign w:val="center"/>
          </w:tcPr>
          <w:p>
            <w:pPr>
              <w:tabs>
                <w:tab w:val="left" w:pos="4963"/>
              </w:tabs>
              <w:jc w:val="center"/>
              <w:rPr>
                <w:rFonts w:ascii="宋体" w:hAnsi="宋体"/>
                <w:sz w:val="21"/>
                <w:szCs w:val="21"/>
              </w:rPr>
            </w:pPr>
          </w:p>
        </w:tc>
        <w:tc>
          <w:tcPr>
            <w:tcW w:w="1116" w:type="dxa"/>
            <w:tcBorders>
              <w:tl2br w:val="nil"/>
              <w:tr2bl w:val="nil"/>
            </w:tcBorders>
            <w:vAlign w:val="center"/>
          </w:tcPr>
          <w:p>
            <w:pPr>
              <w:tabs>
                <w:tab w:val="left" w:pos="4963"/>
              </w:tabs>
              <w:jc w:val="center"/>
              <w:rPr>
                <w:rFonts w:ascii="宋体" w:hAnsi="宋体"/>
                <w:sz w:val="21"/>
                <w:szCs w:val="21"/>
              </w:rPr>
            </w:pPr>
          </w:p>
        </w:tc>
        <w:tc>
          <w:tcPr>
            <w:tcW w:w="1116" w:type="dxa"/>
            <w:tcBorders>
              <w:tl2br w:val="nil"/>
              <w:tr2bl w:val="nil"/>
            </w:tcBorders>
            <w:vAlign w:val="center"/>
          </w:tcPr>
          <w:p>
            <w:pPr>
              <w:tabs>
                <w:tab w:val="left" w:pos="4963"/>
              </w:tabs>
              <w:jc w:val="center"/>
              <w:rPr>
                <w:rFonts w:ascii="宋体" w:hAnsi="宋体"/>
                <w:sz w:val="21"/>
                <w:szCs w:val="21"/>
              </w:rPr>
            </w:pPr>
          </w:p>
        </w:tc>
        <w:tc>
          <w:tcPr>
            <w:tcW w:w="1032" w:type="dxa"/>
            <w:tcBorders>
              <w:tl2br w:val="nil"/>
              <w:tr2bl w:val="nil"/>
            </w:tcBorders>
            <w:vAlign w:val="center"/>
          </w:tcPr>
          <w:p>
            <w:pPr>
              <w:tabs>
                <w:tab w:val="left" w:pos="4963"/>
              </w:tabs>
              <w:jc w:val="center"/>
              <w:rPr>
                <w:rFonts w:ascii="宋体" w:hAnsi="宋体"/>
                <w:sz w:val="21"/>
                <w:szCs w:val="21"/>
              </w:rPr>
            </w:pPr>
          </w:p>
        </w:tc>
        <w:tc>
          <w:tcPr>
            <w:tcW w:w="1428" w:type="dxa"/>
            <w:tcBorders>
              <w:tl2br w:val="nil"/>
              <w:tr2bl w:val="nil"/>
            </w:tcBorders>
            <w:vAlign w:val="center"/>
          </w:tcPr>
          <w:p>
            <w:pPr>
              <w:tabs>
                <w:tab w:val="left" w:pos="4963"/>
              </w:tabs>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8" w:hRule="atLeast"/>
        </w:trPr>
        <w:tc>
          <w:tcPr>
            <w:tcW w:w="1764" w:type="dxa"/>
            <w:tcBorders>
              <w:tl2br w:val="nil"/>
              <w:tr2bl w:val="nil"/>
            </w:tcBorders>
            <w:vAlign w:val="center"/>
          </w:tcPr>
          <w:p>
            <w:pPr>
              <w:tabs>
                <w:tab w:val="left" w:pos="4963"/>
              </w:tabs>
              <w:jc w:val="center"/>
              <w:rPr>
                <w:rFonts w:ascii="宋体" w:hAnsi="宋体"/>
                <w:sz w:val="21"/>
                <w:szCs w:val="21"/>
              </w:rPr>
            </w:pPr>
            <w:r>
              <w:rPr>
                <w:rFonts w:hint="eastAsia" w:ascii="宋体" w:hAnsi="宋体"/>
                <w:sz w:val="21"/>
                <w:szCs w:val="21"/>
              </w:rPr>
              <w:t>合计</w:t>
            </w:r>
          </w:p>
        </w:tc>
        <w:tc>
          <w:tcPr>
            <w:tcW w:w="1266" w:type="dxa"/>
            <w:tcBorders>
              <w:tl2br w:val="nil"/>
              <w:tr2bl w:val="nil"/>
            </w:tcBorders>
            <w:vAlign w:val="center"/>
          </w:tcPr>
          <w:p>
            <w:pPr>
              <w:tabs>
                <w:tab w:val="left" w:pos="4963"/>
              </w:tabs>
              <w:jc w:val="center"/>
              <w:rPr>
                <w:rFonts w:ascii="宋体" w:hAnsi="宋体"/>
                <w:sz w:val="21"/>
                <w:szCs w:val="21"/>
              </w:rPr>
            </w:pPr>
          </w:p>
        </w:tc>
        <w:tc>
          <w:tcPr>
            <w:tcW w:w="1158" w:type="dxa"/>
            <w:tcBorders>
              <w:tl2br w:val="nil"/>
              <w:tr2bl w:val="nil"/>
            </w:tcBorders>
            <w:vAlign w:val="center"/>
          </w:tcPr>
          <w:p>
            <w:pPr>
              <w:tabs>
                <w:tab w:val="left" w:pos="4963"/>
              </w:tabs>
              <w:jc w:val="center"/>
              <w:rPr>
                <w:rFonts w:ascii="宋体" w:hAnsi="宋体"/>
                <w:sz w:val="21"/>
                <w:szCs w:val="21"/>
              </w:rPr>
            </w:pPr>
          </w:p>
        </w:tc>
        <w:tc>
          <w:tcPr>
            <w:tcW w:w="1152" w:type="dxa"/>
            <w:tcBorders>
              <w:tl2br w:val="nil"/>
              <w:tr2bl w:val="nil"/>
            </w:tcBorders>
            <w:vAlign w:val="center"/>
          </w:tcPr>
          <w:p>
            <w:pPr>
              <w:tabs>
                <w:tab w:val="left" w:pos="4963"/>
              </w:tabs>
              <w:jc w:val="center"/>
              <w:rPr>
                <w:rFonts w:ascii="宋体" w:hAnsi="宋体"/>
                <w:sz w:val="21"/>
                <w:szCs w:val="21"/>
              </w:rPr>
            </w:pPr>
          </w:p>
        </w:tc>
        <w:tc>
          <w:tcPr>
            <w:tcW w:w="1116" w:type="dxa"/>
            <w:tcBorders>
              <w:tl2br w:val="nil"/>
              <w:tr2bl w:val="nil"/>
            </w:tcBorders>
            <w:vAlign w:val="center"/>
          </w:tcPr>
          <w:p>
            <w:pPr>
              <w:tabs>
                <w:tab w:val="left" w:pos="4963"/>
              </w:tabs>
              <w:jc w:val="center"/>
              <w:rPr>
                <w:rFonts w:ascii="宋体" w:hAnsi="宋体"/>
                <w:sz w:val="21"/>
                <w:szCs w:val="21"/>
              </w:rPr>
            </w:pPr>
          </w:p>
        </w:tc>
        <w:tc>
          <w:tcPr>
            <w:tcW w:w="1116" w:type="dxa"/>
            <w:tcBorders>
              <w:tl2br w:val="nil"/>
              <w:tr2bl w:val="nil"/>
            </w:tcBorders>
            <w:vAlign w:val="center"/>
          </w:tcPr>
          <w:p>
            <w:pPr>
              <w:tabs>
                <w:tab w:val="left" w:pos="4963"/>
              </w:tabs>
              <w:jc w:val="center"/>
              <w:rPr>
                <w:rFonts w:ascii="宋体" w:hAnsi="宋体"/>
                <w:sz w:val="21"/>
                <w:szCs w:val="21"/>
              </w:rPr>
            </w:pPr>
          </w:p>
        </w:tc>
        <w:tc>
          <w:tcPr>
            <w:tcW w:w="1032" w:type="dxa"/>
            <w:tcBorders>
              <w:tl2br w:val="nil"/>
              <w:tr2bl w:val="nil"/>
            </w:tcBorders>
            <w:vAlign w:val="center"/>
          </w:tcPr>
          <w:p>
            <w:pPr>
              <w:tabs>
                <w:tab w:val="left" w:pos="4963"/>
              </w:tabs>
              <w:jc w:val="center"/>
              <w:rPr>
                <w:rFonts w:ascii="宋体" w:hAnsi="宋体"/>
                <w:sz w:val="21"/>
                <w:szCs w:val="21"/>
              </w:rPr>
            </w:pPr>
          </w:p>
        </w:tc>
        <w:tc>
          <w:tcPr>
            <w:tcW w:w="1428" w:type="dxa"/>
            <w:tcBorders>
              <w:tl2br w:val="nil"/>
              <w:tr2bl w:val="nil"/>
            </w:tcBorders>
            <w:vAlign w:val="center"/>
          </w:tcPr>
          <w:p>
            <w:pPr>
              <w:tabs>
                <w:tab w:val="left" w:pos="4963"/>
              </w:tabs>
              <w:jc w:val="center"/>
              <w:rPr>
                <w:rFonts w:ascii="宋体" w:hAnsi="宋体"/>
                <w:sz w:val="21"/>
                <w:szCs w:val="21"/>
              </w:rPr>
            </w:pPr>
          </w:p>
        </w:tc>
      </w:tr>
    </w:tbl>
    <w:p>
      <w:pPr>
        <w:tabs>
          <w:tab w:val="left" w:pos="4963"/>
        </w:tabs>
        <w:ind w:left="108"/>
        <w:jc w:val="left"/>
        <w:rPr>
          <w:rFonts w:ascii="宋体" w:hAnsi="宋体"/>
          <w:szCs w:val="21"/>
        </w:rPr>
      </w:pPr>
      <w:r>
        <w:rPr>
          <w:rFonts w:hint="eastAsia" w:ascii="宋体" w:hAnsi="宋体"/>
          <w:szCs w:val="21"/>
        </w:rPr>
        <w:t xml:space="preserve">   说明：根据民发〔2011〕81号文件的规定，不得将会议、访问、评比表彰、有偿服务等活动的支出计入公益活动支出，不得将社会团体专职工作人员工资福利和行政办公支出计入公益活动的运行费用。</w:t>
      </w:r>
    </w:p>
    <w:p>
      <w:pPr>
        <w:tabs>
          <w:tab w:val="left" w:pos="4963"/>
        </w:tabs>
        <w:ind w:left="108"/>
        <w:jc w:val="left"/>
        <w:rPr>
          <w:rFonts w:ascii="宋体" w:hAnsi="宋体"/>
          <w:b/>
          <w:szCs w:val="21"/>
        </w:rPr>
      </w:pPr>
    </w:p>
    <w:p>
      <w:pPr>
        <w:jc w:val="center"/>
        <w:rPr>
          <w:b/>
          <w:bCs/>
          <w:sz w:val="24"/>
        </w:rPr>
      </w:pPr>
    </w:p>
    <w:p>
      <w:pPr>
        <w:jc w:val="center"/>
        <w:rPr>
          <w:b/>
          <w:bCs/>
          <w:sz w:val="24"/>
        </w:rPr>
      </w:pPr>
      <w:r>
        <w:rPr>
          <w:rFonts w:hint="eastAsia"/>
          <w:b/>
          <w:bCs/>
          <w:sz w:val="24"/>
        </w:rPr>
        <w:t>法律法规规章中明确规定的职能</w:t>
      </w:r>
    </w:p>
    <w:tbl>
      <w:tblPr>
        <w:tblStyle w:val="6"/>
        <w:tblW w:w="101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0"/>
        <w:gridCol w:w="3162"/>
        <w:gridCol w:w="2598"/>
        <w:gridCol w:w="35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2" w:hRule="atLeast"/>
        </w:trPr>
        <w:tc>
          <w:tcPr>
            <w:tcW w:w="870" w:type="dxa"/>
          </w:tcPr>
          <w:p>
            <w:pPr>
              <w:jc w:val="center"/>
              <w:rPr>
                <w:b/>
                <w:bCs/>
                <w:sz w:val="24"/>
              </w:rPr>
            </w:pPr>
            <w:r>
              <w:rPr>
                <w:rFonts w:hint="eastAsia"/>
                <w:b/>
                <w:bCs/>
                <w:sz w:val="24"/>
              </w:rPr>
              <w:t>序号</w:t>
            </w:r>
          </w:p>
        </w:tc>
        <w:tc>
          <w:tcPr>
            <w:tcW w:w="3162" w:type="dxa"/>
          </w:tcPr>
          <w:p>
            <w:pPr>
              <w:jc w:val="center"/>
              <w:rPr>
                <w:b/>
                <w:bCs/>
                <w:sz w:val="24"/>
              </w:rPr>
            </w:pPr>
            <w:r>
              <w:rPr>
                <w:rFonts w:hint="eastAsia"/>
                <w:b/>
                <w:bCs/>
                <w:sz w:val="24"/>
              </w:rPr>
              <w:t>职能</w:t>
            </w:r>
          </w:p>
        </w:tc>
        <w:tc>
          <w:tcPr>
            <w:tcW w:w="2598" w:type="dxa"/>
          </w:tcPr>
          <w:p>
            <w:pPr>
              <w:jc w:val="center"/>
              <w:rPr>
                <w:b/>
                <w:bCs/>
                <w:sz w:val="24"/>
              </w:rPr>
            </w:pPr>
            <w:r>
              <w:rPr>
                <w:rFonts w:hint="eastAsia"/>
                <w:b/>
                <w:bCs/>
                <w:sz w:val="24"/>
              </w:rPr>
              <w:t>依据</w:t>
            </w:r>
          </w:p>
        </w:tc>
        <w:tc>
          <w:tcPr>
            <w:tcW w:w="3555" w:type="dxa"/>
          </w:tcPr>
          <w:p>
            <w:pPr>
              <w:jc w:val="center"/>
              <w:rPr>
                <w:b/>
                <w:bCs/>
                <w:sz w:val="24"/>
              </w:rPr>
            </w:pPr>
            <w:r>
              <w:rPr>
                <w:rFonts w:hint="eastAsia"/>
                <w:b/>
                <w:bCs/>
                <w:sz w:val="24"/>
              </w:rPr>
              <w:t>实施中与行政机关关系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70" w:type="dxa"/>
          </w:tcPr>
          <w:p>
            <w:pPr>
              <w:jc w:val="center"/>
              <w:rPr>
                <w:b/>
                <w:bCs/>
                <w:sz w:val="24"/>
              </w:rPr>
            </w:pPr>
          </w:p>
        </w:tc>
        <w:tc>
          <w:tcPr>
            <w:tcW w:w="3162" w:type="dxa"/>
          </w:tcPr>
          <w:p>
            <w:pPr>
              <w:jc w:val="center"/>
              <w:rPr>
                <w:b/>
                <w:bCs/>
                <w:sz w:val="24"/>
              </w:rPr>
            </w:pPr>
          </w:p>
        </w:tc>
        <w:tc>
          <w:tcPr>
            <w:tcW w:w="2598" w:type="dxa"/>
          </w:tcPr>
          <w:p>
            <w:pPr>
              <w:jc w:val="center"/>
              <w:rPr>
                <w:b/>
                <w:bCs/>
                <w:sz w:val="24"/>
              </w:rPr>
            </w:pPr>
          </w:p>
        </w:tc>
        <w:tc>
          <w:tcPr>
            <w:tcW w:w="3555" w:type="dxa"/>
          </w:tcPr>
          <w:p>
            <w:pPr>
              <w:jc w:val="center"/>
              <w:rPr>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70" w:type="dxa"/>
          </w:tcPr>
          <w:p>
            <w:pPr>
              <w:jc w:val="center"/>
              <w:rPr>
                <w:b/>
                <w:bCs/>
                <w:sz w:val="24"/>
              </w:rPr>
            </w:pPr>
          </w:p>
        </w:tc>
        <w:tc>
          <w:tcPr>
            <w:tcW w:w="3162" w:type="dxa"/>
          </w:tcPr>
          <w:p>
            <w:pPr>
              <w:jc w:val="center"/>
              <w:rPr>
                <w:b/>
                <w:bCs/>
                <w:sz w:val="24"/>
              </w:rPr>
            </w:pPr>
          </w:p>
        </w:tc>
        <w:tc>
          <w:tcPr>
            <w:tcW w:w="2598" w:type="dxa"/>
          </w:tcPr>
          <w:p>
            <w:pPr>
              <w:jc w:val="center"/>
              <w:rPr>
                <w:b/>
                <w:bCs/>
                <w:sz w:val="24"/>
              </w:rPr>
            </w:pPr>
          </w:p>
        </w:tc>
        <w:tc>
          <w:tcPr>
            <w:tcW w:w="3555" w:type="dxa"/>
          </w:tcPr>
          <w:p>
            <w:pPr>
              <w:jc w:val="center"/>
              <w:rPr>
                <w:b/>
                <w:bCs/>
                <w:sz w:val="24"/>
              </w:rPr>
            </w:pPr>
          </w:p>
        </w:tc>
      </w:tr>
    </w:tbl>
    <w:p>
      <w:pPr>
        <w:jc w:val="center"/>
        <w:rPr>
          <w:b/>
          <w:bCs/>
          <w:sz w:val="24"/>
        </w:rPr>
      </w:pPr>
    </w:p>
    <w:p>
      <w:pPr>
        <w:jc w:val="center"/>
        <w:rPr>
          <w:b/>
          <w:bCs/>
          <w:sz w:val="24"/>
        </w:rPr>
      </w:pPr>
      <w:r>
        <w:rPr>
          <w:rFonts w:hint="eastAsia"/>
          <w:b/>
          <w:bCs/>
          <w:sz w:val="24"/>
        </w:rPr>
        <w:t>行政机关委托授权的事项</w:t>
      </w:r>
    </w:p>
    <w:tbl>
      <w:tblPr>
        <w:tblStyle w:val="6"/>
        <w:tblW w:w="101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0"/>
        <w:gridCol w:w="3162"/>
        <w:gridCol w:w="2598"/>
        <w:gridCol w:w="35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7" w:hRule="atLeast"/>
        </w:trPr>
        <w:tc>
          <w:tcPr>
            <w:tcW w:w="870" w:type="dxa"/>
          </w:tcPr>
          <w:p>
            <w:pPr>
              <w:jc w:val="center"/>
              <w:rPr>
                <w:b/>
                <w:bCs/>
                <w:sz w:val="24"/>
              </w:rPr>
            </w:pPr>
            <w:r>
              <w:rPr>
                <w:rFonts w:hint="eastAsia"/>
                <w:b/>
                <w:bCs/>
                <w:sz w:val="24"/>
              </w:rPr>
              <w:t>序号</w:t>
            </w:r>
          </w:p>
        </w:tc>
        <w:tc>
          <w:tcPr>
            <w:tcW w:w="3162" w:type="dxa"/>
          </w:tcPr>
          <w:p>
            <w:pPr>
              <w:jc w:val="center"/>
              <w:rPr>
                <w:b/>
                <w:bCs/>
                <w:sz w:val="24"/>
              </w:rPr>
            </w:pPr>
            <w:r>
              <w:rPr>
                <w:rFonts w:hint="eastAsia"/>
                <w:b/>
                <w:bCs/>
                <w:sz w:val="24"/>
              </w:rPr>
              <w:t>事项</w:t>
            </w:r>
          </w:p>
        </w:tc>
        <w:tc>
          <w:tcPr>
            <w:tcW w:w="2598" w:type="dxa"/>
          </w:tcPr>
          <w:p>
            <w:pPr>
              <w:jc w:val="center"/>
              <w:rPr>
                <w:b/>
                <w:bCs/>
                <w:sz w:val="24"/>
              </w:rPr>
            </w:pPr>
            <w:r>
              <w:rPr>
                <w:rFonts w:hint="eastAsia"/>
                <w:b/>
                <w:bCs/>
                <w:sz w:val="24"/>
              </w:rPr>
              <w:t>依据</w:t>
            </w:r>
          </w:p>
        </w:tc>
        <w:tc>
          <w:tcPr>
            <w:tcW w:w="3540" w:type="dxa"/>
          </w:tcPr>
          <w:p>
            <w:pPr>
              <w:jc w:val="center"/>
              <w:rPr>
                <w:b/>
                <w:bCs/>
                <w:sz w:val="24"/>
              </w:rPr>
            </w:pPr>
            <w:r>
              <w:rPr>
                <w:rFonts w:hint="eastAsia"/>
                <w:b/>
                <w:bCs/>
                <w:sz w:val="24"/>
              </w:rPr>
              <w:t>实施中与行政机关关系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70" w:type="dxa"/>
          </w:tcPr>
          <w:p>
            <w:pPr>
              <w:jc w:val="center"/>
              <w:rPr>
                <w:b/>
                <w:bCs/>
                <w:sz w:val="24"/>
              </w:rPr>
            </w:pPr>
          </w:p>
        </w:tc>
        <w:tc>
          <w:tcPr>
            <w:tcW w:w="3162" w:type="dxa"/>
          </w:tcPr>
          <w:p>
            <w:pPr>
              <w:jc w:val="center"/>
              <w:rPr>
                <w:b/>
                <w:bCs/>
                <w:sz w:val="24"/>
              </w:rPr>
            </w:pPr>
          </w:p>
        </w:tc>
        <w:tc>
          <w:tcPr>
            <w:tcW w:w="2598" w:type="dxa"/>
          </w:tcPr>
          <w:p>
            <w:pPr>
              <w:jc w:val="center"/>
              <w:rPr>
                <w:b/>
                <w:bCs/>
                <w:sz w:val="24"/>
              </w:rPr>
            </w:pPr>
          </w:p>
        </w:tc>
        <w:tc>
          <w:tcPr>
            <w:tcW w:w="3540" w:type="dxa"/>
          </w:tcPr>
          <w:p>
            <w:pPr>
              <w:jc w:val="center"/>
              <w:rPr>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70" w:type="dxa"/>
          </w:tcPr>
          <w:p>
            <w:pPr>
              <w:jc w:val="center"/>
              <w:rPr>
                <w:b/>
                <w:bCs/>
                <w:sz w:val="24"/>
              </w:rPr>
            </w:pPr>
          </w:p>
        </w:tc>
        <w:tc>
          <w:tcPr>
            <w:tcW w:w="3162" w:type="dxa"/>
          </w:tcPr>
          <w:p>
            <w:pPr>
              <w:jc w:val="center"/>
              <w:rPr>
                <w:b/>
                <w:bCs/>
                <w:sz w:val="24"/>
              </w:rPr>
            </w:pPr>
          </w:p>
        </w:tc>
        <w:tc>
          <w:tcPr>
            <w:tcW w:w="2598" w:type="dxa"/>
          </w:tcPr>
          <w:p>
            <w:pPr>
              <w:jc w:val="center"/>
              <w:rPr>
                <w:b/>
                <w:bCs/>
                <w:sz w:val="24"/>
              </w:rPr>
            </w:pPr>
          </w:p>
        </w:tc>
        <w:tc>
          <w:tcPr>
            <w:tcW w:w="3540" w:type="dxa"/>
          </w:tcPr>
          <w:p>
            <w:pPr>
              <w:jc w:val="center"/>
              <w:rPr>
                <w:b/>
                <w:bCs/>
                <w:sz w:val="24"/>
              </w:rPr>
            </w:pPr>
          </w:p>
        </w:tc>
      </w:tr>
    </w:tbl>
    <w:p>
      <w:pPr>
        <w:rPr>
          <w:b/>
          <w:bCs/>
          <w:sz w:val="24"/>
        </w:rPr>
      </w:pPr>
    </w:p>
    <w:p>
      <w:pPr>
        <w:jc w:val="center"/>
        <w:rPr>
          <w:b/>
          <w:bCs/>
        </w:rPr>
      </w:pPr>
      <w:r>
        <w:rPr>
          <w:rFonts w:hint="eastAsia"/>
          <w:b/>
          <w:bCs/>
          <w:lang w:eastAsia="zh-CN"/>
        </w:rPr>
        <w:t>2019</w:t>
      </w:r>
      <w:r>
        <w:rPr>
          <w:rFonts w:hint="eastAsia"/>
          <w:b/>
          <w:bCs/>
        </w:rPr>
        <w:t>年度举办展览会、博览会、交易会情况</w:t>
      </w:r>
    </w:p>
    <w:tbl>
      <w:tblPr>
        <w:tblStyle w:val="6"/>
        <w:tblW w:w="10169" w:type="dxa"/>
        <w:jc w:val="center"/>
        <w:tblInd w:w="21"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19"/>
        <w:gridCol w:w="1862"/>
        <w:gridCol w:w="1654"/>
        <w:gridCol w:w="1088"/>
        <w:gridCol w:w="1338"/>
        <w:gridCol w:w="1332"/>
        <w:gridCol w:w="1185"/>
        <w:gridCol w:w="119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807" w:hRule="exact"/>
          <w:jc w:val="center"/>
        </w:trPr>
        <w:tc>
          <w:tcPr>
            <w:tcW w:w="519" w:type="dxa"/>
            <w:vAlign w:val="center"/>
          </w:tcPr>
          <w:p>
            <w:pPr>
              <w:jc w:val="center"/>
              <w:rPr>
                <w:b/>
                <w:bCs/>
                <w:sz w:val="21"/>
                <w:szCs w:val="21"/>
              </w:rPr>
            </w:pPr>
            <w:r>
              <w:rPr>
                <w:rFonts w:hint="eastAsia"/>
                <w:b/>
                <w:bCs/>
                <w:sz w:val="21"/>
                <w:szCs w:val="21"/>
              </w:rPr>
              <w:t>序号</w:t>
            </w:r>
          </w:p>
        </w:tc>
        <w:tc>
          <w:tcPr>
            <w:tcW w:w="1862" w:type="dxa"/>
            <w:vAlign w:val="center"/>
          </w:tcPr>
          <w:p>
            <w:pPr>
              <w:jc w:val="center"/>
              <w:rPr>
                <w:b/>
                <w:bCs/>
                <w:sz w:val="21"/>
                <w:szCs w:val="21"/>
              </w:rPr>
            </w:pPr>
            <w:r>
              <w:rPr>
                <w:rFonts w:hint="eastAsia"/>
                <w:b/>
                <w:bCs/>
                <w:sz w:val="21"/>
                <w:szCs w:val="21"/>
              </w:rPr>
              <w:t>活动具体名称</w:t>
            </w:r>
          </w:p>
        </w:tc>
        <w:tc>
          <w:tcPr>
            <w:tcW w:w="1654" w:type="dxa"/>
            <w:vAlign w:val="center"/>
          </w:tcPr>
          <w:p>
            <w:pPr>
              <w:jc w:val="center"/>
              <w:rPr>
                <w:b/>
                <w:bCs/>
                <w:sz w:val="21"/>
                <w:szCs w:val="21"/>
              </w:rPr>
            </w:pPr>
            <w:r>
              <w:rPr>
                <w:rFonts w:hint="eastAsia"/>
                <w:b/>
                <w:bCs/>
                <w:sz w:val="21"/>
                <w:szCs w:val="21"/>
              </w:rPr>
              <w:t>时间或周期</w:t>
            </w:r>
          </w:p>
        </w:tc>
        <w:tc>
          <w:tcPr>
            <w:tcW w:w="1088" w:type="dxa"/>
            <w:vAlign w:val="center"/>
          </w:tcPr>
          <w:p>
            <w:pPr>
              <w:jc w:val="center"/>
              <w:rPr>
                <w:b/>
                <w:bCs/>
                <w:sz w:val="21"/>
                <w:szCs w:val="21"/>
              </w:rPr>
            </w:pPr>
            <w:r>
              <w:rPr>
                <w:rFonts w:hint="eastAsia"/>
                <w:b/>
                <w:bCs/>
                <w:sz w:val="21"/>
                <w:szCs w:val="21"/>
              </w:rPr>
              <w:t>规模（㎡）</w:t>
            </w:r>
          </w:p>
        </w:tc>
        <w:tc>
          <w:tcPr>
            <w:tcW w:w="1338" w:type="dxa"/>
            <w:vAlign w:val="center"/>
          </w:tcPr>
          <w:p>
            <w:pPr>
              <w:jc w:val="center"/>
              <w:rPr>
                <w:b/>
                <w:bCs/>
                <w:sz w:val="21"/>
                <w:szCs w:val="21"/>
              </w:rPr>
            </w:pPr>
            <w:r>
              <w:rPr>
                <w:rFonts w:hint="eastAsia"/>
                <w:b/>
                <w:bCs/>
                <w:sz w:val="21"/>
                <w:szCs w:val="21"/>
              </w:rPr>
              <w:t>成交额（万元）</w:t>
            </w:r>
          </w:p>
        </w:tc>
        <w:tc>
          <w:tcPr>
            <w:tcW w:w="1332" w:type="dxa"/>
            <w:vAlign w:val="center"/>
          </w:tcPr>
          <w:p>
            <w:pPr>
              <w:jc w:val="center"/>
              <w:rPr>
                <w:b/>
                <w:bCs/>
                <w:sz w:val="21"/>
                <w:szCs w:val="21"/>
              </w:rPr>
            </w:pPr>
            <w:r>
              <w:rPr>
                <w:rFonts w:hint="eastAsia"/>
                <w:b/>
                <w:bCs/>
                <w:sz w:val="21"/>
                <w:szCs w:val="21"/>
              </w:rPr>
              <w:t>参展厂商数</w:t>
            </w:r>
          </w:p>
        </w:tc>
        <w:tc>
          <w:tcPr>
            <w:tcW w:w="1185" w:type="dxa"/>
            <w:vAlign w:val="center"/>
          </w:tcPr>
          <w:p>
            <w:pPr>
              <w:jc w:val="center"/>
              <w:rPr>
                <w:b/>
                <w:bCs/>
                <w:sz w:val="21"/>
                <w:szCs w:val="21"/>
              </w:rPr>
            </w:pPr>
            <w:r>
              <w:rPr>
                <w:rFonts w:hint="eastAsia"/>
                <w:b/>
                <w:bCs/>
                <w:sz w:val="21"/>
                <w:szCs w:val="21"/>
              </w:rPr>
              <w:t>参观人次数</w:t>
            </w:r>
          </w:p>
        </w:tc>
        <w:tc>
          <w:tcPr>
            <w:tcW w:w="1191" w:type="dxa"/>
            <w:vAlign w:val="center"/>
          </w:tcPr>
          <w:p>
            <w:pPr>
              <w:jc w:val="center"/>
              <w:rPr>
                <w:b/>
                <w:bCs/>
                <w:sz w:val="21"/>
                <w:szCs w:val="21"/>
              </w:rPr>
            </w:pPr>
            <w:r>
              <w:rPr>
                <w:rFonts w:hint="eastAsia"/>
                <w:b/>
                <w:bCs/>
                <w:sz w:val="21"/>
                <w:szCs w:val="21"/>
              </w:rPr>
              <w:t>国际排名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32" w:hRule="exact"/>
          <w:jc w:val="center"/>
        </w:trPr>
        <w:tc>
          <w:tcPr>
            <w:tcW w:w="519" w:type="dxa"/>
          </w:tcPr>
          <w:p>
            <w:pPr>
              <w:jc w:val="center"/>
              <w:rPr>
                <w:b/>
                <w:bCs/>
                <w:sz w:val="21"/>
                <w:szCs w:val="21"/>
              </w:rPr>
            </w:pPr>
          </w:p>
        </w:tc>
        <w:tc>
          <w:tcPr>
            <w:tcW w:w="1862" w:type="dxa"/>
          </w:tcPr>
          <w:p>
            <w:pPr>
              <w:jc w:val="center"/>
              <w:rPr>
                <w:b/>
                <w:bCs/>
                <w:sz w:val="21"/>
                <w:szCs w:val="21"/>
              </w:rPr>
            </w:pPr>
          </w:p>
        </w:tc>
        <w:tc>
          <w:tcPr>
            <w:tcW w:w="1654" w:type="dxa"/>
          </w:tcPr>
          <w:p>
            <w:pPr>
              <w:jc w:val="center"/>
              <w:rPr>
                <w:b/>
                <w:bCs/>
                <w:sz w:val="21"/>
                <w:szCs w:val="21"/>
              </w:rPr>
            </w:pPr>
          </w:p>
        </w:tc>
        <w:tc>
          <w:tcPr>
            <w:tcW w:w="1088" w:type="dxa"/>
          </w:tcPr>
          <w:p>
            <w:pPr>
              <w:jc w:val="center"/>
              <w:rPr>
                <w:b/>
                <w:bCs/>
                <w:sz w:val="21"/>
                <w:szCs w:val="21"/>
              </w:rPr>
            </w:pPr>
          </w:p>
        </w:tc>
        <w:tc>
          <w:tcPr>
            <w:tcW w:w="1338" w:type="dxa"/>
          </w:tcPr>
          <w:p>
            <w:pPr>
              <w:jc w:val="center"/>
              <w:rPr>
                <w:b/>
                <w:bCs/>
                <w:sz w:val="21"/>
                <w:szCs w:val="21"/>
              </w:rPr>
            </w:pPr>
          </w:p>
        </w:tc>
        <w:tc>
          <w:tcPr>
            <w:tcW w:w="1332" w:type="dxa"/>
          </w:tcPr>
          <w:p>
            <w:pPr>
              <w:jc w:val="center"/>
              <w:rPr>
                <w:b/>
                <w:bCs/>
                <w:sz w:val="21"/>
                <w:szCs w:val="21"/>
              </w:rPr>
            </w:pPr>
          </w:p>
        </w:tc>
        <w:tc>
          <w:tcPr>
            <w:tcW w:w="1185" w:type="dxa"/>
          </w:tcPr>
          <w:p>
            <w:pPr>
              <w:jc w:val="center"/>
              <w:rPr>
                <w:b/>
                <w:bCs/>
                <w:sz w:val="21"/>
                <w:szCs w:val="21"/>
              </w:rPr>
            </w:pPr>
          </w:p>
        </w:tc>
        <w:tc>
          <w:tcPr>
            <w:tcW w:w="1191" w:type="dxa"/>
          </w:tcPr>
          <w:p>
            <w:pPr>
              <w:jc w:val="center"/>
              <w:rPr>
                <w:b/>
                <w:bCs/>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519" w:type="dxa"/>
          </w:tcPr>
          <w:p>
            <w:pPr>
              <w:jc w:val="center"/>
              <w:rPr>
                <w:b/>
                <w:bCs/>
                <w:sz w:val="21"/>
                <w:szCs w:val="21"/>
              </w:rPr>
            </w:pPr>
          </w:p>
        </w:tc>
        <w:tc>
          <w:tcPr>
            <w:tcW w:w="1862" w:type="dxa"/>
          </w:tcPr>
          <w:p>
            <w:pPr>
              <w:jc w:val="center"/>
              <w:rPr>
                <w:b/>
                <w:bCs/>
                <w:sz w:val="21"/>
                <w:szCs w:val="21"/>
              </w:rPr>
            </w:pPr>
          </w:p>
        </w:tc>
        <w:tc>
          <w:tcPr>
            <w:tcW w:w="1654" w:type="dxa"/>
          </w:tcPr>
          <w:p>
            <w:pPr>
              <w:jc w:val="center"/>
              <w:rPr>
                <w:b/>
                <w:bCs/>
                <w:sz w:val="21"/>
                <w:szCs w:val="21"/>
              </w:rPr>
            </w:pPr>
          </w:p>
        </w:tc>
        <w:tc>
          <w:tcPr>
            <w:tcW w:w="1088" w:type="dxa"/>
          </w:tcPr>
          <w:p>
            <w:pPr>
              <w:jc w:val="center"/>
              <w:rPr>
                <w:b/>
                <w:bCs/>
                <w:sz w:val="21"/>
                <w:szCs w:val="21"/>
              </w:rPr>
            </w:pPr>
          </w:p>
        </w:tc>
        <w:tc>
          <w:tcPr>
            <w:tcW w:w="1338" w:type="dxa"/>
          </w:tcPr>
          <w:p>
            <w:pPr>
              <w:jc w:val="center"/>
              <w:rPr>
                <w:b/>
                <w:bCs/>
                <w:sz w:val="21"/>
                <w:szCs w:val="21"/>
              </w:rPr>
            </w:pPr>
          </w:p>
        </w:tc>
        <w:tc>
          <w:tcPr>
            <w:tcW w:w="1332" w:type="dxa"/>
          </w:tcPr>
          <w:p>
            <w:pPr>
              <w:jc w:val="center"/>
              <w:rPr>
                <w:b/>
                <w:bCs/>
                <w:sz w:val="21"/>
                <w:szCs w:val="21"/>
              </w:rPr>
            </w:pPr>
          </w:p>
        </w:tc>
        <w:tc>
          <w:tcPr>
            <w:tcW w:w="1185" w:type="dxa"/>
          </w:tcPr>
          <w:p>
            <w:pPr>
              <w:jc w:val="center"/>
              <w:rPr>
                <w:b/>
                <w:bCs/>
                <w:sz w:val="21"/>
                <w:szCs w:val="21"/>
              </w:rPr>
            </w:pPr>
          </w:p>
        </w:tc>
        <w:tc>
          <w:tcPr>
            <w:tcW w:w="1191" w:type="dxa"/>
          </w:tcPr>
          <w:p>
            <w:pPr>
              <w:jc w:val="center"/>
              <w:rPr>
                <w:b/>
                <w:bCs/>
                <w:sz w:val="21"/>
                <w:szCs w:val="21"/>
              </w:rPr>
            </w:pPr>
          </w:p>
        </w:tc>
      </w:tr>
    </w:tbl>
    <w:p>
      <w:pPr>
        <w:jc w:val="center"/>
        <w:rPr>
          <w:rFonts w:ascii="宋体" w:hAnsi="宋体"/>
          <w:b/>
          <w:szCs w:val="21"/>
        </w:rPr>
      </w:pPr>
    </w:p>
    <w:p>
      <w:pPr>
        <w:tabs>
          <w:tab w:val="left" w:pos="4963"/>
        </w:tabs>
        <w:spacing w:line="480" w:lineRule="exact"/>
        <w:jc w:val="center"/>
        <w:rPr>
          <w:rFonts w:ascii="宋体" w:hAnsi="宋体"/>
          <w:b/>
          <w:szCs w:val="21"/>
        </w:rPr>
      </w:pPr>
      <w:r>
        <w:rPr>
          <w:rFonts w:hint="eastAsia"/>
          <w:b/>
          <w:bCs/>
          <w:lang w:eastAsia="zh-CN"/>
        </w:rPr>
        <w:t>2019</w:t>
      </w:r>
      <w:r>
        <w:rPr>
          <w:rFonts w:hint="eastAsia" w:ascii="宋体" w:hAnsi="宋体"/>
          <w:b/>
          <w:szCs w:val="21"/>
        </w:rPr>
        <w:t>年度举办研讨会、论坛活动的情况</w:t>
      </w:r>
    </w:p>
    <w:tbl>
      <w:tblPr>
        <w:tblStyle w:val="6"/>
        <w:tblW w:w="10173"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13"/>
        <w:gridCol w:w="2832"/>
        <w:gridCol w:w="1704"/>
        <w:gridCol w:w="2352"/>
        <w:gridCol w:w="1004"/>
        <w:gridCol w:w="176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48" w:hRule="exact"/>
        </w:trPr>
        <w:tc>
          <w:tcPr>
            <w:tcW w:w="513" w:type="dxa"/>
            <w:vAlign w:val="center"/>
          </w:tcPr>
          <w:p>
            <w:pPr>
              <w:tabs>
                <w:tab w:val="left" w:pos="4963"/>
              </w:tabs>
              <w:spacing w:line="480" w:lineRule="exact"/>
              <w:ind w:left="-61" w:leftChars="-55" w:right="-230" w:rightChars="-72" w:hanging="115" w:hangingChars="55"/>
              <w:jc w:val="center"/>
              <w:rPr>
                <w:rFonts w:ascii="宋体" w:hAnsi="宋体"/>
                <w:sz w:val="21"/>
                <w:szCs w:val="21"/>
              </w:rPr>
            </w:pPr>
            <w:r>
              <w:rPr>
                <w:rFonts w:hint="eastAsia" w:ascii="宋体" w:hAnsi="宋体"/>
                <w:sz w:val="21"/>
                <w:szCs w:val="21"/>
              </w:rPr>
              <w:t>序号</w:t>
            </w:r>
          </w:p>
        </w:tc>
        <w:tc>
          <w:tcPr>
            <w:tcW w:w="2832" w:type="dxa"/>
            <w:vAlign w:val="center"/>
          </w:tcPr>
          <w:p>
            <w:pPr>
              <w:tabs>
                <w:tab w:val="left" w:pos="4963"/>
              </w:tabs>
              <w:spacing w:line="480" w:lineRule="exact"/>
              <w:ind w:left="-61" w:leftChars="-55" w:right="-230" w:rightChars="-72" w:hanging="115" w:hangingChars="55"/>
              <w:jc w:val="center"/>
              <w:rPr>
                <w:rFonts w:ascii="宋体" w:hAnsi="宋体"/>
                <w:sz w:val="21"/>
                <w:szCs w:val="21"/>
              </w:rPr>
            </w:pPr>
            <w:r>
              <w:rPr>
                <w:rFonts w:hint="eastAsia" w:ascii="宋体" w:hAnsi="宋体"/>
                <w:sz w:val="21"/>
                <w:szCs w:val="21"/>
              </w:rPr>
              <w:t>活动名称</w:t>
            </w:r>
          </w:p>
        </w:tc>
        <w:tc>
          <w:tcPr>
            <w:tcW w:w="1704" w:type="dxa"/>
            <w:vAlign w:val="center"/>
          </w:tcPr>
          <w:p>
            <w:pPr>
              <w:tabs>
                <w:tab w:val="left" w:pos="4963"/>
              </w:tabs>
              <w:spacing w:line="480" w:lineRule="exact"/>
              <w:jc w:val="center"/>
              <w:rPr>
                <w:rFonts w:ascii="宋体" w:hAnsi="宋体"/>
                <w:sz w:val="21"/>
                <w:szCs w:val="21"/>
              </w:rPr>
            </w:pPr>
            <w:r>
              <w:rPr>
                <w:rFonts w:hint="eastAsia" w:ascii="宋体" w:hAnsi="宋体"/>
                <w:sz w:val="21"/>
                <w:szCs w:val="21"/>
              </w:rPr>
              <w:t>参加人数</w:t>
            </w:r>
          </w:p>
        </w:tc>
        <w:tc>
          <w:tcPr>
            <w:tcW w:w="2352" w:type="dxa"/>
            <w:vAlign w:val="center"/>
          </w:tcPr>
          <w:p>
            <w:pPr>
              <w:tabs>
                <w:tab w:val="left" w:pos="4963"/>
              </w:tabs>
              <w:spacing w:line="480" w:lineRule="exact"/>
              <w:jc w:val="center"/>
              <w:rPr>
                <w:rFonts w:ascii="宋体" w:hAnsi="宋体"/>
                <w:sz w:val="21"/>
                <w:szCs w:val="21"/>
              </w:rPr>
            </w:pPr>
            <w:r>
              <w:rPr>
                <w:rFonts w:hint="eastAsia" w:ascii="宋体" w:hAnsi="宋体"/>
                <w:sz w:val="21"/>
                <w:szCs w:val="21"/>
              </w:rPr>
              <w:t>举办方式</w:t>
            </w:r>
          </w:p>
        </w:tc>
        <w:tc>
          <w:tcPr>
            <w:tcW w:w="1004" w:type="dxa"/>
            <w:vAlign w:val="center"/>
          </w:tcPr>
          <w:p>
            <w:pPr>
              <w:tabs>
                <w:tab w:val="left" w:pos="4963"/>
              </w:tabs>
              <w:spacing w:line="480" w:lineRule="exact"/>
              <w:jc w:val="center"/>
              <w:rPr>
                <w:rFonts w:ascii="宋体" w:hAnsi="宋体"/>
                <w:sz w:val="21"/>
                <w:szCs w:val="21"/>
              </w:rPr>
            </w:pPr>
            <w:r>
              <w:rPr>
                <w:rFonts w:hint="eastAsia" w:ascii="宋体" w:hAnsi="宋体"/>
                <w:sz w:val="21"/>
                <w:szCs w:val="21"/>
              </w:rPr>
              <w:t>地点</w:t>
            </w:r>
          </w:p>
        </w:tc>
        <w:tc>
          <w:tcPr>
            <w:tcW w:w="1768" w:type="dxa"/>
            <w:vAlign w:val="center"/>
          </w:tcPr>
          <w:p>
            <w:pPr>
              <w:tabs>
                <w:tab w:val="left" w:pos="4963"/>
              </w:tabs>
              <w:spacing w:line="480" w:lineRule="exact"/>
              <w:ind w:left="108"/>
              <w:jc w:val="center"/>
              <w:rPr>
                <w:rFonts w:ascii="宋体" w:hAnsi="宋体"/>
                <w:sz w:val="21"/>
                <w:szCs w:val="21"/>
              </w:rPr>
            </w:pPr>
            <w:r>
              <w:rPr>
                <w:rFonts w:hint="eastAsia" w:ascii="宋体" w:hAnsi="宋体"/>
                <w:sz w:val="21"/>
                <w:szCs w:val="21"/>
              </w:rPr>
              <w:t>经费来源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67" w:hRule="exact"/>
        </w:trPr>
        <w:tc>
          <w:tcPr>
            <w:tcW w:w="513" w:type="dxa"/>
          </w:tcPr>
          <w:p>
            <w:pPr>
              <w:spacing w:line="480" w:lineRule="exact"/>
              <w:jc w:val="center"/>
              <w:rPr>
                <w:rFonts w:ascii="宋体" w:hAnsi="宋体"/>
                <w:b/>
                <w:sz w:val="21"/>
                <w:szCs w:val="21"/>
              </w:rPr>
            </w:pPr>
          </w:p>
        </w:tc>
        <w:tc>
          <w:tcPr>
            <w:tcW w:w="2832" w:type="dxa"/>
          </w:tcPr>
          <w:p>
            <w:pPr>
              <w:spacing w:line="480" w:lineRule="exact"/>
              <w:jc w:val="center"/>
              <w:rPr>
                <w:rFonts w:ascii="宋体" w:hAnsi="宋体"/>
                <w:b/>
                <w:sz w:val="21"/>
                <w:szCs w:val="21"/>
              </w:rPr>
            </w:pPr>
          </w:p>
        </w:tc>
        <w:tc>
          <w:tcPr>
            <w:tcW w:w="1704" w:type="dxa"/>
          </w:tcPr>
          <w:p>
            <w:pPr>
              <w:spacing w:line="480" w:lineRule="exact"/>
              <w:jc w:val="center"/>
              <w:rPr>
                <w:rFonts w:ascii="宋体" w:hAnsi="宋体"/>
                <w:b/>
                <w:sz w:val="21"/>
                <w:szCs w:val="21"/>
              </w:rPr>
            </w:pPr>
          </w:p>
        </w:tc>
        <w:tc>
          <w:tcPr>
            <w:tcW w:w="2352" w:type="dxa"/>
          </w:tcPr>
          <w:p>
            <w:pPr>
              <w:spacing w:line="480" w:lineRule="exact"/>
              <w:jc w:val="center"/>
              <w:rPr>
                <w:rFonts w:ascii="宋体" w:hAnsi="宋体"/>
                <w:bCs/>
                <w:sz w:val="21"/>
                <w:szCs w:val="21"/>
              </w:rPr>
            </w:pPr>
          </w:p>
        </w:tc>
        <w:tc>
          <w:tcPr>
            <w:tcW w:w="1004" w:type="dxa"/>
          </w:tcPr>
          <w:p>
            <w:pPr>
              <w:spacing w:line="480" w:lineRule="exact"/>
              <w:jc w:val="center"/>
              <w:rPr>
                <w:rFonts w:ascii="宋体" w:hAnsi="宋体"/>
                <w:bCs/>
                <w:sz w:val="21"/>
                <w:szCs w:val="21"/>
              </w:rPr>
            </w:pPr>
          </w:p>
        </w:tc>
        <w:tc>
          <w:tcPr>
            <w:tcW w:w="1768" w:type="dxa"/>
          </w:tcPr>
          <w:p>
            <w:pPr>
              <w:spacing w:line="480" w:lineRule="exact"/>
              <w:jc w:val="center"/>
              <w:rPr>
                <w:rFonts w:ascii="宋体" w:hAnsi="宋体"/>
                <w:bCs/>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22" w:hRule="exact"/>
        </w:trPr>
        <w:tc>
          <w:tcPr>
            <w:tcW w:w="513" w:type="dxa"/>
          </w:tcPr>
          <w:p>
            <w:pPr>
              <w:spacing w:line="480" w:lineRule="exact"/>
              <w:jc w:val="center"/>
              <w:rPr>
                <w:rFonts w:ascii="宋体" w:hAnsi="宋体"/>
                <w:b/>
                <w:sz w:val="21"/>
                <w:szCs w:val="21"/>
              </w:rPr>
            </w:pPr>
          </w:p>
        </w:tc>
        <w:tc>
          <w:tcPr>
            <w:tcW w:w="2832" w:type="dxa"/>
          </w:tcPr>
          <w:p>
            <w:pPr>
              <w:spacing w:line="480" w:lineRule="exact"/>
              <w:jc w:val="center"/>
              <w:rPr>
                <w:rFonts w:ascii="宋体" w:hAnsi="宋体"/>
                <w:b/>
                <w:sz w:val="21"/>
                <w:szCs w:val="21"/>
              </w:rPr>
            </w:pPr>
          </w:p>
        </w:tc>
        <w:tc>
          <w:tcPr>
            <w:tcW w:w="1704" w:type="dxa"/>
          </w:tcPr>
          <w:p>
            <w:pPr>
              <w:spacing w:line="480" w:lineRule="exact"/>
              <w:jc w:val="center"/>
              <w:rPr>
                <w:rFonts w:ascii="宋体" w:hAnsi="宋体"/>
                <w:b/>
                <w:sz w:val="21"/>
                <w:szCs w:val="21"/>
              </w:rPr>
            </w:pPr>
          </w:p>
        </w:tc>
        <w:tc>
          <w:tcPr>
            <w:tcW w:w="2352" w:type="dxa"/>
          </w:tcPr>
          <w:p>
            <w:pPr>
              <w:spacing w:line="480" w:lineRule="exact"/>
              <w:jc w:val="center"/>
              <w:rPr>
                <w:rFonts w:ascii="宋体" w:hAnsi="宋体"/>
                <w:b/>
                <w:sz w:val="21"/>
                <w:szCs w:val="21"/>
              </w:rPr>
            </w:pPr>
          </w:p>
        </w:tc>
        <w:tc>
          <w:tcPr>
            <w:tcW w:w="1004" w:type="dxa"/>
          </w:tcPr>
          <w:p>
            <w:pPr>
              <w:spacing w:line="480" w:lineRule="exact"/>
              <w:jc w:val="center"/>
              <w:rPr>
                <w:rFonts w:ascii="宋体" w:hAnsi="宋体"/>
                <w:b/>
                <w:sz w:val="21"/>
                <w:szCs w:val="21"/>
              </w:rPr>
            </w:pPr>
          </w:p>
        </w:tc>
        <w:tc>
          <w:tcPr>
            <w:tcW w:w="1768" w:type="dxa"/>
          </w:tcPr>
          <w:p>
            <w:pPr>
              <w:spacing w:line="480" w:lineRule="exact"/>
              <w:jc w:val="center"/>
              <w:rPr>
                <w:rFonts w:ascii="宋体" w:hAnsi="宋体"/>
                <w:b/>
                <w:sz w:val="21"/>
                <w:szCs w:val="21"/>
              </w:rPr>
            </w:pPr>
          </w:p>
        </w:tc>
      </w:tr>
    </w:tbl>
    <w:p>
      <w:pPr>
        <w:jc w:val="center"/>
        <w:rPr>
          <w:rFonts w:ascii="宋体" w:hAnsi="宋体"/>
          <w:b/>
          <w:szCs w:val="21"/>
        </w:rPr>
      </w:pPr>
    </w:p>
    <w:p>
      <w:pPr>
        <w:jc w:val="center"/>
        <w:rPr>
          <w:rFonts w:ascii="宋体" w:hAnsi="宋体"/>
          <w:b/>
          <w:szCs w:val="21"/>
        </w:rPr>
      </w:pPr>
      <w:r>
        <w:rPr>
          <w:rFonts w:hint="eastAsia"/>
          <w:b/>
          <w:bCs/>
          <w:lang w:eastAsia="zh-CN"/>
        </w:rPr>
        <w:t>2019</w:t>
      </w:r>
      <w:r>
        <w:rPr>
          <w:rFonts w:hint="eastAsia" w:ascii="宋体" w:hAnsi="宋体"/>
          <w:b/>
          <w:szCs w:val="21"/>
        </w:rPr>
        <w:t>年度举办全省性文艺评奖的情况</w:t>
      </w:r>
    </w:p>
    <w:tbl>
      <w:tblPr>
        <w:tblStyle w:val="6"/>
        <w:tblW w:w="10173"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80"/>
        <w:gridCol w:w="1529"/>
        <w:gridCol w:w="1260"/>
        <w:gridCol w:w="1236"/>
        <w:gridCol w:w="2655"/>
        <w:gridCol w:w="1260"/>
        <w:gridCol w:w="145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46" w:hRule="exact"/>
        </w:trPr>
        <w:tc>
          <w:tcPr>
            <w:tcW w:w="780" w:type="dxa"/>
            <w:vAlign w:val="center"/>
          </w:tcPr>
          <w:p>
            <w:pPr>
              <w:tabs>
                <w:tab w:val="left" w:pos="4963"/>
              </w:tabs>
              <w:spacing w:line="480" w:lineRule="exact"/>
              <w:ind w:left="-61" w:leftChars="-55" w:right="-230" w:rightChars="-72" w:hanging="115" w:hangingChars="55"/>
              <w:jc w:val="center"/>
              <w:rPr>
                <w:rFonts w:ascii="宋体" w:hAnsi="宋体"/>
                <w:sz w:val="21"/>
                <w:szCs w:val="21"/>
              </w:rPr>
            </w:pPr>
            <w:r>
              <w:rPr>
                <w:rFonts w:hint="eastAsia" w:ascii="宋体" w:hAnsi="宋体"/>
                <w:sz w:val="21"/>
                <w:szCs w:val="21"/>
              </w:rPr>
              <w:t>序号</w:t>
            </w:r>
          </w:p>
        </w:tc>
        <w:tc>
          <w:tcPr>
            <w:tcW w:w="1529" w:type="dxa"/>
            <w:vAlign w:val="center"/>
          </w:tcPr>
          <w:p>
            <w:pPr>
              <w:tabs>
                <w:tab w:val="left" w:pos="4963"/>
              </w:tabs>
              <w:spacing w:line="480" w:lineRule="exact"/>
              <w:ind w:left="-61" w:leftChars="-55" w:right="-230" w:rightChars="-72" w:hanging="115" w:hangingChars="55"/>
              <w:jc w:val="center"/>
              <w:rPr>
                <w:rFonts w:ascii="宋体" w:hAnsi="宋体"/>
                <w:sz w:val="21"/>
                <w:szCs w:val="21"/>
              </w:rPr>
            </w:pPr>
            <w:r>
              <w:rPr>
                <w:rFonts w:hint="eastAsia" w:ascii="宋体" w:hAnsi="宋体"/>
                <w:sz w:val="21"/>
                <w:szCs w:val="21"/>
              </w:rPr>
              <w:t>项目名称</w:t>
            </w:r>
          </w:p>
        </w:tc>
        <w:tc>
          <w:tcPr>
            <w:tcW w:w="1260" w:type="dxa"/>
            <w:vAlign w:val="center"/>
          </w:tcPr>
          <w:p>
            <w:pPr>
              <w:tabs>
                <w:tab w:val="left" w:pos="4963"/>
              </w:tabs>
              <w:spacing w:line="480" w:lineRule="exact"/>
              <w:ind w:left="108"/>
              <w:jc w:val="center"/>
              <w:rPr>
                <w:rFonts w:ascii="宋体" w:hAnsi="宋体"/>
                <w:sz w:val="21"/>
                <w:szCs w:val="21"/>
              </w:rPr>
            </w:pPr>
            <w:r>
              <w:rPr>
                <w:rFonts w:hint="eastAsia" w:ascii="宋体" w:hAnsi="宋体"/>
                <w:sz w:val="21"/>
                <w:szCs w:val="21"/>
              </w:rPr>
              <w:t>起始时间</w:t>
            </w:r>
          </w:p>
        </w:tc>
        <w:tc>
          <w:tcPr>
            <w:tcW w:w="1236" w:type="dxa"/>
            <w:vAlign w:val="center"/>
          </w:tcPr>
          <w:p>
            <w:pPr>
              <w:tabs>
                <w:tab w:val="left" w:pos="4963"/>
              </w:tabs>
              <w:spacing w:line="480" w:lineRule="exact"/>
              <w:jc w:val="center"/>
              <w:rPr>
                <w:rFonts w:ascii="宋体" w:hAnsi="宋体"/>
                <w:sz w:val="21"/>
                <w:szCs w:val="21"/>
              </w:rPr>
            </w:pPr>
            <w:r>
              <w:rPr>
                <w:rFonts w:hint="eastAsia" w:ascii="宋体" w:hAnsi="宋体"/>
                <w:sz w:val="21"/>
                <w:szCs w:val="21"/>
              </w:rPr>
              <w:t>活动周期</w:t>
            </w:r>
          </w:p>
        </w:tc>
        <w:tc>
          <w:tcPr>
            <w:tcW w:w="2655" w:type="dxa"/>
            <w:vAlign w:val="center"/>
          </w:tcPr>
          <w:p>
            <w:pPr>
              <w:tabs>
                <w:tab w:val="left" w:pos="4963"/>
              </w:tabs>
              <w:spacing w:line="480" w:lineRule="exact"/>
              <w:jc w:val="center"/>
              <w:rPr>
                <w:rFonts w:ascii="宋体" w:hAnsi="宋体"/>
                <w:sz w:val="21"/>
                <w:szCs w:val="21"/>
              </w:rPr>
            </w:pPr>
            <w:r>
              <w:rPr>
                <w:rFonts w:hint="eastAsia" w:ascii="宋体" w:hAnsi="宋体"/>
                <w:sz w:val="21"/>
                <w:szCs w:val="21"/>
              </w:rPr>
              <w:t>评奖范围或评选条件</w:t>
            </w:r>
          </w:p>
        </w:tc>
        <w:tc>
          <w:tcPr>
            <w:tcW w:w="1260" w:type="dxa"/>
            <w:vAlign w:val="center"/>
          </w:tcPr>
          <w:p>
            <w:pPr>
              <w:tabs>
                <w:tab w:val="left" w:pos="4963"/>
              </w:tabs>
              <w:spacing w:line="480" w:lineRule="exact"/>
              <w:ind w:left="108"/>
              <w:jc w:val="center"/>
              <w:rPr>
                <w:rFonts w:ascii="宋体" w:hAnsi="宋体"/>
                <w:sz w:val="21"/>
                <w:szCs w:val="21"/>
              </w:rPr>
            </w:pPr>
            <w:r>
              <w:rPr>
                <w:rFonts w:hint="eastAsia" w:ascii="宋体" w:hAnsi="宋体"/>
                <w:sz w:val="21"/>
                <w:szCs w:val="21"/>
              </w:rPr>
              <w:t>批准单位</w:t>
            </w:r>
          </w:p>
        </w:tc>
        <w:tc>
          <w:tcPr>
            <w:tcW w:w="1453" w:type="dxa"/>
            <w:vAlign w:val="center"/>
          </w:tcPr>
          <w:p>
            <w:pPr>
              <w:tabs>
                <w:tab w:val="left" w:pos="4963"/>
              </w:tabs>
              <w:spacing w:line="480" w:lineRule="exact"/>
              <w:ind w:left="108"/>
              <w:jc w:val="center"/>
              <w:rPr>
                <w:rFonts w:ascii="宋体" w:hAnsi="宋体"/>
                <w:sz w:val="21"/>
                <w:szCs w:val="21"/>
              </w:rPr>
            </w:pPr>
            <w:r>
              <w:rPr>
                <w:rFonts w:hint="eastAsia" w:ascii="宋体" w:hAnsi="宋体"/>
                <w:sz w:val="21"/>
                <w:szCs w:val="21"/>
              </w:rPr>
              <w:t>经费来源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67" w:hRule="exact"/>
        </w:trPr>
        <w:tc>
          <w:tcPr>
            <w:tcW w:w="780" w:type="dxa"/>
          </w:tcPr>
          <w:p>
            <w:pPr>
              <w:spacing w:line="480" w:lineRule="exact"/>
              <w:jc w:val="center"/>
              <w:rPr>
                <w:rFonts w:ascii="宋体" w:hAnsi="宋体"/>
                <w:sz w:val="21"/>
                <w:szCs w:val="21"/>
              </w:rPr>
            </w:pPr>
          </w:p>
        </w:tc>
        <w:tc>
          <w:tcPr>
            <w:tcW w:w="1529" w:type="dxa"/>
          </w:tcPr>
          <w:p>
            <w:pPr>
              <w:spacing w:line="480" w:lineRule="exact"/>
              <w:jc w:val="center"/>
              <w:rPr>
                <w:rFonts w:ascii="宋体" w:hAnsi="宋体"/>
                <w:sz w:val="21"/>
                <w:szCs w:val="21"/>
              </w:rPr>
            </w:pPr>
          </w:p>
        </w:tc>
        <w:tc>
          <w:tcPr>
            <w:tcW w:w="1260" w:type="dxa"/>
          </w:tcPr>
          <w:p>
            <w:pPr>
              <w:spacing w:line="480" w:lineRule="exact"/>
              <w:jc w:val="center"/>
              <w:rPr>
                <w:rFonts w:ascii="宋体" w:hAnsi="宋体"/>
                <w:sz w:val="21"/>
                <w:szCs w:val="21"/>
              </w:rPr>
            </w:pPr>
          </w:p>
        </w:tc>
        <w:tc>
          <w:tcPr>
            <w:tcW w:w="1236" w:type="dxa"/>
          </w:tcPr>
          <w:p>
            <w:pPr>
              <w:spacing w:line="480" w:lineRule="exact"/>
              <w:jc w:val="center"/>
              <w:rPr>
                <w:rFonts w:ascii="宋体" w:hAnsi="宋体"/>
                <w:sz w:val="21"/>
                <w:szCs w:val="21"/>
              </w:rPr>
            </w:pPr>
          </w:p>
        </w:tc>
        <w:tc>
          <w:tcPr>
            <w:tcW w:w="2655" w:type="dxa"/>
          </w:tcPr>
          <w:p>
            <w:pPr>
              <w:spacing w:line="480" w:lineRule="exact"/>
              <w:jc w:val="center"/>
              <w:rPr>
                <w:rFonts w:ascii="宋体" w:hAnsi="宋体"/>
                <w:sz w:val="21"/>
                <w:szCs w:val="21"/>
              </w:rPr>
            </w:pPr>
          </w:p>
        </w:tc>
        <w:tc>
          <w:tcPr>
            <w:tcW w:w="1260" w:type="dxa"/>
          </w:tcPr>
          <w:p>
            <w:pPr>
              <w:spacing w:line="480" w:lineRule="exact"/>
              <w:jc w:val="center"/>
              <w:rPr>
                <w:rFonts w:ascii="宋体" w:hAnsi="宋体"/>
                <w:sz w:val="21"/>
                <w:szCs w:val="21"/>
              </w:rPr>
            </w:pPr>
          </w:p>
        </w:tc>
        <w:tc>
          <w:tcPr>
            <w:tcW w:w="1453" w:type="dxa"/>
          </w:tcPr>
          <w:p>
            <w:pPr>
              <w:spacing w:line="480" w:lineRule="exact"/>
              <w:jc w:val="center"/>
              <w:rPr>
                <w:rFonts w:ascii="宋体" w:hAnsi="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97" w:hRule="exact"/>
        </w:trPr>
        <w:tc>
          <w:tcPr>
            <w:tcW w:w="780" w:type="dxa"/>
          </w:tcPr>
          <w:p>
            <w:pPr>
              <w:spacing w:line="480" w:lineRule="exact"/>
              <w:jc w:val="center"/>
              <w:rPr>
                <w:rFonts w:ascii="宋体" w:hAnsi="宋体"/>
                <w:b/>
                <w:sz w:val="21"/>
                <w:szCs w:val="21"/>
              </w:rPr>
            </w:pPr>
          </w:p>
        </w:tc>
        <w:tc>
          <w:tcPr>
            <w:tcW w:w="1529" w:type="dxa"/>
          </w:tcPr>
          <w:p>
            <w:pPr>
              <w:spacing w:line="480" w:lineRule="exact"/>
              <w:jc w:val="center"/>
              <w:rPr>
                <w:rFonts w:ascii="宋体" w:hAnsi="宋体"/>
                <w:b/>
                <w:sz w:val="21"/>
                <w:szCs w:val="21"/>
              </w:rPr>
            </w:pPr>
          </w:p>
        </w:tc>
        <w:tc>
          <w:tcPr>
            <w:tcW w:w="1260" w:type="dxa"/>
          </w:tcPr>
          <w:p>
            <w:pPr>
              <w:spacing w:line="480" w:lineRule="exact"/>
              <w:jc w:val="center"/>
              <w:rPr>
                <w:rFonts w:ascii="宋体" w:hAnsi="宋体"/>
                <w:b/>
                <w:sz w:val="21"/>
                <w:szCs w:val="21"/>
              </w:rPr>
            </w:pPr>
          </w:p>
        </w:tc>
        <w:tc>
          <w:tcPr>
            <w:tcW w:w="1236" w:type="dxa"/>
          </w:tcPr>
          <w:p>
            <w:pPr>
              <w:spacing w:line="480" w:lineRule="exact"/>
              <w:jc w:val="center"/>
              <w:rPr>
                <w:rFonts w:ascii="宋体" w:hAnsi="宋体"/>
                <w:b/>
                <w:sz w:val="21"/>
                <w:szCs w:val="21"/>
              </w:rPr>
            </w:pPr>
          </w:p>
        </w:tc>
        <w:tc>
          <w:tcPr>
            <w:tcW w:w="2655" w:type="dxa"/>
          </w:tcPr>
          <w:p>
            <w:pPr>
              <w:spacing w:line="480" w:lineRule="exact"/>
              <w:jc w:val="center"/>
              <w:rPr>
                <w:rFonts w:ascii="宋体" w:hAnsi="宋体"/>
                <w:b/>
                <w:sz w:val="21"/>
                <w:szCs w:val="21"/>
              </w:rPr>
            </w:pPr>
          </w:p>
        </w:tc>
        <w:tc>
          <w:tcPr>
            <w:tcW w:w="1260" w:type="dxa"/>
          </w:tcPr>
          <w:p>
            <w:pPr>
              <w:spacing w:line="480" w:lineRule="exact"/>
              <w:jc w:val="center"/>
              <w:rPr>
                <w:rFonts w:ascii="宋体" w:hAnsi="宋体"/>
                <w:b/>
                <w:sz w:val="21"/>
                <w:szCs w:val="21"/>
              </w:rPr>
            </w:pPr>
          </w:p>
        </w:tc>
        <w:tc>
          <w:tcPr>
            <w:tcW w:w="1453" w:type="dxa"/>
          </w:tcPr>
          <w:p>
            <w:pPr>
              <w:spacing w:line="480" w:lineRule="exact"/>
              <w:jc w:val="center"/>
              <w:rPr>
                <w:rFonts w:ascii="宋体" w:hAnsi="宋体"/>
                <w:b/>
                <w:sz w:val="21"/>
                <w:szCs w:val="21"/>
              </w:rPr>
            </w:pPr>
          </w:p>
        </w:tc>
      </w:tr>
    </w:tbl>
    <w:p>
      <w:pPr>
        <w:jc w:val="center"/>
        <w:rPr>
          <w:rFonts w:ascii="宋体" w:hAnsi="宋体"/>
          <w:b/>
          <w:szCs w:val="21"/>
        </w:rPr>
      </w:pPr>
    </w:p>
    <w:p>
      <w:pPr>
        <w:jc w:val="center"/>
        <w:rPr>
          <w:rFonts w:ascii="宋体" w:hAnsi="宋体"/>
          <w:b/>
          <w:szCs w:val="21"/>
        </w:rPr>
      </w:pPr>
      <w:r>
        <w:rPr>
          <w:rFonts w:hint="eastAsia" w:ascii="宋体" w:hAnsi="宋体"/>
          <w:b/>
          <w:szCs w:val="21"/>
        </w:rPr>
        <w:t>按照国评组发〔2012〕2号文规定，经批准的评比达标表彰活动的情况</w:t>
      </w:r>
    </w:p>
    <w:tbl>
      <w:tblPr>
        <w:tblStyle w:val="6"/>
        <w:tblW w:w="10173"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80"/>
        <w:gridCol w:w="1529"/>
        <w:gridCol w:w="1260"/>
        <w:gridCol w:w="1236"/>
        <w:gridCol w:w="2185"/>
        <w:gridCol w:w="1845"/>
        <w:gridCol w:w="133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46" w:hRule="exact"/>
        </w:trPr>
        <w:tc>
          <w:tcPr>
            <w:tcW w:w="780" w:type="dxa"/>
            <w:vAlign w:val="center"/>
          </w:tcPr>
          <w:p>
            <w:pPr>
              <w:tabs>
                <w:tab w:val="left" w:pos="4963"/>
              </w:tabs>
              <w:spacing w:line="480" w:lineRule="exact"/>
              <w:ind w:left="-61" w:leftChars="-55" w:right="-230" w:rightChars="-72" w:hanging="115" w:hangingChars="55"/>
              <w:jc w:val="center"/>
              <w:rPr>
                <w:rFonts w:ascii="宋体" w:hAnsi="宋体"/>
                <w:sz w:val="21"/>
                <w:szCs w:val="21"/>
              </w:rPr>
            </w:pPr>
            <w:r>
              <w:rPr>
                <w:rFonts w:hint="eastAsia" w:ascii="宋体" w:hAnsi="宋体"/>
                <w:sz w:val="21"/>
                <w:szCs w:val="21"/>
              </w:rPr>
              <w:t>序号</w:t>
            </w:r>
          </w:p>
        </w:tc>
        <w:tc>
          <w:tcPr>
            <w:tcW w:w="1529" w:type="dxa"/>
            <w:vAlign w:val="center"/>
          </w:tcPr>
          <w:p>
            <w:pPr>
              <w:tabs>
                <w:tab w:val="left" w:pos="4963"/>
              </w:tabs>
              <w:spacing w:line="480" w:lineRule="exact"/>
              <w:ind w:left="-61" w:leftChars="-55" w:right="-230" w:rightChars="-72" w:hanging="115" w:hangingChars="55"/>
              <w:jc w:val="center"/>
              <w:rPr>
                <w:rFonts w:ascii="宋体" w:hAnsi="宋体"/>
                <w:sz w:val="21"/>
                <w:szCs w:val="21"/>
              </w:rPr>
            </w:pPr>
            <w:r>
              <w:rPr>
                <w:rFonts w:hint="eastAsia" w:ascii="宋体" w:hAnsi="宋体"/>
                <w:sz w:val="21"/>
                <w:szCs w:val="21"/>
              </w:rPr>
              <w:t>项目名称</w:t>
            </w:r>
          </w:p>
        </w:tc>
        <w:tc>
          <w:tcPr>
            <w:tcW w:w="1260" w:type="dxa"/>
            <w:vAlign w:val="center"/>
          </w:tcPr>
          <w:p>
            <w:pPr>
              <w:tabs>
                <w:tab w:val="left" w:pos="4963"/>
              </w:tabs>
              <w:spacing w:line="480" w:lineRule="exact"/>
              <w:ind w:left="108"/>
              <w:jc w:val="center"/>
              <w:rPr>
                <w:rFonts w:ascii="宋体" w:hAnsi="宋体"/>
                <w:sz w:val="21"/>
                <w:szCs w:val="21"/>
              </w:rPr>
            </w:pPr>
            <w:r>
              <w:rPr>
                <w:rFonts w:hint="eastAsia" w:ascii="宋体" w:hAnsi="宋体"/>
                <w:sz w:val="21"/>
                <w:szCs w:val="21"/>
              </w:rPr>
              <w:t>起始时间</w:t>
            </w:r>
          </w:p>
        </w:tc>
        <w:tc>
          <w:tcPr>
            <w:tcW w:w="1236" w:type="dxa"/>
            <w:vAlign w:val="center"/>
          </w:tcPr>
          <w:p>
            <w:pPr>
              <w:tabs>
                <w:tab w:val="left" w:pos="4963"/>
              </w:tabs>
              <w:spacing w:line="480" w:lineRule="exact"/>
              <w:jc w:val="center"/>
              <w:rPr>
                <w:rFonts w:ascii="宋体" w:hAnsi="宋体"/>
                <w:sz w:val="21"/>
                <w:szCs w:val="21"/>
              </w:rPr>
            </w:pPr>
            <w:r>
              <w:rPr>
                <w:rFonts w:hint="eastAsia" w:ascii="宋体" w:hAnsi="宋体"/>
                <w:sz w:val="21"/>
                <w:szCs w:val="21"/>
              </w:rPr>
              <w:t>活动周期</w:t>
            </w:r>
          </w:p>
        </w:tc>
        <w:tc>
          <w:tcPr>
            <w:tcW w:w="2185" w:type="dxa"/>
            <w:vAlign w:val="center"/>
          </w:tcPr>
          <w:p>
            <w:pPr>
              <w:tabs>
                <w:tab w:val="left" w:pos="4963"/>
              </w:tabs>
              <w:spacing w:line="480" w:lineRule="exact"/>
              <w:jc w:val="center"/>
              <w:rPr>
                <w:rFonts w:ascii="宋体" w:hAnsi="宋体"/>
                <w:sz w:val="21"/>
                <w:szCs w:val="21"/>
              </w:rPr>
            </w:pPr>
            <w:r>
              <w:rPr>
                <w:rFonts w:hint="eastAsia" w:ascii="宋体" w:hAnsi="宋体"/>
                <w:sz w:val="21"/>
                <w:szCs w:val="21"/>
              </w:rPr>
              <w:t>评选范围或评比对象</w:t>
            </w:r>
          </w:p>
        </w:tc>
        <w:tc>
          <w:tcPr>
            <w:tcW w:w="1845" w:type="dxa"/>
            <w:vAlign w:val="center"/>
          </w:tcPr>
          <w:p>
            <w:pPr>
              <w:tabs>
                <w:tab w:val="left" w:pos="4963"/>
              </w:tabs>
              <w:spacing w:line="480" w:lineRule="exact"/>
              <w:ind w:left="108"/>
              <w:jc w:val="center"/>
              <w:rPr>
                <w:rFonts w:ascii="宋体" w:hAnsi="宋体"/>
                <w:sz w:val="21"/>
                <w:szCs w:val="21"/>
              </w:rPr>
            </w:pPr>
            <w:r>
              <w:rPr>
                <w:rFonts w:hint="eastAsia" w:ascii="宋体" w:hAnsi="宋体"/>
                <w:sz w:val="21"/>
                <w:szCs w:val="21"/>
              </w:rPr>
              <w:t>批准单位（文号）</w:t>
            </w:r>
          </w:p>
        </w:tc>
        <w:tc>
          <w:tcPr>
            <w:tcW w:w="1338" w:type="dxa"/>
            <w:vAlign w:val="center"/>
          </w:tcPr>
          <w:p>
            <w:pPr>
              <w:tabs>
                <w:tab w:val="left" w:pos="4963"/>
              </w:tabs>
              <w:spacing w:line="480" w:lineRule="exact"/>
              <w:ind w:left="108"/>
              <w:jc w:val="center"/>
              <w:rPr>
                <w:rFonts w:ascii="宋体" w:hAnsi="宋体"/>
                <w:sz w:val="21"/>
                <w:szCs w:val="21"/>
              </w:rPr>
            </w:pPr>
            <w:r>
              <w:rPr>
                <w:rFonts w:hint="eastAsia" w:ascii="宋体" w:hAnsi="宋体"/>
                <w:sz w:val="21"/>
                <w:szCs w:val="21"/>
              </w:rPr>
              <w:t>经费来源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67" w:hRule="exact"/>
        </w:trPr>
        <w:tc>
          <w:tcPr>
            <w:tcW w:w="780" w:type="dxa"/>
          </w:tcPr>
          <w:p>
            <w:pPr>
              <w:spacing w:line="480" w:lineRule="exact"/>
              <w:jc w:val="center"/>
              <w:rPr>
                <w:rFonts w:ascii="宋体" w:hAnsi="宋体"/>
                <w:b/>
                <w:sz w:val="21"/>
                <w:szCs w:val="21"/>
              </w:rPr>
            </w:pPr>
          </w:p>
        </w:tc>
        <w:tc>
          <w:tcPr>
            <w:tcW w:w="1529" w:type="dxa"/>
          </w:tcPr>
          <w:p>
            <w:pPr>
              <w:spacing w:line="480" w:lineRule="exact"/>
              <w:jc w:val="center"/>
              <w:rPr>
                <w:rFonts w:ascii="宋体" w:hAnsi="宋体"/>
                <w:b/>
                <w:sz w:val="21"/>
                <w:szCs w:val="21"/>
              </w:rPr>
            </w:pPr>
          </w:p>
        </w:tc>
        <w:tc>
          <w:tcPr>
            <w:tcW w:w="1260" w:type="dxa"/>
          </w:tcPr>
          <w:p>
            <w:pPr>
              <w:spacing w:line="480" w:lineRule="exact"/>
              <w:jc w:val="center"/>
              <w:rPr>
                <w:rFonts w:ascii="宋体" w:hAnsi="宋体"/>
                <w:b/>
                <w:sz w:val="21"/>
                <w:szCs w:val="21"/>
              </w:rPr>
            </w:pPr>
          </w:p>
        </w:tc>
        <w:tc>
          <w:tcPr>
            <w:tcW w:w="1236" w:type="dxa"/>
          </w:tcPr>
          <w:p>
            <w:pPr>
              <w:spacing w:line="480" w:lineRule="exact"/>
              <w:jc w:val="center"/>
              <w:rPr>
                <w:rFonts w:ascii="宋体" w:hAnsi="宋体"/>
                <w:b/>
                <w:sz w:val="21"/>
                <w:szCs w:val="21"/>
              </w:rPr>
            </w:pPr>
          </w:p>
        </w:tc>
        <w:tc>
          <w:tcPr>
            <w:tcW w:w="2185" w:type="dxa"/>
          </w:tcPr>
          <w:p>
            <w:pPr>
              <w:spacing w:line="480" w:lineRule="exact"/>
              <w:jc w:val="center"/>
              <w:rPr>
                <w:rFonts w:ascii="宋体" w:hAnsi="宋体"/>
                <w:b/>
                <w:sz w:val="21"/>
                <w:szCs w:val="21"/>
              </w:rPr>
            </w:pPr>
          </w:p>
        </w:tc>
        <w:tc>
          <w:tcPr>
            <w:tcW w:w="1845" w:type="dxa"/>
          </w:tcPr>
          <w:p>
            <w:pPr>
              <w:spacing w:line="480" w:lineRule="exact"/>
              <w:jc w:val="center"/>
              <w:rPr>
                <w:rFonts w:ascii="宋体" w:hAnsi="宋体"/>
                <w:b/>
                <w:sz w:val="21"/>
                <w:szCs w:val="21"/>
              </w:rPr>
            </w:pPr>
          </w:p>
        </w:tc>
        <w:tc>
          <w:tcPr>
            <w:tcW w:w="1338" w:type="dxa"/>
          </w:tcPr>
          <w:p>
            <w:pPr>
              <w:spacing w:line="480" w:lineRule="exact"/>
              <w:jc w:val="center"/>
              <w:rPr>
                <w:rFonts w:ascii="宋体" w:hAnsi="宋体"/>
                <w:b/>
                <w:sz w:val="21"/>
                <w:szCs w:val="21"/>
              </w:rPr>
            </w:pPr>
            <w:r>
              <w:rPr>
                <w:rFonts w:hint="eastAsia" w:ascii="宋体" w:hAnsi="宋体"/>
                <w:bCs/>
                <w:sz w:val="21"/>
                <w:szCs w:val="21"/>
              </w:rPr>
              <w:t>下拉框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52" w:hRule="exact"/>
        </w:trPr>
        <w:tc>
          <w:tcPr>
            <w:tcW w:w="780" w:type="dxa"/>
          </w:tcPr>
          <w:p>
            <w:pPr>
              <w:spacing w:line="480" w:lineRule="exact"/>
              <w:jc w:val="center"/>
              <w:rPr>
                <w:rFonts w:ascii="宋体" w:hAnsi="宋体"/>
                <w:b/>
                <w:sz w:val="21"/>
                <w:szCs w:val="21"/>
              </w:rPr>
            </w:pPr>
          </w:p>
        </w:tc>
        <w:tc>
          <w:tcPr>
            <w:tcW w:w="1529" w:type="dxa"/>
          </w:tcPr>
          <w:p>
            <w:pPr>
              <w:spacing w:line="480" w:lineRule="exact"/>
              <w:jc w:val="center"/>
              <w:rPr>
                <w:rFonts w:ascii="宋体" w:hAnsi="宋体"/>
                <w:b/>
                <w:sz w:val="21"/>
                <w:szCs w:val="21"/>
              </w:rPr>
            </w:pPr>
          </w:p>
        </w:tc>
        <w:tc>
          <w:tcPr>
            <w:tcW w:w="1260" w:type="dxa"/>
          </w:tcPr>
          <w:p>
            <w:pPr>
              <w:spacing w:line="480" w:lineRule="exact"/>
              <w:jc w:val="center"/>
              <w:rPr>
                <w:rFonts w:ascii="宋体" w:hAnsi="宋体"/>
                <w:b/>
                <w:sz w:val="21"/>
                <w:szCs w:val="21"/>
              </w:rPr>
            </w:pPr>
          </w:p>
        </w:tc>
        <w:tc>
          <w:tcPr>
            <w:tcW w:w="1236" w:type="dxa"/>
          </w:tcPr>
          <w:p>
            <w:pPr>
              <w:spacing w:line="480" w:lineRule="exact"/>
              <w:jc w:val="center"/>
              <w:rPr>
                <w:rFonts w:ascii="宋体" w:hAnsi="宋体"/>
                <w:b/>
                <w:sz w:val="21"/>
                <w:szCs w:val="21"/>
              </w:rPr>
            </w:pPr>
          </w:p>
        </w:tc>
        <w:tc>
          <w:tcPr>
            <w:tcW w:w="2185" w:type="dxa"/>
          </w:tcPr>
          <w:p>
            <w:pPr>
              <w:spacing w:line="480" w:lineRule="exact"/>
              <w:jc w:val="center"/>
              <w:rPr>
                <w:rFonts w:ascii="宋体" w:hAnsi="宋体"/>
                <w:b/>
                <w:sz w:val="21"/>
                <w:szCs w:val="21"/>
              </w:rPr>
            </w:pPr>
          </w:p>
        </w:tc>
        <w:tc>
          <w:tcPr>
            <w:tcW w:w="1845" w:type="dxa"/>
          </w:tcPr>
          <w:p>
            <w:pPr>
              <w:spacing w:line="480" w:lineRule="exact"/>
              <w:jc w:val="center"/>
              <w:rPr>
                <w:rFonts w:ascii="宋体" w:hAnsi="宋体"/>
                <w:b/>
                <w:sz w:val="21"/>
                <w:szCs w:val="21"/>
              </w:rPr>
            </w:pPr>
          </w:p>
        </w:tc>
        <w:tc>
          <w:tcPr>
            <w:tcW w:w="1338" w:type="dxa"/>
          </w:tcPr>
          <w:p>
            <w:pPr>
              <w:spacing w:line="480" w:lineRule="exact"/>
              <w:jc w:val="center"/>
              <w:rPr>
                <w:rFonts w:ascii="宋体" w:hAnsi="宋体"/>
                <w:b/>
                <w:sz w:val="21"/>
                <w:szCs w:val="21"/>
              </w:rPr>
            </w:pPr>
          </w:p>
        </w:tc>
      </w:tr>
    </w:tbl>
    <w:p>
      <w:pPr>
        <w:ind w:firstLine="643" w:firstLineChars="200"/>
        <w:rPr>
          <w:rFonts w:ascii="宋体" w:hAnsi="宋体" w:eastAsia="宋体" w:cs="宋体"/>
          <w:b/>
          <w:bCs/>
        </w:rPr>
      </w:pPr>
      <w:r>
        <w:rPr>
          <w:rFonts w:hint="eastAsia"/>
          <w:b/>
          <w:bCs/>
        </w:rPr>
        <w:t>说明：1.</w:t>
      </w:r>
      <w:r>
        <w:rPr>
          <w:rFonts w:hint="eastAsia" w:ascii="宋体" w:hAnsi="宋体" w:eastAsia="宋体" w:cs="宋体"/>
          <w:b/>
          <w:bCs/>
        </w:rPr>
        <w:t>社会组织开展评比达标表彰活动,要按照《社会组织评比达标表彰活动管理暂行规定》（国评组发〔2012〕2号）规定的程序经过批准。</w:t>
      </w:r>
    </w:p>
    <w:p>
      <w:pPr>
        <w:ind w:firstLine="643" w:firstLineChars="200"/>
        <w:rPr>
          <w:rFonts w:ascii="宋体" w:hAnsi="宋体" w:eastAsia="宋体" w:cs="宋体"/>
          <w:b/>
          <w:bCs/>
        </w:rPr>
      </w:pPr>
      <w:r>
        <w:rPr>
          <w:rFonts w:hint="eastAsia" w:ascii="宋体" w:hAnsi="宋体" w:cs="宋体"/>
          <w:b/>
          <w:bCs/>
        </w:rPr>
        <w:t>2.批准单位栏:有文件依据的，填写批准机关及文件的文号。</w:t>
      </w:r>
    </w:p>
    <w:p>
      <w:pPr>
        <w:jc w:val="center"/>
        <w:rPr>
          <w:b/>
          <w:bCs/>
        </w:rPr>
      </w:pPr>
      <w:r>
        <w:rPr>
          <w:rFonts w:hint="eastAsia"/>
          <w:b/>
          <w:bCs/>
          <w:lang w:eastAsia="zh-CN"/>
        </w:rPr>
        <w:t>2019</w:t>
      </w:r>
      <w:r>
        <w:rPr>
          <w:rFonts w:hint="eastAsia"/>
          <w:b/>
          <w:bCs/>
        </w:rPr>
        <w:t>年度举办培训、职称评审、认证、鉴定等活动的情况</w:t>
      </w:r>
    </w:p>
    <w:tbl>
      <w:tblPr>
        <w:tblStyle w:val="6"/>
        <w:tblW w:w="10173"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40"/>
        <w:gridCol w:w="1674"/>
        <w:gridCol w:w="1026"/>
        <w:gridCol w:w="1494"/>
        <w:gridCol w:w="1260"/>
        <w:gridCol w:w="1260"/>
        <w:gridCol w:w="1260"/>
        <w:gridCol w:w="165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48" w:hRule="exact"/>
        </w:trPr>
        <w:tc>
          <w:tcPr>
            <w:tcW w:w="540" w:type="dxa"/>
            <w:vAlign w:val="center"/>
          </w:tcPr>
          <w:p>
            <w:pPr>
              <w:tabs>
                <w:tab w:val="left" w:pos="4963"/>
              </w:tabs>
              <w:spacing w:line="480" w:lineRule="exact"/>
              <w:ind w:left="-61" w:leftChars="-55" w:right="-230" w:rightChars="-72" w:hanging="115" w:hangingChars="55"/>
              <w:jc w:val="center"/>
              <w:rPr>
                <w:rFonts w:ascii="宋体" w:hAnsi="宋体"/>
                <w:sz w:val="21"/>
                <w:szCs w:val="21"/>
              </w:rPr>
            </w:pPr>
            <w:r>
              <w:rPr>
                <w:rFonts w:hint="eastAsia" w:ascii="宋体" w:hAnsi="宋体"/>
                <w:sz w:val="21"/>
                <w:szCs w:val="21"/>
              </w:rPr>
              <w:t>序号</w:t>
            </w:r>
          </w:p>
        </w:tc>
        <w:tc>
          <w:tcPr>
            <w:tcW w:w="1674" w:type="dxa"/>
            <w:vAlign w:val="center"/>
          </w:tcPr>
          <w:p>
            <w:pPr>
              <w:tabs>
                <w:tab w:val="left" w:pos="4963"/>
              </w:tabs>
              <w:spacing w:line="480" w:lineRule="exact"/>
              <w:ind w:left="-61" w:leftChars="-55" w:right="-230" w:rightChars="-72" w:hanging="115" w:hangingChars="55"/>
              <w:jc w:val="center"/>
              <w:rPr>
                <w:rFonts w:ascii="宋体" w:hAnsi="宋体"/>
                <w:sz w:val="21"/>
                <w:szCs w:val="21"/>
              </w:rPr>
            </w:pPr>
            <w:r>
              <w:rPr>
                <w:rFonts w:hint="eastAsia" w:ascii="宋体" w:hAnsi="宋体"/>
                <w:sz w:val="21"/>
                <w:szCs w:val="21"/>
              </w:rPr>
              <w:t>活动名称</w:t>
            </w:r>
          </w:p>
        </w:tc>
        <w:tc>
          <w:tcPr>
            <w:tcW w:w="1026" w:type="dxa"/>
            <w:vAlign w:val="center"/>
          </w:tcPr>
          <w:p>
            <w:pPr>
              <w:tabs>
                <w:tab w:val="left" w:pos="4963"/>
              </w:tabs>
              <w:spacing w:line="480" w:lineRule="exact"/>
              <w:ind w:left="108"/>
              <w:jc w:val="center"/>
              <w:rPr>
                <w:rFonts w:ascii="宋体" w:hAnsi="宋体"/>
                <w:sz w:val="21"/>
                <w:szCs w:val="21"/>
              </w:rPr>
            </w:pPr>
            <w:r>
              <w:rPr>
                <w:rFonts w:hint="eastAsia" w:ascii="宋体" w:hAnsi="宋体"/>
                <w:sz w:val="21"/>
                <w:szCs w:val="21"/>
              </w:rPr>
              <w:t>类型</w:t>
            </w:r>
          </w:p>
        </w:tc>
        <w:tc>
          <w:tcPr>
            <w:tcW w:w="1494" w:type="dxa"/>
            <w:vAlign w:val="center"/>
          </w:tcPr>
          <w:p>
            <w:pPr>
              <w:tabs>
                <w:tab w:val="left" w:pos="4963"/>
              </w:tabs>
              <w:spacing w:line="480" w:lineRule="exact"/>
              <w:jc w:val="center"/>
              <w:rPr>
                <w:rFonts w:ascii="宋体" w:hAnsi="宋体"/>
                <w:sz w:val="21"/>
                <w:szCs w:val="21"/>
              </w:rPr>
            </w:pPr>
            <w:r>
              <w:rPr>
                <w:rFonts w:hint="eastAsia" w:ascii="宋体" w:hAnsi="宋体"/>
                <w:sz w:val="21"/>
                <w:szCs w:val="21"/>
              </w:rPr>
              <w:t>时间或周期</w:t>
            </w:r>
          </w:p>
        </w:tc>
        <w:tc>
          <w:tcPr>
            <w:tcW w:w="1260" w:type="dxa"/>
            <w:vAlign w:val="center"/>
          </w:tcPr>
          <w:p>
            <w:pPr>
              <w:tabs>
                <w:tab w:val="left" w:pos="4963"/>
              </w:tabs>
              <w:spacing w:line="480" w:lineRule="exact"/>
              <w:jc w:val="center"/>
              <w:rPr>
                <w:rFonts w:ascii="宋体" w:hAnsi="宋体"/>
                <w:sz w:val="21"/>
                <w:szCs w:val="21"/>
              </w:rPr>
            </w:pPr>
            <w:r>
              <w:rPr>
                <w:rFonts w:hint="eastAsia" w:ascii="宋体" w:hAnsi="宋体"/>
                <w:sz w:val="21"/>
                <w:szCs w:val="21"/>
              </w:rPr>
              <w:t>对象</w:t>
            </w:r>
          </w:p>
        </w:tc>
        <w:tc>
          <w:tcPr>
            <w:tcW w:w="1260" w:type="dxa"/>
            <w:vAlign w:val="center"/>
          </w:tcPr>
          <w:p>
            <w:pPr>
              <w:tabs>
                <w:tab w:val="left" w:pos="4963"/>
              </w:tabs>
              <w:spacing w:line="480" w:lineRule="exact"/>
              <w:jc w:val="center"/>
              <w:rPr>
                <w:rFonts w:ascii="宋体" w:hAnsi="宋体"/>
                <w:sz w:val="21"/>
                <w:szCs w:val="21"/>
              </w:rPr>
            </w:pPr>
            <w:r>
              <w:rPr>
                <w:rFonts w:hint="eastAsia" w:ascii="宋体" w:hAnsi="宋体"/>
                <w:sz w:val="21"/>
                <w:szCs w:val="21"/>
              </w:rPr>
              <w:t>地点</w:t>
            </w:r>
          </w:p>
        </w:tc>
        <w:tc>
          <w:tcPr>
            <w:tcW w:w="1260" w:type="dxa"/>
            <w:vAlign w:val="center"/>
          </w:tcPr>
          <w:p>
            <w:pPr>
              <w:tabs>
                <w:tab w:val="left" w:pos="4963"/>
              </w:tabs>
              <w:spacing w:line="480" w:lineRule="exact"/>
              <w:ind w:left="108"/>
              <w:jc w:val="center"/>
              <w:rPr>
                <w:rFonts w:ascii="宋体" w:hAnsi="宋体"/>
                <w:sz w:val="21"/>
                <w:szCs w:val="21"/>
              </w:rPr>
            </w:pPr>
            <w:r>
              <w:rPr>
                <w:rFonts w:hint="eastAsia" w:ascii="宋体" w:hAnsi="宋体"/>
                <w:sz w:val="21"/>
                <w:szCs w:val="21"/>
              </w:rPr>
              <w:t>批准单位</w:t>
            </w:r>
          </w:p>
        </w:tc>
        <w:tc>
          <w:tcPr>
            <w:tcW w:w="1659" w:type="dxa"/>
            <w:vAlign w:val="center"/>
          </w:tcPr>
          <w:p>
            <w:pPr>
              <w:tabs>
                <w:tab w:val="left" w:pos="4963"/>
              </w:tabs>
              <w:spacing w:line="480" w:lineRule="exact"/>
              <w:ind w:left="108"/>
              <w:jc w:val="center"/>
              <w:rPr>
                <w:rFonts w:ascii="宋体" w:hAnsi="宋体"/>
                <w:sz w:val="21"/>
                <w:szCs w:val="21"/>
              </w:rPr>
            </w:pPr>
            <w:r>
              <w:rPr>
                <w:rFonts w:hint="eastAsia" w:ascii="宋体" w:hAnsi="宋体"/>
                <w:sz w:val="21"/>
                <w:szCs w:val="21"/>
              </w:rPr>
              <w:t>经费来源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57" w:hRule="exact"/>
        </w:trPr>
        <w:tc>
          <w:tcPr>
            <w:tcW w:w="540" w:type="dxa"/>
          </w:tcPr>
          <w:p>
            <w:pPr>
              <w:spacing w:line="480" w:lineRule="exact"/>
              <w:jc w:val="center"/>
              <w:rPr>
                <w:rFonts w:ascii="宋体" w:hAnsi="宋体"/>
                <w:b/>
                <w:sz w:val="21"/>
                <w:szCs w:val="21"/>
              </w:rPr>
            </w:pPr>
          </w:p>
        </w:tc>
        <w:tc>
          <w:tcPr>
            <w:tcW w:w="1674" w:type="dxa"/>
          </w:tcPr>
          <w:p>
            <w:pPr>
              <w:spacing w:line="480" w:lineRule="exact"/>
              <w:jc w:val="center"/>
              <w:rPr>
                <w:rFonts w:ascii="宋体" w:hAnsi="宋体"/>
                <w:b/>
                <w:sz w:val="21"/>
                <w:szCs w:val="21"/>
              </w:rPr>
            </w:pPr>
          </w:p>
        </w:tc>
        <w:tc>
          <w:tcPr>
            <w:tcW w:w="1026" w:type="dxa"/>
          </w:tcPr>
          <w:p>
            <w:pPr>
              <w:spacing w:line="480" w:lineRule="exact"/>
              <w:jc w:val="center"/>
              <w:rPr>
                <w:rFonts w:ascii="宋体" w:hAnsi="宋体"/>
                <w:b/>
                <w:sz w:val="21"/>
                <w:szCs w:val="21"/>
              </w:rPr>
            </w:pPr>
          </w:p>
        </w:tc>
        <w:tc>
          <w:tcPr>
            <w:tcW w:w="1494" w:type="dxa"/>
          </w:tcPr>
          <w:p>
            <w:pPr>
              <w:spacing w:line="480" w:lineRule="exact"/>
              <w:jc w:val="center"/>
              <w:rPr>
                <w:rFonts w:ascii="宋体" w:hAnsi="宋体"/>
                <w:b/>
                <w:sz w:val="21"/>
                <w:szCs w:val="21"/>
              </w:rPr>
            </w:pPr>
          </w:p>
        </w:tc>
        <w:tc>
          <w:tcPr>
            <w:tcW w:w="1260" w:type="dxa"/>
          </w:tcPr>
          <w:p>
            <w:pPr>
              <w:spacing w:line="480" w:lineRule="exact"/>
              <w:jc w:val="center"/>
              <w:rPr>
                <w:rFonts w:ascii="宋体" w:hAnsi="宋体"/>
                <w:b/>
                <w:sz w:val="21"/>
                <w:szCs w:val="21"/>
              </w:rPr>
            </w:pPr>
          </w:p>
        </w:tc>
        <w:tc>
          <w:tcPr>
            <w:tcW w:w="1260" w:type="dxa"/>
          </w:tcPr>
          <w:p>
            <w:pPr>
              <w:spacing w:line="480" w:lineRule="exact"/>
              <w:jc w:val="center"/>
              <w:rPr>
                <w:rFonts w:ascii="宋体" w:hAnsi="宋体"/>
                <w:b/>
                <w:sz w:val="21"/>
                <w:szCs w:val="21"/>
              </w:rPr>
            </w:pPr>
          </w:p>
        </w:tc>
        <w:tc>
          <w:tcPr>
            <w:tcW w:w="1260" w:type="dxa"/>
          </w:tcPr>
          <w:p>
            <w:pPr>
              <w:spacing w:line="480" w:lineRule="exact"/>
              <w:jc w:val="center"/>
              <w:rPr>
                <w:rFonts w:ascii="宋体" w:hAnsi="宋体"/>
                <w:b/>
                <w:sz w:val="21"/>
                <w:szCs w:val="21"/>
              </w:rPr>
            </w:pPr>
          </w:p>
        </w:tc>
        <w:tc>
          <w:tcPr>
            <w:tcW w:w="1659" w:type="dxa"/>
          </w:tcPr>
          <w:p>
            <w:pPr>
              <w:spacing w:line="480" w:lineRule="exact"/>
              <w:jc w:val="center"/>
              <w:rPr>
                <w:rFonts w:ascii="宋体" w:hAnsi="宋体"/>
                <w:b/>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687" w:hRule="exact"/>
        </w:trPr>
        <w:tc>
          <w:tcPr>
            <w:tcW w:w="540" w:type="dxa"/>
          </w:tcPr>
          <w:p>
            <w:pPr>
              <w:spacing w:line="480" w:lineRule="exact"/>
              <w:jc w:val="center"/>
              <w:rPr>
                <w:rFonts w:ascii="宋体" w:hAnsi="宋体"/>
                <w:b/>
                <w:sz w:val="21"/>
                <w:szCs w:val="21"/>
              </w:rPr>
            </w:pPr>
          </w:p>
        </w:tc>
        <w:tc>
          <w:tcPr>
            <w:tcW w:w="1674" w:type="dxa"/>
          </w:tcPr>
          <w:p>
            <w:pPr>
              <w:spacing w:line="480" w:lineRule="exact"/>
              <w:jc w:val="center"/>
              <w:rPr>
                <w:rFonts w:ascii="宋体" w:hAnsi="宋体"/>
                <w:b/>
                <w:sz w:val="21"/>
                <w:szCs w:val="21"/>
              </w:rPr>
            </w:pPr>
          </w:p>
        </w:tc>
        <w:tc>
          <w:tcPr>
            <w:tcW w:w="1026" w:type="dxa"/>
          </w:tcPr>
          <w:p>
            <w:pPr>
              <w:spacing w:line="480" w:lineRule="exact"/>
              <w:jc w:val="center"/>
              <w:rPr>
                <w:rFonts w:ascii="宋体" w:hAnsi="宋体"/>
                <w:b/>
                <w:sz w:val="21"/>
                <w:szCs w:val="21"/>
              </w:rPr>
            </w:pPr>
          </w:p>
        </w:tc>
        <w:tc>
          <w:tcPr>
            <w:tcW w:w="1494" w:type="dxa"/>
          </w:tcPr>
          <w:p>
            <w:pPr>
              <w:spacing w:line="480" w:lineRule="exact"/>
              <w:jc w:val="center"/>
              <w:rPr>
                <w:rFonts w:ascii="宋体" w:hAnsi="宋体"/>
                <w:b/>
                <w:sz w:val="21"/>
                <w:szCs w:val="21"/>
              </w:rPr>
            </w:pPr>
          </w:p>
        </w:tc>
        <w:tc>
          <w:tcPr>
            <w:tcW w:w="1260" w:type="dxa"/>
          </w:tcPr>
          <w:p>
            <w:pPr>
              <w:spacing w:line="480" w:lineRule="exact"/>
              <w:jc w:val="center"/>
              <w:rPr>
                <w:rFonts w:ascii="宋体" w:hAnsi="宋体"/>
                <w:b/>
                <w:sz w:val="21"/>
                <w:szCs w:val="21"/>
              </w:rPr>
            </w:pPr>
          </w:p>
        </w:tc>
        <w:tc>
          <w:tcPr>
            <w:tcW w:w="1260" w:type="dxa"/>
          </w:tcPr>
          <w:p>
            <w:pPr>
              <w:spacing w:line="480" w:lineRule="exact"/>
              <w:jc w:val="center"/>
              <w:rPr>
                <w:rFonts w:ascii="宋体" w:hAnsi="宋体"/>
                <w:b/>
                <w:sz w:val="21"/>
                <w:szCs w:val="21"/>
              </w:rPr>
            </w:pPr>
          </w:p>
        </w:tc>
        <w:tc>
          <w:tcPr>
            <w:tcW w:w="1260" w:type="dxa"/>
          </w:tcPr>
          <w:p>
            <w:pPr>
              <w:spacing w:line="480" w:lineRule="exact"/>
              <w:jc w:val="center"/>
              <w:rPr>
                <w:rFonts w:ascii="宋体" w:hAnsi="宋体"/>
                <w:b/>
                <w:sz w:val="21"/>
                <w:szCs w:val="21"/>
              </w:rPr>
            </w:pPr>
          </w:p>
        </w:tc>
        <w:tc>
          <w:tcPr>
            <w:tcW w:w="1659" w:type="dxa"/>
          </w:tcPr>
          <w:p>
            <w:pPr>
              <w:spacing w:line="480" w:lineRule="exact"/>
              <w:jc w:val="center"/>
              <w:rPr>
                <w:rFonts w:ascii="宋体" w:hAnsi="宋体"/>
                <w:b/>
                <w:sz w:val="21"/>
                <w:szCs w:val="21"/>
              </w:rPr>
            </w:pPr>
          </w:p>
        </w:tc>
      </w:tr>
    </w:tbl>
    <w:p>
      <w:pPr>
        <w:spacing w:line="460" w:lineRule="exact"/>
        <w:rPr>
          <w:rFonts w:ascii="黑体" w:hAnsi="宋体" w:eastAsia="黑体"/>
          <w:sz w:val="28"/>
          <w:szCs w:val="28"/>
        </w:rPr>
      </w:pPr>
      <w:r>
        <w:rPr>
          <w:rFonts w:hint="eastAsia" w:ascii="黑体" w:hAnsi="宋体" w:eastAsia="黑体"/>
          <w:sz w:val="28"/>
          <w:szCs w:val="28"/>
        </w:rPr>
        <w:t>五、其他需要说明的情况</w:t>
      </w:r>
    </w:p>
    <w:tbl>
      <w:tblPr>
        <w:tblStyle w:val="6"/>
        <w:tblW w:w="985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64" w:hRule="atLeast"/>
          <w:jc w:val="center"/>
        </w:trPr>
        <w:tc>
          <w:tcPr>
            <w:tcW w:w="9854" w:type="dxa"/>
            <w:tcBorders>
              <w:top w:val="single" w:color="auto" w:sz="12" w:space="0"/>
              <w:left w:val="single" w:color="auto" w:sz="12" w:space="0"/>
              <w:bottom w:val="single" w:color="auto" w:sz="12" w:space="0"/>
              <w:right w:val="single" w:color="auto" w:sz="12" w:space="0"/>
            </w:tcBorders>
          </w:tcPr>
          <w:p>
            <w:pPr>
              <w:rPr>
                <w:rFonts w:ascii="宋体" w:hAnsi="宋体"/>
                <w:sz w:val="30"/>
                <w:szCs w:val="30"/>
              </w:rPr>
            </w:pPr>
          </w:p>
        </w:tc>
      </w:tr>
    </w:tbl>
    <w:p>
      <w:pPr>
        <w:spacing w:line="460" w:lineRule="exact"/>
        <w:rPr>
          <w:rFonts w:ascii="黑体" w:hAnsi="宋体" w:eastAsia="黑体"/>
          <w:sz w:val="24"/>
        </w:rPr>
      </w:pPr>
      <w:r>
        <w:rPr>
          <w:rFonts w:hint="eastAsia" w:ascii="黑体" w:hAnsi="宋体" w:eastAsia="黑体"/>
          <w:sz w:val="28"/>
          <w:szCs w:val="28"/>
        </w:rPr>
        <w:t>六、接受监督管理情况</w:t>
      </w:r>
    </w:p>
    <w:tbl>
      <w:tblPr>
        <w:tblStyle w:val="6"/>
        <w:tblW w:w="9828"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908"/>
        <w:gridCol w:w="1829"/>
        <w:gridCol w:w="1285"/>
        <w:gridCol w:w="2664"/>
        <w:gridCol w:w="162"/>
        <w:gridCol w:w="198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81" w:hRule="atLeast"/>
          <w:jc w:val="center"/>
        </w:trPr>
        <w:tc>
          <w:tcPr>
            <w:tcW w:w="1908" w:type="dxa"/>
            <w:vMerge w:val="restart"/>
            <w:vAlign w:val="center"/>
          </w:tcPr>
          <w:p>
            <w:pPr>
              <w:jc w:val="center"/>
              <w:rPr>
                <w:sz w:val="21"/>
                <w:szCs w:val="21"/>
              </w:rPr>
            </w:pPr>
            <w:r>
              <w:rPr>
                <w:rFonts w:hint="eastAsia"/>
                <w:sz w:val="21"/>
                <w:szCs w:val="21"/>
              </w:rPr>
              <w:t>年度检查</w:t>
            </w:r>
          </w:p>
        </w:tc>
        <w:tc>
          <w:tcPr>
            <w:tcW w:w="1829" w:type="dxa"/>
            <w:vAlign w:val="center"/>
          </w:tcPr>
          <w:p>
            <w:pPr>
              <w:jc w:val="center"/>
              <w:rPr>
                <w:sz w:val="21"/>
                <w:szCs w:val="21"/>
              </w:rPr>
            </w:pPr>
            <w:r>
              <w:rPr>
                <w:rFonts w:hint="eastAsia"/>
                <w:sz w:val="21"/>
                <w:szCs w:val="21"/>
              </w:rPr>
              <w:t>检查年度</w:t>
            </w:r>
          </w:p>
        </w:tc>
        <w:tc>
          <w:tcPr>
            <w:tcW w:w="1285" w:type="dxa"/>
            <w:vAlign w:val="center"/>
          </w:tcPr>
          <w:p>
            <w:pPr>
              <w:ind w:left="-163" w:leftChars="-51" w:right="-160" w:rightChars="-50"/>
              <w:jc w:val="center"/>
              <w:rPr>
                <w:sz w:val="21"/>
                <w:szCs w:val="21"/>
              </w:rPr>
            </w:pPr>
            <w:r>
              <w:rPr>
                <w:rFonts w:hint="eastAsia"/>
                <w:sz w:val="21"/>
                <w:szCs w:val="21"/>
              </w:rPr>
              <w:t>年检结论</w:t>
            </w:r>
          </w:p>
        </w:tc>
        <w:tc>
          <w:tcPr>
            <w:tcW w:w="4806" w:type="dxa"/>
            <w:gridSpan w:val="3"/>
            <w:vAlign w:val="center"/>
          </w:tcPr>
          <w:p>
            <w:pPr>
              <w:ind w:left="-163" w:leftChars="-51" w:right="-160" w:rightChars="-50"/>
              <w:jc w:val="center"/>
              <w:rPr>
                <w:sz w:val="21"/>
                <w:szCs w:val="21"/>
              </w:rPr>
            </w:pPr>
            <w:r>
              <w:rPr>
                <w:rFonts w:hint="eastAsia"/>
                <w:sz w:val="21"/>
                <w:szCs w:val="21"/>
              </w:rPr>
              <w:t>整改情况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78" w:hRule="atLeast"/>
          <w:jc w:val="center"/>
        </w:trPr>
        <w:tc>
          <w:tcPr>
            <w:tcW w:w="1908" w:type="dxa"/>
            <w:vMerge w:val="continue"/>
            <w:vAlign w:val="center"/>
          </w:tcPr>
          <w:p>
            <w:pPr>
              <w:jc w:val="center"/>
              <w:rPr>
                <w:sz w:val="21"/>
                <w:szCs w:val="21"/>
              </w:rPr>
            </w:pPr>
          </w:p>
        </w:tc>
        <w:tc>
          <w:tcPr>
            <w:tcW w:w="1829" w:type="dxa"/>
            <w:vAlign w:val="center"/>
          </w:tcPr>
          <w:p>
            <w:pPr>
              <w:jc w:val="center"/>
              <w:rPr>
                <w:sz w:val="21"/>
                <w:szCs w:val="21"/>
              </w:rPr>
            </w:pPr>
            <w:r>
              <w:rPr>
                <w:rFonts w:hint="eastAsia"/>
                <w:sz w:val="21"/>
                <w:szCs w:val="21"/>
              </w:rPr>
              <w:t>201</w:t>
            </w:r>
            <w:r>
              <w:rPr>
                <w:rFonts w:hint="eastAsia"/>
                <w:sz w:val="21"/>
                <w:szCs w:val="21"/>
                <w:lang w:val="en-US" w:eastAsia="zh-CN"/>
              </w:rPr>
              <w:t>6</w:t>
            </w:r>
            <w:r>
              <w:rPr>
                <w:rFonts w:hint="eastAsia"/>
                <w:sz w:val="21"/>
                <w:szCs w:val="21"/>
              </w:rPr>
              <w:t>年度</w:t>
            </w:r>
          </w:p>
        </w:tc>
        <w:tc>
          <w:tcPr>
            <w:tcW w:w="1285" w:type="dxa"/>
            <w:vAlign w:val="center"/>
          </w:tcPr>
          <w:p>
            <w:pPr>
              <w:jc w:val="center"/>
              <w:rPr>
                <w:sz w:val="21"/>
                <w:szCs w:val="21"/>
              </w:rPr>
            </w:pPr>
          </w:p>
        </w:tc>
        <w:tc>
          <w:tcPr>
            <w:tcW w:w="4806" w:type="dxa"/>
            <w:gridSpan w:val="3"/>
            <w:vAlign w:val="center"/>
          </w:tcPr>
          <w:p>
            <w:pPr>
              <w:jc w:val="center"/>
              <w:rPr>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78" w:hRule="atLeast"/>
          <w:jc w:val="center"/>
        </w:trPr>
        <w:tc>
          <w:tcPr>
            <w:tcW w:w="1908" w:type="dxa"/>
            <w:vMerge w:val="continue"/>
            <w:vAlign w:val="center"/>
          </w:tcPr>
          <w:p>
            <w:pPr>
              <w:jc w:val="center"/>
              <w:rPr>
                <w:sz w:val="21"/>
                <w:szCs w:val="21"/>
              </w:rPr>
            </w:pPr>
          </w:p>
        </w:tc>
        <w:tc>
          <w:tcPr>
            <w:tcW w:w="1829" w:type="dxa"/>
            <w:vAlign w:val="center"/>
          </w:tcPr>
          <w:p>
            <w:pPr>
              <w:jc w:val="center"/>
              <w:rPr>
                <w:sz w:val="21"/>
                <w:szCs w:val="21"/>
              </w:rPr>
            </w:pPr>
            <w:r>
              <w:rPr>
                <w:rFonts w:hint="eastAsia"/>
                <w:sz w:val="21"/>
                <w:szCs w:val="21"/>
              </w:rPr>
              <w:t>201</w:t>
            </w:r>
            <w:r>
              <w:rPr>
                <w:rFonts w:hint="eastAsia"/>
                <w:sz w:val="21"/>
                <w:szCs w:val="21"/>
                <w:lang w:val="en-US" w:eastAsia="zh-CN"/>
              </w:rPr>
              <w:t>7</w:t>
            </w:r>
            <w:r>
              <w:rPr>
                <w:rFonts w:hint="eastAsia"/>
                <w:sz w:val="21"/>
                <w:szCs w:val="21"/>
              </w:rPr>
              <w:t>年度</w:t>
            </w:r>
          </w:p>
        </w:tc>
        <w:tc>
          <w:tcPr>
            <w:tcW w:w="1285" w:type="dxa"/>
            <w:vAlign w:val="center"/>
          </w:tcPr>
          <w:p>
            <w:pPr>
              <w:jc w:val="center"/>
              <w:rPr>
                <w:sz w:val="21"/>
                <w:szCs w:val="21"/>
              </w:rPr>
            </w:pPr>
          </w:p>
        </w:tc>
        <w:tc>
          <w:tcPr>
            <w:tcW w:w="4806" w:type="dxa"/>
            <w:gridSpan w:val="3"/>
            <w:vAlign w:val="center"/>
          </w:tcPr>
          <w:p>
            <w:pPr>
              <w:jc w:val="center"/>
              <w:rPr>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2376" w:hRule="atLeast"/>
          <w:jc w:val="center"/>
        </w:trPr>
        <w:tc>
          <w:tcPr>
            <w:tcW w:w="1908" w:type="dxa"/>
            <w:vMerge w:val="continue"/>
            <w:vAlign w:val="center"/>
          </w:tcPr>
          <w:p>
            <w:pPr>
              <w:jc w:val="center"/>
              <w:rPr>
                <w:sz w:val="21"/>
                <w:szCs w:val="21"/>
              </w:rPr>
            </w:pPr>
          </w:p>
        </w:tc>
        <w:tc>
          <w:tcPr>
            <w:tcW w:w="1829" w:type="dxa"/>
            <w:vAlign w:val="center"/>
          </w:tcPr>
          <w:p>
            <w:pPr>
              <w:jc w:val="center"/>
              <w:rPr>
                <w:sz w:val="21"/>
                <w:szCs w:val="21"/>
              </w:rPr>
            </w:pPr>
            <w:r>
              <w:rPr>
                <w:rFonts w:hint="eastAsia"/>
                <w:sz w:val="21"/>
                <w:szCs w:val="21"/>
              </w:rPr>
              <w:t>201</w:t>
            </w:r>
            <w:r>
              <w:rPr>
                <w:rFonts w:hint="eastAsia"/>
                <w:sz w:val="21"/>
                <w:szCs w:val="21"/>
                <w:lang w:val="en-US" w:eastAsia="zh-CN"/>
              </w:rPr>
              <w:t>8</w:t>
            </w:r>
            <w:r>
              <w:rPr>
                <w:rFonts w:hint="eastAsia"/>
                <w:sz w:val="21"/>
                <w:szCs w:val="21"/>
              </w:rPr>
              <w:t>年度</w:t>
            </w:r>
          </w:p>
        </w:tc>
        <w:tc>
          <w:tcPr>
            <w:tcW w:w="1285" w:type="dxa"/>
            <w:vAlign w:val="center"/>
          </w:tcPr>
          <w:p>
            <w:pPr>
              <w:jc w:val="center"/>
              <w:rPr>
                <w:sz w:val="21"/>
                <w:szCs w:val="21"/>
              </w:rPr>
            </w:pPr>
          </w:p>
        </w:tc>
        <w:tc>
          <w:tcPr>
            <w:tcW w:w="4806" w:type="dxa"/>
            <w:gridSpan w:val="3"/>
            <w:vAlign w:val="center"/>
          </w:tcPr>
          <w:p>
            <w:pPr>
              <w:jc w:val="center"/>
              <w:rPr>
                <w:rFonts w:eastAsia="宋体"/>
                <w:sz w:val="21"/>
                <w:szCs w:val="21"/>
              </w:rPr>
            </w:pPr>
            <w:r>
              <w:rPr>
                <w:rFonts w:hint="eastAsia"/>
                <w:sz w:val="21"/>
                <w:szCs w:val="21"/>
              </w:rPr>
              <w:t>（基本合格、不合格社团请列出整改措施和完成情况，合格社团根据情况填写）</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908" w:type="dxa"/>
            <w:vMerge w:val="restart"/>
            <w:vAlign w:val="center"/>
          </w:tcPr>
          <w:p>
            <w:pPr>
              <w:jc w:val="center"/>
              <w:rPr>
                <w:sz w:val="21"/>
                <w:szCs w:val="21"/>
              </w:rPr>
            </w:pPr>
            <w:r>
              <w:rPr>
                <w:rFonts w:hint="eastAsia"/>
                <w:sz w:val="21"/>
                <w:szCs w:val="21"/>
              </w:rPr>
              <w:t>社会组织评估</w:t>
            </w:r>
          </w:p>
        </w:tc>
        <w:tc>
          <w:tcPr>
            <w:tcW w:w="1829" w:type="dxa"/>
            <w:vAlign w:val="center"/>
          </w:tcPr>
          <w:p>
            <w:pPr>
              <w:jc w:val="center"/>
              <w:rPr>
                <w:sz w:val="21"/>
                <w:szCs w:val="21"/>
              </w:rPr>
            </w:pPr>
            <w:r>
              <w:rPr>
                <w:rFonts w:hint="eastAsia"/>
                <w:sz w:val="21"/>
                <w:szCs w:val="21"/>
              </w:rPr>
              <w:t>是否参评</w:t>
            </w:r>
          </w:p>
        </w:tc>
        <w:tc>
          <w:tcPr>
            <w:tcW w:w="1285" w:type="dxa"/>
            <w:vAlign w:val="center"/>
          </w:tcPr>
          <w:p>
            <w:pPr>
              <w:jc w:val="center"/>
              <w:rPr>
                <w:sz w:val="21"/>
                <w:szCs w:val="21"/>
              </w:rPr>
            </w:pPr>
            <w:r>
              <w:rPr>
                <w:rFonts w:hint="eastAsia"/>
                <w:sz w:val="21"/>
                <w:szCs w:val="21"/>
              </w:rPr>
              <w:t>□是；□否</w:t>
            </w:r>
          </w:p>
        </w:tc>
        <w:tc>
          <w:tcPr>
            <w:tcW w:w="2664" w:type="dxa"/>
            <w:vAlign w:val="center"/>
          </w:tcPr>
          <w:p>
            <w:pPr>
              <w:jc w:val="center"/>
              <w:rPr>
                <w:sz w:val="21"/>
                <w:szCs w:val="21"/>
              </w:rPr>
            </w:pPr>
            <w:r>
              <w:rPr>
                <w:rFonts w:hint="eastAsia"/>
                <w:sz w:val="21"/>
                <w:szCs w:val="21"/>
              </w:rPr>
              <w:t>评估结果</w:t>
            </w:r>
          </w:p>
        </w:tc>
        <w:tc>
          <w:tcPr>
            <w:tcW w:w="2142" w:type="dxa"/>
            <w:gridSpan w:val="2"/>
            <w:vAlign w:val="center"/>
          </w:tcPr>
          <w:p>
            <w:pPr>
              <w:jc w:val="left"/>
              <w:rPr>
                <w:sz w:val="21"/>
                <w:szCs w:val="21"/>
              </w:rPr>
            </w:pPr>
            <w:r>
              <w:rPr>
                <w:rFonts w:hint="eastAsia"/>
                <w:sz w:val="21"/>
                <w:szCs w:val="21"/>
              </w:rPr>
              <w:t xml:space="preserve">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908" w:type="dxa"/>
            <w:vMerge w:val="continue"/>
            <w:vAlign w:val="center"/>
          </w:tcPr>
          <w:p>
            <w:pPr>
              <w:jc w:val="center"/>
              <w:rPr>
                <w:sz w:val="21"/>
                <w:szCs w:val="21"/>
              </w:rPr>
            </w:pPr>
          </w:p>
        </w:tc>
        <w:tc>
          <w:tcPr>
            <w:tcW w:w="1829" w:type="dxa"/>
            <w:vAlign w:val="center"/>
          </w:tcPr>
          <w:p>
            <w:pPr>
              <w:jc w:val="center"/>
              <w:rPr>
                <w:sz w:val="21"/>
                <w:szCs w:val="21"/>
              </w:rPr>
            </w:pPr>
            <w:r>
              <w:rPr>
                <w:rFonts w:hint="eastAsia"/>
                <w:sz w:val="21"/>
                <w:szCs w:val="21"/>
              </w:rPr>
              <w:t>有效期</w:t>
            </w:r>
          </w:p>
        </w:tc>
        <w:tc>
          <w:tcPr>
            <w:tcW w:w="6091" w:type="dxa"/>
            <w:gridSpan w:val="4"/>
            <w:vAlign w:val="center"/>
          </w:tcPr>
          <w:p>
            <w:pPr>
              <w:jc w:val="center"/>
              <w:rPr>
                <w:sz w:val="21"/>
                <w:szCs w:val="21"/>
              </w:rPr>
            </w:pPr>
            <w:r>
              <w:rPr>
                <w:rFonts w:hint="eastAsia"/>
                <w:sz w:val="21"/>
                <w:szCs w:val="21"/>
              </w:rPr>
              <w:t>年   月    日 至      年　　月　　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262" w:hRule="atLeast"/>
          <w:jc w:val="center"/>
        </w:trPr>
        <w:tc>
          <w:tcPr>
            <w:tcW w:w="1908" w:type="dxa"/>
            <w:vAlign w:val="center"/>
          </w:tcPr>
          <w:p>
            <w:pPr>
              <w:jc w:val="center"/>
              <w:rPr>
                <w:sz w:val="21"/>
                <w:szCs w:val="21"/>
              </w:rPr>
            </w:pPr>
            <w:r>
              <w:rPr>
                <w:rFonts w:hint="eastAsia"/>
                <w:sz w:val="21"/>
                <w:szCs w:val="21"/>
              </w:rPr>
              <w:t>获得税收优惠资格情况</w:t>
            </w:r>
          </w:p>
        </w:tc>
        <w:tc>
          <w:tcPr>
            <w:tcW w:w="1829" w:type="dxa"/>
            <w:vAlign w:val="center"/>
          </w:tcPr>
          <w:p>
            <w:pPr>
              <w:jc w:val="center"/>
              <w:rPr>
                <w:sz w:val="21"/>
                <w:szCs w:val="21"/>
              </w:rPr>
            </w:pPr>
            <w:r>
              <w:rPr>
                <w:rFonts w:hint="eastAsia"/>
                <w:sz w:val="21"/>
                <w:szCs w:val="21"/>
              </w:rPr>
              <w:t>公益性捐赠税前扣除资格</w:t>
            </w:r>
          </w:p>
        </w:tc>
        <w:tc>
          <w:tcPr>
            <w:tcW w:w="1285" w:type="dxa"/>
            <w:vAlign w:val="center"/>
          </w:tcPr>
          <w:p>
            <w:pPr>
              <w:jc w:val="center"/>
              <w:rPr>
                <w:sz w:val="21"/>
                <w:szCs w:val="21"/>
              </w:rPr>
            </w:pPr>
            <w:r>
              <w:rPr>
                <w:rFonts w:hint="eastAsia"/>
                <w:sz w:val="21"/>
                <w:szCs w:val="21"/>
              </w:rPr>
              <w:t>□是；□否</w:t>
            </w:r>
          </w:p>
          <w:p>
            <w:pPr>
              <w:jc w:val="center"/>
              <w:rPr>
                <w:sz w:val="21"/>
                <w:szCs w:val="21"/>
              </w:rPr>
            </w:pPr>
            <w:r>
              <w:rPr>
                <w:rFonts w:hint="eastAsia"/>
                <w:sz w:val="21"/>
                <w:szCs w:val="21"/>
              </w:rPr>
              <w:t>获得时间： 年</w:t>
            </w:r>
          </w:p>
        </w:tc>
        <w:tc>
          <w:tcPr>
            <w:tcW w:w="2826" w:type="dxa"/>
            <w:gridSpan w:val="2"/>
            <w:vAlign w:val="center"/>
          </w:tcPr>
          <w:p>
            <w:pPr>
              <w:jc w:val="center"/>
              <w:rPr>
                <w:sz w:val="21"/>
                <w:szCs w:val="21"/>
              </w:rPr>
            </w:pPr>
            <w:r>
              <w:rPr>
                <w:rFonts w:hint="eastAsia"/>
                <w:sz w:val="21"/>
                <w:szCs w:val="21"/>
              </w:rPr>
              <w:t>非营利组织免税资格</w:t>
            </w:r>
          </w:p>
        </w:tc>
        <w:tc>
          <w:tcPr>
            <w:tcW w:w="1980" w:type="dxa"/>
            <w:vAlign w:val="center"/>
          </w:tcPr>
          <w:p>
            <w:pPr>
              <w:ind w:left="-163" w:leftChars="-51" w:right="-160" w:rightChars="-50"/>
              <w:jc w:val="center"/>
              <w:rPr>
                <w:sz w:val="21"/>
                <w:szCs w:val="21"/>
              </w:rPr>
            </w:pPr>
            <w:r>
              <w:rPr>
                <w:rFonts w:hint="eastAsia"/>
                <w:sz w:val="21"/>
                <w:szCs w:val="21"/>
              </w:rPr>
              <w:t xml:space="preserve"> □是；□否</w:t>
            </w:r>
          </w:p>
          <w:p>
            <w:pPr>
              <w:ind w:left="-163" w:leftChars="-51" w:right="-160" w:rightChars="-50"/>
              <w:jc w:val="center"/>
              <w:rPr>
                <w:sz w:val="21"/>
                <w:szCs w:val="21"/>
              </w:rPr>
            </w:pPr>
            <w:r>
              <w:rPr>
                <w:rFonts w:hint="eastAsia"/>
                <w:sz w:val="21"/>
                <w:szCs w:val="21"/>
              </w:rPr>
              <w:t>获得时间：  年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908" w:type="dxa"/>
            <w:vMerge w:val="restart"/>
            <w:vAlign w:val="center"/>
          </w:tcPr>
          <w:p>
            <w:pPr>
              <w:jc w:val="center"/>
              <w:rPr>
                <w:sz w:val="21"/>
                <w:szCs w:val="21"/>
              </w:rPr>
            </w:pPr>
            <w:r>
              <w:rPr>
                <w:rFonts w:hint="eastAsia"/>
                <w:sz w:val="21"/>
                <w:szCs w:val="21"/>
              </w:rPr>
              <w:t>行政处罚</w:t>
            </w:r>
          </w:p>
        </w:tc>
        <w:tc>
          <w:tcPr>
            <w:tcW w:w="3114" w:type="dxa"/>
            <w:gridSpan w:val="2"/>
            <w:vAlign w:val="center"/>
          </w:tcPr>
          <w:p>
            <w:pPr>
              <w:jc w:val="center"/>
              <w:rPr>
                <w:sz w:val="21"/>
                <w:szCs w:val="21"/>
              </w:rPr>
            </w:pPr>
            <w:r>
              <w:rPr>
                <w:rFonts w:hint="eastAsia"/>
                <w:sz w:val="21"/>
                <w:szCs w:val="21"/>
              </w:rPr>
              <w:t>是否受到过行政处罚</w:t>
            </w:r>
          </w:p>
        </w:tc>
        <w:tc>
          <w:tcPr>
            <w:tcW w:w="4806" w:type="dxa"/>
            <w:gridSpan w:val="3"/>
            <w:vAlign w:val="center"/>
          </w:tcPr>
          <w:p>
            <w:pPr>
              <w:jc w:val="center"/>
              <w:rPr>
                <w:sz w:val="21"/>
                <w:szCs w:val="21"/>
              </w:rPr>
            </w:pPr>
            <w:r>
              <w:rPr>
                <w:rFonts w:hint="eastAsia"/>
                <w:sz w:val="21"/>
                <w:szCs w:val="21"/>
              </w:rPr>
              <w:t>□是；□否（如选否，则不需填写以下四项内容）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908" w:type="dxa"/>
            <w:vMerge w:val="continue"/>
            <w:vAlign w:val="center"/>
          </w:tcPr>
          <w:p>
            <w:pPr>
              <w:jc w:val="center"/>
              <w:rPr>
                <w:sz w:val="21"/>
                <w:szCs w:val="21"/>
              </w:rPr>
            </w:pPr>
          </w:p>
        </w:tc>
        <w:tc>
          <w:tcPr>
            <w:tcW w:w="3114" w:type="dxa"/>
            <w:gridSpan w:val="2"/>
            <w:vAlign w:val="center"/>
          </w:tcPr>
          <w:p>
            <w:pPr>
              <w:jc w:val="center"/>
              <w:rPr>
                <w:sz w:val="21"/>
                <w:szCs w:val="21"/>
              </w:rPr>
            </w:pPr>
            <w:r>
              <w:rPr>
                <w:rFonts w:hint="eastAsia"/>
                <w:sz w:val="21"/>
                <w:szCs w:val="21"/>
              </w:rPr>
              <w:t>行政处罚时间</w:t>
            </w:r>
          </w:p>
        </w:tc>
        <w:tc>
          <w:tcPr>
            <w:tcW w:w="4806" w:type="dxa"/>
            <w:gridSpan w:val="3"/>
            <w:vAlign w:val="center"/>
          </w:tcPr>
          <w:p>
            <w:pPr>
              <w:jc w:val="center"/>
              <w:rPr>
                <w:sz w:val="21"/>
                <w:szCs w:val="21"/>
              </w:rPr>
            </w:pPr>
            <w:r>
              <w:rPr>
                <w:rFonts w:hint="eastAsia"/>
                <w:sz w:val="21"/>
                <w:szCs w:val="21"/>
              </w:rPr>
              <w:t>年　　月　　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908" w:type="dxa"/>
            <w:vMerge w:val="continue"/>
            <w:vAlign w:val="center"/>
          </w:tcPr>
          <w:p>
            <w:pPr>
              <w:jc w:val="center"/>
              <w:rPr>
                <w:sz w:val="21"/>
                <w:szCs w:val="21"/>
              </w:rPr>
            </w:pPr>
          </w:p>
        </w:tc>
        <w:tc>
          <w:tcPr>
            <w:tcW w:w="3114" w:type="dxa"/>
            <w:gridSpan w:val="2"/>
            <w:vAlign w:val="center"/>
          </w:tcPr>
          <w:p>
            <w:pPr>
              <w:jc w:val="center"/>
              <w:rPr>
                <w:sz w:val="21"/>
                <w:szCs w:val="21"/>
              </w:rPr>
            </w:pPr>
            <w:r>
              <w:rPr>
                <w:rFonts w:hint="eastAsia"/>
                <w:sz w:val="21"/>
                <w:szCs w:val="21"/>
              </w:rPr>
              <w:t>行政处罚种类</w:t>
            </w:r>
          </w:p>
        </w:tc>
        <w:tc>
          <w:tcPr>
            <w:tcW w:w="4806" w:type="dxa"/>
            <w:gridSpan w:val="3"/>
            <w:vAlign w:val="center"/>
          </w:tcPr>
          <w:p>
            <w:pPr>
              <w:ind w:left="-163" w:leftChars="-51" w:right="-160" w:rightChars="-50"/>
              <w:jc w:val="center"/>
              <w:rPr>
                <w:rFonts w:ascii="宋体" w:hAnsi="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908" w:type="dxa"/>
            <w:vMerge w:val="continue"/>
            <w:vAlign w:val="center"/>
          </w:tcPr>
          <w:p>
            <w:pPr>
              <w:jc w:val="center"/>
              <w:rPr>
                <w:sz w:val="21"/>
                <w:szCs w:val="21"/>
              </w:rPr>
            </w:pPr>
          </w:p>
        </w:tc>
        <w:tc>
          <w:tcPr>
            <w:tcW w:w="3114" w:type="dxa"/>
            <w:gridSpan w:val="2"/>
            <w:vAlign w:val="center"/>
          </w:tcPr>
          <w:p>
            <w:pPr>
              <w:jc w:val="center"/>
              <w:rPr>
                <w:sz w:val="21"/>
                <w:szCs w:val="21"/>
              </w:rPr>
            </w:pPr>
            <w:r>
              <w:rPr>
                <w:rFonts w:hint="eastAsia"/>
                <w:sz w:val="21"/>
                <w:szCs w:val="21"/>
              </w:rPr>
              <w:t>行政处罚实施机关</w:t>
            </w:r>
          </w:p>
        </w:tc>
        <w:tc>
          <w:tcPr>
            <w:tcW w:w="4806" w:type="dxa"/>
            <w:gridSpan w:val="3"/>
            <w:vAlign w:val="center"/>
          </w:tcPr>
          <w:p>
            <w:pPr>
              <w:ind w:left="-163" w:leftChars="-51" w:right="-160" w:rightChars="-50"/>
              <w:jc w:val="center"/>
              <w:rPr>
                <w:rFonts w:ascii="宋体" w:hAnsi="宋体"/>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718" w:hRule="atLeast"/>
          <w:jc w:val="center"/>
        </w:trPr>
        <w:tc>
          <w:tcPr>
            <w:tcW w:w="1908" w:type="dxa"/>
            <w:vMerge w:val="continue"/>
          </w:tcPr>
          <w:p>
            <w:pPr>
              <w:rPr>
                <w:sz w:val="21"/>
                <w:szCs w:val="21"/>
              </w:rPr>
            </w:pPr>
          </w:p>
        </w:tc>
        <w:tc>
          <w:tcPr>
            <w:tcW w:w="3114" w:type="dxa"/>
            <w:gridSpan w:val="2"/>
            <w:vAlign w:val="center"/>
          </w:tcPr>
          <w:p>
            <w:pPr>
              <w:jc w:val="center"/>
              <w:rPr>
                <w:sz w:val="21"/>
                <w:szCs w:val="21"/>
              </w:rPr>
            </w:pPr>
            <w:r>
              <w:rPr>
                <w:rFonts w:hint="eastAsia"/>
                <w:sz w:val="21"/>
                <w:szCs w:val="21"/>
              </w:rPr>
              <w:t>违法行为</w:t>
            </w:r>
          </w:p>
        </w:tc>
        <w:tc>
          <w:tcPr>
            <w:tcW w:w="4806" w:type="dxa"/>
            <w:gridSpan w:val="3"/>
            <w:vAlign w:val="center"/>
          </w:tcPr>
          <w:p>
            <w:pPr>
              <w:jc w:val="center"/>
              <w:rPr>
                <w:sz w:val="21"/>
                <w:szCs w:val="21"/>
              </w:rPr>
            </w:pPr>
          </w:p>
        </w:tc>
      </w:tr>
    </w:tbl>
    <w:p>
      <w:pPr>
        <w:spacing w:line="460" w:lineRule="exact"/>
        <w:rPr>
          <w:rFonts w:ascii="黑体" w:hAnsi="宋体" w:eastAsia="黑体"/>
          <w:sz w:val="28"/>
          <w:szCs w:val="28"/>
        </w:rPr>
      </w:pPr>
      <w:r>
        <w:rPr>
          <w:rFonts w:hint="eastAsia" w:ascii="黑体" w:hAnsi="宋体" w:eastAsia="黑体"/>
          <w:sz w:val="28"/>
          <w:szCs w:val="28"/>
        </w:rPr>
        <w:br w:type="page"/>
      </w:r>
    </w:p>
    <w:p>
      <w:pPr>
        <w:spacing w:line="460" w:lineRule="exact"/>
        <w:rPr>
          <w:rFonts w:ascii="黑体" w:hAnsi="宋体" w:eastAsia="黑体"/>
          <w:sz w:val="28"/>
          <w:szCs w:val="28"/>
        </w:rPr>
      </w:pPr>
      <w:r>
        <w:rPr>
          <w:rFonts w:hint="eastAsia" w:ascii="黑体" w:hAnsi="宋体" w:eastAsia="黑体"/>
          <w:sz w:val="28"/>
          <w:szCs w:val="28"/>
        </w:rPr>
        <w:t>七、年检审查意见</w:t>
      </w:r>
    </w:p>
    <w:tbl>
      <w:tblPr>
        <w:tblStyle w:val="6"/>
        <w:tblW w:w="985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92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42" w:hRule="atLeast"/>
          <w:jc w:val="center"/>
        </w:trPr>
        <w:tc>
          <w:tcPr>
            <w:tcW w:w="648" w:type="dxa"/>
            <w:tcBorders>
              <w:top w:val="single" w:color="auto" w:sz="12" w:space="0"/>
              <w:left w:val="single" w:color="auto" w:sz="12" w:space="0"/>
              <w:bottom w:val="single" w:color="auto" w:sz="12" w:space="0"/>
            </w:tcBorders>
            <w:textDirection w:val="tbRlV"/>
          </w:tcPr>
          <w:p>
            <w:pPr>
              <w:ind w:left="113" w:right="113"/>
              <w:jc w:val="center"/>
              <w:rPr>
                <w:rFonts w:ascii="宋体" w:hAnsi="宋体"/>
                <w:sz w:val="21"/>
                <w:szCs w:val="21"/>
              </w:rPr>
            </w:pPr>
            <w:r>
              <w:rPr>
                <w:rFonts w:hint="eastAsia" w:ascii="宋体" w:hAnsi="宋体"/>
                <w:sz w:val="21"/>
                <w:szCs w:val="21"/>
              </w:rPr>
              <w:t>业务主管单位初审意见</w:t>
            </w:r>
          </w:p>
        </w:tc>
        <w:tc>
          <w:tcPr>
            <w:tcW w:w="9206" w:type="dxa"/>
            <w:tcBorders>
              <w:top w:val="single" w:color="auto" w:sz="12" w:space="0"/>
              <w:bottom w:val="single" w:color="auto" w:sz="12" w:space="0"/>
              <w:right w:val="single" w:color="auto" w:sz="12" w:space="0"/>
            </w:tcBorders>
          </w:tcPr>
          <w:p>
            <w:pPr>
              <w:jc w:val="center"/>
              <w:rPr>
                <w:rFonts w:ascii="宋体" w:hAnsi="宋体" w:eastAsia="宋体"/>
                <w:sz w:val="21"/>
                <w:szCs w:val="21"/>
              </w:rPr>
            </w:pPr>
            <w:r>
              <w:rPr>
                <w:rFonts w:hint="eastAsia" w:ascii="宋体" w:hAnsi="宋体"/>
                <w:sz w:val="21"/>
                <w:szCs w:val="21"/>
              </w:rPr>
              <w:t>（直接登记和脱钩后的</w:t>
            </w:r>
            <w:bookmarkStart w:id="2" w:name="_GoBack"/>
            <w:bookmarkEnd w:id="2"/>
            <w:r>
              <w:rPr>
                <w:rFonts w:hint="eastAsia" w:ascii="宋体" w:hAnsi="宋体"/>
                <w:sz w:val="21"/>
                <w:szCs w:val="21"/>
              </w:rPr>
              <w:t>社会团体不需填写此项）</w:t>
            </w:r>
          </w:p>
          <w:p>
            <w:pPr>
              <w:jc w:val="center"/>
              <w:rPr>
                <w:rFonts w:ascii="宋体" w:hAnsi="宋体"/>
                <w:sz w:val="21"/>
                <w:szCs w:val="21"/>
              </w:rPr>
            </w:pPr>
          </w:p>
          <w:p>
            <w:pPr>
              <w:jc w:val="center"/>
              <w:rPr>
                <w:rFonts w:ascii="宋体" w:hAnsi="宋体"/>
                <w:sz w:val="21"/>
                <w:szCs w:val="21"/>
              </w:rPr>
            </w:pPr>
          </w:p>
          <w:p>
            <w:pPr>
              <w:jc w:val="center"/>
              <w:rPr>
                <w:rFonts w:ascii="宋体" w:hAnsi="宋体"/>
                <w:sz w:val="21"/>
                <w:szCs w:val="21"/>
              </w:rPr>
            </w:pPr>
          </w:p>
          <w:p>
            <w:pPr>
              <w:jc w:val="left"/>
              <w:rPr>
                <w:rFonts w:ascii="宋体" w:hAnsi="宋体"/>
                <w:sz w:val="21"/>
                <w:szCs w:val="21"/>
              </w:rPr>
            </w:pPr>
            <w:r>
              <w:rPr>
                <w:rFonts w:hint="eastAsia" w:ascii="宋体" w:hAnsi="宋体"/>
                <w:sz w:val="21"/>
                <w:szCs w:val="21"/>
              </w:rPr>
              <w:t>年检结论：</w:t>
            </w:r>
          </w:p>
          <w:p>
            <w:pPr>
              <w:jc w:val="center"/>
              <w:rPr>
                <w:rFonts w:ascii="宋体" w:hAnsi="宋体"/>
                <w:sz w:val="21"/>
                <w:szCs w:val="21"/>
              </w:rPr>
            </w:pPr>
          </w:p>
          <w:p>
            <w:pPr>
              <w:jc w:val="center"/>
              <w:rPr>
                <w:rFonts w:ascii="宋体" w:hAnsi="宋体"/>
                <w:sz w:val="21"/>
                <w:szCs w:val="21"/>
              </w:rPr>
            </w:pPr>
          </w:p>
          <w:p>
            <w:pPr>
              <w:ind w:right="-397" w:rightChars="-124"/>
              <w:rPr>
                <w:rFonts w:ascii="宋体" w:hAnsi="宋体"/>
                <w:sz w:val="21"/>
                <w:szCs w:val="21"/>
              </w:rPr>
            </w:pPr>
            <w:r>
              <w:rPr>
                <w:rFonts w:hint="eastAsia" w:ascii="宋体" w:hAnsi="宋体"/>
                <w:sz w:val="21"/>
                <w:szCs w:val="21"/>
              </w:rPr>
              <w:t xml:space="preserve"> 经办人：　　　　　　　　　　        （单位印鉴）</w:t>
            </w:r>
          </w:p>
          <w:p>
            <w:pPr>
              <w:jc w:val="center"/>
              <w:rPr>
                <w:rFonts w:ascii="宋体" w:hAnsi="宋体"/>
                <w:sz w:val="21"/>
                <w:szCs w:val="21"/>
              </w:rPr>
            </w:pPr>
            <w:r>
              <w:rPr>
                <w:rFonts w:hint="eastAsia" w:ascii="宋体" w:hAnsi="宋体"/>
                <w:sz w:val="21"/>
                <w:szCs w:val="21"/>
              </w:rPr>
              <w:t xml:space="preserve">                                  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94" w:hRule="atLeast"/>
          <w:jc w:val="center"/>
        </w:trPr>
        <w:tc>
          <w:tcPr>
            <w:tcW w:w="648" w:type="dxa"/>
            <w:tcBorders>
              <w:top w:val="single" w:color="auto" w:sz="12" w:space="0"/>
              <w:left w:val="single" w:color="auto" w:sz="12" w:space="0"/>
              <w:bottom w:val="single" w:color="auto" w:sz="12" w:space="0"/>
            </w:tcBorders>
            <w:textDirection w:val="tbRlV"/>
          </w:tcPr>
          <w:p>
            <w:pPr>
              <w:ind w:left="113" w:right="113"/>
              <w:jc w:val="center"/>
              <w:rPr>
                <w:rFonts w:ascii="宋体" w:hAnsi="宋体"/>
                <w:sz w:val="21"/>
                <w:szCs w:val="21"/>
              </w:rPr>
            </w:pPr>
            <w:r>
              <w:rPr>
                <w:rFonts w:hint="eastAsia" w:ascii="宋体" w:hAnsi="宋体"/>
                <w:sz w:val="21"/>
                <w:szCs w:val="21"/>
              </w:rPr>
              <w:t>登记管理机关审查意见</w:t>
            </w:r>
          </w:p>
        </w:tc>
        <w:tc>
          <w:tcPr>
            <w:tcW w:w="9206" w:type="dxa"/>
            <w:tcBorders>
              <w:top w:val="single" w:color="auto" w:sz="12" w:space="0"/>
              <w:bottom w:val="single" w:color="auto" w:sz="12" w:space="0"/>
              <w:right w:val="single" w:color="auto" w:sz="12" w:space="0"/>
            </w:tcBorders>
          </w:tcPr>
          <w:p>
            <w:pPr>
              <w:jc w:val="center"/>
              <w:rPr>
                <w:rFonts w:ascii="宋体" w:hAnsi="宋体"/>
                <w:sz w:val="21"/>
                <w:szCs w:val="21"/>
              </w:rPr>
            </w:pPr>
          </w:p>
          <w:p>
            <w:pPr>
              <w:jc w:val="center"/>
              <w:rPr>
                <w:rFonts w:ascii="宋体" w:hAnsi="宋体"/>
                <w:sz w:val="21"/>
                <w:szCs w:val="21"/>
              </w:rPr>
            </w:pPr>
          </w:p>
          <w:p>
            <w:pPr>
              <w:jc w:val="center"/>
              <w:rPr>
                <w:rFonts w:ascii="宋体" w:hAnsi="宋体"/>
                <w:sz w:val="21"/>
                <w:szCs w:val="21"/>
              </w:rPr>
            </w:pPr>
          </w:p>
          <w:p>
            <w:pPr>
              <w:ind w:firstLine="1050" w:firstLineChars="500"/>
              <w:jc w:val="left"/>
              <w:rPr>
                <w:rFonts w:ascii="宋体" w:hAnsi="宋体"/>
                <w:sz w:val="21"/>
                <w:szCs w:val="21"/>
              </w:rPr>
            </w:pPr>
            <w:r>
              <w:rPr>
                <w:rFonts w:hint="eastAsia" w:ascii="宋体" w:hAnsi="宋体"/>
                <w:sz w:val="21"/>
                <w:szCs w:val="21"/>
              </w:rPr>
              <w:t>经办人：                     经办人意见：</w:t>
            </w:r>
          </w:p>
          <w:p>
            <w:pPr>
              <w:ind w:firstLine="630" w:firstLineChars="300"/>
              <w:jc w:val="left"/>
              <w:rPr>
                <w:rFonts w:ascii="宋体" w:hAnsi="宋体"/>
                <w:sz w:val="21"/>
                <w:szCs w:val="21"/>
              </w:rPr>
            </w:pPr>
          </w:p>
          <w:p>
            <w:pPr>
              <w:ind w:firstLine="840" w:firstLineChars="400"/>
              <w:jc w:val="left"/>
              <w:rPr>
                <w:rFonts w:ascii="宋体" w:hAnsi="宋体"/>
                <w:sz w:val="21"/>
                <w:szCs w:val="21"/>
              </w:rPr>
            </w:pPr>
          </w:p>
          <w:p>
            <w:pPr>
              <w:ind w:firstLine="840" w:firstLineChars="400"/>
              <w:jc w:val="left"/>
              <w:rPr>
                <w:rFonts w:ascii="宋体" w:hAnsi="宋体"/>
                <w:sz w:val="21"/>
                <w:szCs w:val="21"/>
              </w:rPr>
            </w:pPr>
          </w:p>
          <w:p>
            <w:pPr>
              <w:ind w:firstLine="840" w:firstLineChars="400"/>
              <w:jc w:val="left"/>
              <w:rPr>
                <w:rFonts w:ascii="宋体" w:hAnsi="宋体"/>
                <w:sz w:val="21"/>
                <w:szCs w:val="21"/>
              </w:rPr>
            </w:pPr>
            <w:r>
              <w:rPr>
                <w:rFonts w:hint="eastAsia" w:ascii="宋体" w:hAnsi="宋体"/>
                <w:sz w:val="21"/>
                <w:szCs w:val="21"/>
              </w:rPr>
              <w:t>年检结论：                 （印鉴）</w:t>
            </w:r>
          </w:p>
          <w:p>
            <w:pPr>
              <w:ind w:firstLine="630" w:firstLineChars="300"/>
              <w:rPr>
                <w:rFonts w:ascii="宋体" w:hAnsi="宋体"/>
                <w:sz w:val="21"/>
                <w:szCs w:val="21"/>
              </w:rPr>
            </w:pPr>
          </w:p>
          <w:p>
            <w:pPr>
              <w:ind w:firstLine="630" w:firstLineChars="300"/>
              <w:rPr>
                <w:rFonts w:ascii="宋体" w:hAnsi="宋体"/>
                <w:sz w:val="21"/>
                <w:szCs w:val="21"/>
              </w:rPr>
            </w:pPr>
          </w:p>
          <w:p>
            <w:pPr>
              <w:ind w:firstLine="840" w:firstLineChars="400"/>
              <w:rPr>
                <w:rFonts w:ascii="宋体" w:hAnsi="宋体"/>
                <w:sz w:val="21"/>
                <w:szCs w:val="21"/>
              </w:rPr>
            </w:pPr>
            <w:r>
              <w:rPr>
                <w:rFonts w:hint="eastAsia" w:ascii="宋体" w:hAnsi="宋体"/>
                <w:sz w:val="21"/>
                <w:szCs w:val="21"/>
              </w:rPr>
              <w:t xml:space="preserve">                       </w:t>
            </w:r>
          </w:p>
          <w:p>
            <w:pPr>
              <w:ind w:firstLine="840" w:firstLineChars="400"/>
              <w:rPr>
                <w:rFonts w:ascii="宋体" w:hAnsi="宋体"/>
                <w:sz w:val="21"/>
                <w:szCs w:val="21"/>
              </w:rPr>
            </w:pPr>
            <w:r>
              <w:rPr>
                <w:rFonts w:hint="eastAsia" w:ascii="宋体" w:hAnsi="宋体"/>
                <w:sz w:val="21"/>
                <w:szCs w:val="21"/>
              </w:rPr>
              <w:t xml:space="preserve">审定人：                                       年     月    日                               </w:t>
            </w:r>
          </w:p>
        </w:tc>
      </w:tr>
    </w:tbl>
    <w:p>
      <w:pPr>
        <w:rPr>
          <w:rFonts w:ascii="楷体_GB2312" w:hAnsi="华文中宋" w:eastAsia="楷体_GB2312"/>
          <w:szCs w:val="32"/>
        </w:rPr>
      </w:pPr>
    </w:p>
    <w:p>
      <w:pPr>
        <w:spacing w:line="400" w:lineRule="exact"/>
      </w:pPr>
    </w:p>
    <w:p>
      <w:pPr>
        <w:adjustRightInd/>
        <w:spacing w:afterLines="50" w:line="380" w:lineRule="exact"/>
        <w:textAlignment w:val="auto"/>
        <w:rPr>
          <w:rFonts w:ascii="ˎ̥" w:hAnsi="ˎ̥"/>
          <w:szCs w:val="21"/>
        </w:rPr>
      </w:pPr>
    </w:p>
    <w:p>
      <w:pPr>
        <w:adjustRightInd/>
        <w:spacing w:afterLines="50" w:line="380" w:lineRule="exact"/>
        <w:textAlignment w:val="auto"/>
        <w:rPr>
          <w:rFonts w:ascii="ˎ̥" w:hAnsi="ˎ̥"/>
          <w:szCs w:val="21"/>
        </w:rPr>
      </w:pPr>
    </w:p>
    <w:p>
      <w:pPr>
        <w:adjustRightInd/>
        <w:spacing w:afterLines="50" w:line="380" w:lineRule="exact"/>
        <w:textAlignment w:val="auto"/>
        <w:rPr>
          <w:rFonts w:ascii="ˎ̥" w:hAnsi="ˎ̥"/>
          <w:szCs w:val="21"/>
        </w:rPr>
      </w:pPr>
    </w:p>
    <w:p>
      <w:pPr>
        <w:adjustRightInd/>
        <w:spacing w:afterLines="50" w:line="380" w:lineRule="exact"/>
        <w:textAlignment w:val="auto"/>
        <w:rPr>
          <w:rFonts w:ascii="ˎ̥" w:hAnsi="ˎ̥"/>
          <w:szCs w:val="21"/>
        </w:rPr>
        <w:sectPr>
          <w:footerReference r:id="rId3" w:type="default"/>
          <w:pgSz w:w="11906" w:h="16838"/>
          <w:pgMar w:top="1089" w:right="1009" w:bottom="930" w:left="1009" w:header="851" w:footer="992" w:gutter="0"/>
          <w:cols w:space="0" w:num="1"/>
          <w:docGrid w:type="lines" w:linePitch="435" w:charSpace="0"/>
        </w:sectPr>
      </w:pPr>
    </w:p>
    <w:tbl>
      <w:tblPr>
        <w:tblStyle w:val="6"/>
        <w:tblW w:w="15340" w:type="dxa"/>
        <w:tblInd w:w="0" w:type="dxa"/>
        <w:tblLayout w:type="fixed"/>
        <w:tblCellMar>
          <w:top w:w="15" w:type="dxa"/>
          <w:left w:w="15" w:type="dxa"/>
          <w:bottom w:w="15" w:type="dxa"/>
          <w:right w:w="15" w:type="dxa"/>
        </w:tblCellMar>
      </w:tblPr>
      <w:tblGrid>
        <w:gridCol w:w="2395"/>
        <w:gridCol w:w="660"/>
        <w:gridCol w:w="1343"/>
        <w:gridCol w:w="3163"/>
        <w:gridCol w:w="649"/>
        <w:gridCol w:w="798"/>
        <w:gridCol w:w="2852"/>
        <w:gridCol w:w="611"/>
        <w:gridCol w:w="2869"/>
      </w:tblGrid>
      <w:tr>
        <w:tblPrEx>
          <w:tblLayout w:type="fixed"/>
          <w:tblCellMar>
            <w:top w:w="15" w:type="dxa"/>
            <w:left w:w="15" w:type="dxa"/>
            <w:bottom w:w="15" w:type="dxa"/>
            <w:right w:w="15" w:type="dxa"/>
          </w:tblCellMar>
        </w:tblPrEx>
        <w:trPr>
          <w:trHeight w:val="375" w:hRule="atLeast"/>
        </w:trPr>
        <w:tc>
          <w:tcPr>
            <w:tcW w:w="15340" w:type="dxa"/>
            <w:gridSpan w:val="9"/>
            <w:vAlign w:val="bottom"/>
          </w:tcPr>
          <w:p>
            <w:pPr>
              <w:widowControl/>
              <w:jc w:val="center"/>
              <w:textAlignment w:val="bottom"/>
              <w:rPr>
                <w:rFonts w:ascii="宋体" w:hAnsi="宋体" w:eastAsia="宋体" w:cs="宋体"/>
                <w:color w:val="000000"/>
                <w:sz w:val="18"/>
                <w:szCs w:val="18"/>
              </w:rPr>
            </w:pPr>
            <w:r>
              <w:rPr>
                <w:rFonts w:hint="eastAsia" w:ascii="宋体" w:hAnsi="宋体" w:eastAsia="宋体" w:cs="宋体"/>
                <w:color w:val="000000"/>
                <w:sz w:val="18"/>
                <w:szCs w:val="18"/>
              </w:rPr>
              <w:t>社会团体</w:t>
            </w:r>
          </w:p>
        </w:tc>
      </w:tr>
      <w:tr>
        <w:tblPrEx>
          <w:tblLayout w:type="fixed"/>
          <w:tblCellMar>
            <w:top w:w="15" w:type="dxa"/>
            <w:left w:w="15" w:type="dxa"/>
            <w:bottom w:w="15" w:type="dxa"/>
            <w:right w:w="15" w:type="dxa"/>
          </w:tblCellMar>
        </w:tblPrEx>
        <w:trPr>
          <w:trHeight w:val="240" w:hRule="atLeast"/>
        </w:trPr>
        <w:tc>
          <w:tcPr>
            <w:tcW w:w="2395" w:type="dxa"/>
            <w:vAlign w:val="bottom"/>
          </w:tcPr>
          <w:p>
            <w:pPr>
              <w:widowControl/>
              <w:jc w:val="left"/>
              <w:textAlignment w:val="bottom"/>
              <w:rPr>
                <w:rFonts w:ascii="宋体" w:hAnsi="宋体" w:eastAsia="宋体" w:cs="宋体"/>
                <w:color w:val="000000"/>
                <w:sz w:val="18"/>
                <w:szCs w:val="18"/>
              </w:rPr>
            </w:pPr>
            <w:r>
              <w:rPr>
                <w:rFonts w:hint="eastAsia" w:ascii="宋体" w:hAnsi="宋体" w:eastAsia="宋体" w:cs="宋体"/>
                <w:color w:val="000000"/>
                <w:sz w:val="18"/>
                <w:szCs w:val="18"/>
              </w:rPr>
              <w:t>编制单位名称：</w:t>
            </w:r>
          </w:p>
        </w:tc>
        <w:tc>
          <w:tcPr>
            <w:tcW w:w="660" w:type="dxa"/>
            <w:vAlign w:val="bottom"/>
          </w:tcPr>
          <w:p>
            <w:pPr>
              <w:rPr>
                <w:rFonts w:ascii="Arial" w:hAnsi="Arial" w:cs="Arial"/>
                <w:color w:val="000000"/>
                <w:sz w:val="18"/>
                <w:szCs w:val="18"/>
              </w:rPr>
            </w:pPr>
          </w:p>
        </w:tc>
        <w:tc>
          <w:tcPr>
            <w:tcW w:w="1343" w:type="dxa"/>
            <w:vAlign w:val="bottom"/>
          </w:tcPr>
          <w:p>
            <w:pPr>
              <w:rPr>
                <w:rFonts w:ascii="Arial" w:hAnsi="Arial" w:cs="Arial"/>
                <w:color w:val="000000"/>
                <w:sz w:val="18"/>
                <w:szCs w:val="18"/>
              </w:rPr>
            </w:pPr>
          </w:p>
        </w:tc>
        <w:tc>
          <w:tcPr>
            <w:tcW w:w="3163" w:type="dxa"/>
            <w:vAlign w:val="center"/>
          </w:tcPr>
          <w:p>
            <w:pPr>
              <w:jc w:val="right"/>
              <w:rPr>
                <w:rFonts w:ascii="Arial" w:hAnsi="Arial" w:cs="Arial"/>
                <w:color w:val="000000"/>
                <w:sz w:val="18"/>
                <w:szCs w:val="18"/>
              </w:rPr>
            </w:pPr>
            <w:r>
              <w:rPr>
                <w:rFonts w:hint="eastAsia" w:ascii="宋体" w:hAnsi="宋体" w:eastAsia="宋体" w:cs="宋体"/>
                <w:color w:val="000000"/>
                <w:sz w:val="18"/>
                <w:szCs w:val="18"/>
              </w:rPr>
              <w:t>制表机关：民政部</w:t>
            </w:r>
          </w:p>
        </w:tc>
        <w:tc>
          <w:tcPr>
            <w:tcW w:w="649" w:type="dxa"/>
            <w:vAlign w:val="bottom"/>
          </w:tcPr>
          <w:p>
            <w:pPr>
              <w:rPr>
                <w:rFonts w:ascii="Arial" w:hAnsi="Arial" w:cs="Arial"/>
                <w:color w:val="000000"/>
                <w:sz w:val="18"/>
                <w:szCs w:val="18"/>
              </w:rPr>
            </w:pPr>
          </w:p>
        </w:tc>
        <w:tc>
          <w:tcPr>
            <w:tcW w:w="798" w:type="dxa"/>
            <w:vAlign w:val="bottom"/>
          </w:tcPr>
          <w:p>
            <w:pPr>
              <w:rPr>
                <w:rFonts w:ascii="Arial" w:hAnsi="Arial" w:cs="Arial"/>
                <w:color w:val="000000"/>
                <w:sz w:val="18"/>
                <w:szCs w:val="18"/>
              </w:rPr>
            </w:pPr>
          </w:p>
        </w:tc>
        <w:tc>
          <w:tcPr>
            <w:tcW w:w="2852" w:type="dxa"/>
            <w:vAlign w:val="center"/>
          </w:tcPr>
          <w:p>
            <w:pPr>
              <w:jc w:val="right"/>
              <w:rPr>
                <w:rFonts w:ascii="Arial" w:hAnsi="Arial" w:cs="Arial"/>
                <w:color w:val="000000"/>
                <w:sz w:val="18"/>
                <w:szCs w:val="18"/>
              </w:rPr>
            </w:pPr>
            <w:r>
              <w:rPr>
                <w:rFonts w:hint="eastAsia" w:ascii="宋体" w:hAnsi="宋体" w:eastAsia="宋体" w:cs="宋体"/>
                <w:color w:val="000000"/>
                <w:sz w:val="18"/>
                <w:szCs w:val="18"/>
              </w:rPr>
              <w:t>批准机关：国家统计局</w:t>
            </w:r>
          </w:p>
        </w:tc>
        <w:tc>
          <w:tcPr>
            <w:tcW w:w="611" w:type="dxa"/>
            <w:vAlign w:val="bottom"/>
          </w:tcPr>
          <w:p>
            <w:pPr>
              <w:rPr>
                <w:rFonts w:ascii="Arial" w:hAnsi="Arial" w:cs="Arial"/>
                <w:color w:val="000000"/>
                <w:sz w:val="18"/>
                <w:szCs w:val="18"/>
              </w:rPr>
            </w:pPr>
          </w:p>
        </w:tc>
        <w:tc>
          <w:tcPr>
            <w:tcW w:w="2869" w:type="dxa"/>
            <w:vAlign w:val="bottom"/>
          </w:tcPr>
          <w:p>
            <w:pPr>
              <w:widowControl/>
              <w:jc w:val="right"/>
              <w:textAlignment w:val="bottom"/>
              <w:rPr>
                <w:rFonts w:ascii="宋体" w:hAnsi="宋体" w:eastAsia="宋体" w:cs="宋体"/>
                <w:color w:val="000000"/>
                <w:sz w:val="18"/>
                <w:szCs w:val="18"/>
              </w:rPr>
            </w:pPr>
            <w:r>
              <w:rPr>
                <w:rFonts w:hint="eastAsia" w:ascii="宋体" w:hAnsi="宋体" w:eastAsia="宋体" w:cs="宋体"/>
                <w:color w:val="000000"/>
                <w:sz w:val="18"/>
                <w:szCs w:val="18"/>
              </w:rPr>
              <w:t>批准文号：国统制[</w:t>
            </w:r>
            <w:r>
              <w:rPr>
                <w:rFonts w:hint="eastAsia" w:ascii="宋体" w:hAnsi="宋体" w:eastAsia="宋体" w:cs="宋体"/>
                <w:color w:val="000000"/>
                <w:sz w:val="18"/>
                <w:szCs w:val="18"/>
                <w:lang w:eastAsia="zh-CN"/>
              </w:rPr>
              <w:t>2019</w:t>
            </w:r>
            <w:r>
              <w:rPr>
                <w:rFonts w:hint="eastAsia" w:ascii="宋体" w:hAnsi="宋体" w:eastAsia="宋体" w:cs="宋体"/>
                <w:color w:val="000000"/>
                <w:sz w:val="18"/>
                <w:szCs w:val="18"/>
              </w:rPr>
              <w:t>]119号</w:t>
            </w:r>
          </w:p>
        </w:tc>
      </w:tr>
      <w:tr>
        <w:tblPrEx>
          <w:tblLayout w:type="fixed"/>
          <w:tblCellMar>
            <w:top w:w="15" w:type="dxa"/>
            <w:left w:w="15" w:type="dxa"/>
            <w:bottom w:w="15" w:type="dxa"/>
            <w:right w:w="15" w:type="dxa"/>
          </w:tblCellMar>
        </w:tblPrEx>
        <w:trPr>
          <w:trHeight w:val="285" w:hRule="atLeast"/>
        </w:trPr>
        <w:tc>
          <w:tcPr>
            <w:tcW w:w="3055" w:type="dxa"/>
            <w:gridSpan w:val="2"/>
            <w:vAlign w:val="bottom"/>
          </w:tcPr>
          <w:p>
            <w:pPr>
              <w:rPr>
                <w:rFonts w:ascii="Arial" w:hAnsi="Arial" w:cs="Arial"/>
                <w:color w:val="000000"/>
                <w:sz w:val="18"/>
                <w:szCs w:val="18"/>
              </w:rPr>
            </w:pPr>
            <w:r>
              <w:rPr>
                <w:rFonts w:hint="eastAsia" w:ascii="宋体" w:hAnsi="宋体" w:eastAsia="宋体" w:cs="宋体"/>
                <w:color w:val="000000"/>
                <w:sz w:val="18"/>
                <w:szCs w:val="18"/>
              </w:rPr>
              <w:t>组织机构代码或统一信用代码：</w:t>
            </w:r>
          </w:p>
        </w:tc>
        <w:tc>
          <w:tcPr>
            <w:tcW w:w="1343" w:type="dxa"/>
            <w:vAlign w:val="bottom"/>
          </w:tcPr>
          <w:p>
            <w:pPr>
              <w:rPr>
                <w:rFonts w:ascii="Arial" w:hAnsi="Arial" w:cs="Arial"/>
                <w:color w:val="000000"/>
                <w:sz w:val="18"/>
                <w:szCs w:val="18"/>
              </w:rPr>
            </w:pPr>
          </w:p>
        </w:tc>
        <w:tc>
          <w:tcPr>
            <w:tcW w:w="3163" w:type="dxa"/>
            <w:vAlign w:val="bottom"/>
          </w:tcPr>
          <w:p>
            <w:pPr>
              <w:rPr>
                <w:rFonts w:ascii="Arial" w:hAnsi="Arial" w:cs="Arial"/>
                <w:color w:val="000000"/>
                <w:sz w:val="18"/>
                <w:szCs w:val="18"/>
              </w:rPr>
            </w:pPr>
          </w:p>
        </w:tc>
        <w:tc>
          <w:tcPr>
            <w:tcW w:w="649" w:type="dxa"/>
            <w:vAlign w:val="bottom"/>
          </w:tcPr>
          <w:p>
            <w:pPr>
              <w:rPr>
                <w:rFonts w:ascii="Arial" w:hAnsi="Arial" w:cs="Arial"/>
                <w:color w:val="000000"/>
                <w:sz w:val="18"/>
                <w:szCs w:val="18"/>
              </w:rPr>
            </w:pPr>
          </w:p>
        </w:tc>
        <w:tc>
          <w:tcPr>
            <w:tcW w:w="798" w:type="dxa"/>
            <w:vAlign w:val="bottom"/>
          </w:tcPr>
          <w:p>
            <w:pPr>
              <w:rPr>
                <w:rFonts w:ascii="Arial" w:hAnsi="Arial" w:cs="Arial"/>
                <w:color w:val="000000"/>
                <w:sz w:val="18"/>
                <w:szCs w:val="18"/>
              </w:rPr>
            </w:pPr>
          </w:p>
        </w:tc>
        <w:tc>
          <w:tcPr>
            <w:tcW w:w="2852" w:type="dxa"/>
            <w:vAlign w:val="center"/>
          </w:tcPr>
          <w:p>
            <w:pPr>
              <w:jc w:val="right"/>
              <w:rPr>
                <w:rFonts w:ascii="Arial" w:hAnsi="Arial" w:cs="Arial"/>
                <w:color w:val="000000"/>
                <w:sz w:val="18"/>
                <w:szCs w:val="18"/>
              </w:rPr>
            </w:pPr>
            <w:r>
              <w:rPr>
                <w:rFonts w:hint="eastAsia" w:ascii="宋体" w:hAnsi="宋体" w:eastAsia="宋体" w:cs="宋体"/>
                <w:color w:val="000000"/>
                <w:sz w:val="18"/>
                <w:szCs w:val="18"/>
              </w:rPr>
              <w:t>表号：SFNCZ118表</w:t>
            </w:r>
          </w:p>
        </w:tc>
        <w:tc>
          <w:tcPr>
            <w:tcW w:w="611" w:type="dxa"/>
            <w:vAlign w:val="bottom"/>
          </w:tcPr>
          <w:p>
            <w:pPr>
              <w:rPr>
                <w:rFonts w:ascii="Arial" w:hAnsi="Arial" w:cs="Arial"/>
                <w:color w:val="000000"/>
                <w:sz w:val="18"/>
                <w:szCs w:val="18"/>
              </w:rPr>
            </w:pPr>
          </w:p>
        </w:tc>
        <w:tc>
          <w:tcPr>
            <w:tcW w:w="2869" w:type="dxa"/>
            <w:vAlign w:val="bottom"/>
          </w:tcPr>
          <w:p>
            <w:pPr>
              <w:widowControl/>
              <w:jc w:val="right"/>
              <w:textAlignment w:val="bottom"/>
              <w:rPr>
                <w:rFonts w:ascii="宋体" w:hAnsi="宋体" w:eastAsia="宋体" w:cs="宋体"/>
                <w:color w:val="000000"/>
                <w:sz w:val="18"/>
                <w:szCs w:val="18"/>
              </w:rPr>
            </w:pPr>
            <w:r>
              <w:rPr>
                <w:rFonts w:hint="eastAsia" w:ascii="宋体" w:hAnsi="宋体" w:eastAsia="宋体" w:cs="宋体"/>
                <w:color w:val="000000"/>
                <w:sz w:val="18"/>
                <w:szCs w:val="18"/>
              </w:rPr>
              <w:t xml:space="preserve">有效期至： </w:t>
            </w:r>
            <w:r>
              <w:rPr>
                <w:rFonts w:hint="eastAsia" w:ascii="宋体" w:hAnsi="宋体" w:eastAsia="宋体" w:cs="宋体"/>
                <w:color w:val="000000"/>
                <w:sz w:val="18"/>
                <w:szCs w:val="18"/>
                <w:lang w:eastAsia="zh-CN"/>
              </w:rPr>
              <w:t>2019</w:t>
            </w:r>
            <w:r>
              <w:rPr>
                <w:rFonts w:hint="eastAsia" w:ascii="宋体" w:hAnsi="宋体" w:eastAsia="宋体" w:cs="宋体"/>
                <w:color w:val="000000"/>
                <w:sz w:val="18"/>
                <w:szCs w:val="18"/>
              </w:rPr>
              <w:t>年</w:t>
            </w:r>
            <w:r>
              <w:rPr>
                <w:rFonts w:hint="eastAsia" w:ascii="宋体" w:hAnsi="宋体" w:eastAsia="宋体" w:cs="宋体"/>
                <w:color w:val="000000"/>
                <w:sz w:val="18"/>
                <w:szCs w:val="18"/>
                <w:lang w:val="en-US" w:eastAsia="zh-CN"/>
              </w:rPr>
              <w:t>12</w:t>
            </w:r>
            <w:r>
              <w:rPr>
                <w:rFonts w:hint="eastAsia" w:ascii="宋体" w:hAnsi="宋体" w:eastAsia="宋体" w:cs="宋体"/>
                <w:color w:val="000000"/>
                <w:sz w:val="18"/>
                <w:szCs w:val="18"/>
              </w:rPr>
              <w:t>月</w:t>
            </w:r>
          </w:p>
        </w:tc>
      </w:tr>
      <w:tr>
        <w:tblPrEx>
          <w:tblLayout w:type="fixed"/>
          <w:tblCellMar>
            <w:top w:w="15" w:type="dxa"/>
            <w:left w:w="15" w:type="dxa"/>
            <w:bottom w:w="15" w:type="dxa"/>
            <w:right w:w="15" w:type="dxa"/>
          </w:tblCellMar>
        </w:tblPrEx>
        <w:trPr>
          <w:trHeight w:val="301" w:hRule="atLeast"/>
        </w:trPr>
        <w:tc>
          <w:tcPr>
            <w:tcW w:w="2395"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指标名称</w:t>
            </w:r>
          </w:p>
        </w:tc>
        <w:tc>
          <w:tcPr>
            <w:tcW w:w="660"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单位</w:t>
            </w:r>
          </w:p>
        </w:tc>
        <w:tc>
          <w:tcPr>
            <w:tcW w:w="1343"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数量</w:t>
            </w:r>
          </w:p>
        </w:tc>
        <w:tc>
          <w:tcPr>
            <w:tcW w:w="3163"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sz w:val="18"/>
                <w:szCs w:val="18"/>
              </w:rPr>
              <w:t>三、单位财务状况</w:t>
            </w:r>
          </w:p>
        </w:tc>
        <w:tc>
          <w:tcPr>
            <w:tcW w:w="649"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jc w:val="center"/>
              <w:rPr>
                <w:rFonts w:ascii="宋体" w:hAnsi="宋体" w:eastAsia="宋体" w:cs="宋体"/>
                <w:color w:val="000000"/>
                <w:sz w:val="18"/>
                <w:szCs w:val="18"/>
              </w:rPr>
            </w:pPr>
          </w:p>
        </w:tc>
        <w:tc>
          <w:tcPr>
            <w:tcW w:w="798"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jc w:val="right"/>
              <w:rPr>
                <w:rFonts w:ascii="宋体" w:hAnsi="宋体" w:eastAsia="宋体" w:cs="宋体"/>
                <w:color w:val="000000"/>
                <w:sz w:val="18"/>
                <w:szCs w:val="18"/>
              </w:rPr>
            </w:pPr>
          </w:p>
        </w:tc>
        <w:tc>
          <w:tcPr>
            <w:tcW w:w="2852"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sz w:val="18"/>
                <w:szCs w:val="18"/>
              </w:rPr>
              <w:t>四、三种类型社会组织共填</w:t>
            </w:r>
          </w:p>
        </w:tc>
        <w:tc>
          <w:tcPr>
            <w:tcW w:w="611"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jc w:val="center"/>
              <w:rPr>
                <w:rFonts w:ascii="宋体" w:hAnsi="宋体" w:eastAsia="宋体" w:cs="宋体"/>
                <w:color w:val="000000"/>
                <w:sz w:val="18"/>
                <w:szCs w:val="18"/>
              </w:rPr>
            </w:pPr>
          </w:p>
        </w:tc>
        <w:tc>
          <w:tcPr>
            <w:tcW w:w="2869"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jc w:val="right"/>
              <w:rPr>
                <w:rFonts w:ascii="宋体" w:hAnsi="宋体" w:eastAsia="宋体" w:cs="宋体"/>
                <w:color w:val="000000"/>
                <w:sz w:val="18"/>
                <w:szCs w:val="18"/>
              </w:rPr>
            </w:pPr>
          </w:p>
        </w:tc>
      </w:tr>
      <w:tr>
        <w:tblPrEx>
          <w:tblLayout w:type="fixed"/>
          <w:tblCellMar>
            <w:top w:w="15" w:type="dxa"/>
            <w:left w:w="15" w:type="dxa"/>
            <w:bottom w:w="15" w:type="dxa"/>
            <w:right w:w="15" w:type="dxa"/>
          </w:tblCellMar>
        </w:tblPrEx>
        <w:trPr>
          <w:trHeight w:val="301" w:hRule="atLeast"/>
        </w:trPr>
        <w:tc>
          <w:tcPr>
            <w:tcW w:w="2395"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sz w:val="18"/>
                <w:szCs w:val="18"/>
              </w:rPr>
              <w:t>一、法人姓名</w:t>
            </w:r>
          </w:p>
        </w:tc>
        <w:tc>
          <w:tcPr>
            <w:tcW w:w="660"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jc w:val="center"/>
              <w:rPr>
                <w:rFonts w:ascii="宋体" w:hAnsi="宋体" w:eastAsia="宋体" w:cs="宋体"/>
                <w:color w:val="000000"/>
                <w:sz w:val="18"/>
                <w:szCs w:val="18"/>
              </w:rPr>
            </w:pPr>
          </w:p>
        </w:tc>
        <w:tc>
          <w:tcPr>
            <w:tcW w:w="13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18"/>
                <w:szCs w:val="18"/>
              </w:rPr>
            </w:pPr>
          </w:p>
        </w:tc>
        <w:tc>
          <w:tcPr>
            <w:tcW w:w="3163"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sz w:val="18"/>
                <w:szCs w:val="18"/>
              </w:rPr>
              <w:t xml:space="preserve">    增加值合计</w:t>
            </w:r>
          </w:p>
        </w:tc>
        <w:tc>
          <w:tcPr>
            <w:tcW w:w="649"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万元</w:t>
            </w:r>
          </w:p>
        </w:tc>
        <w:tc>
          <w:tcPr>
            <w:tcW w:w="7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18"/>
                <w:szCs w:val="18"/>
              </w:rPr>
            </w:pPr>
          </w:p>
        </w:tc>
        <w:tc>
          <w:tcPr>
            <w:tcW w:w="2852"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sz w:val="18"/>
                <w:szCs w:val="18"/>
              </w:rPr>
              <w:t xml:space="preserve">  其中：1.当年新登记数</w:t>
            </w:r>
          </w:p>
        </w:tc>
        <w:tc>
          <w:tcPr>
            <w:tcW w:w="611"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个</w:t>
            </w:r>
          </w:p>
        </w:tc>
        <w:tc>
          <w:tcPr>
            <w:tcW w:w="2869"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color w:val="000000"/>
                <w:sz w:val="18"/>
                <w:szCs w:val="18"/>
              </w:rPr>
            </w:pPr>
          </w:p>
        </w:tc>
      </w:tr>
      <w:tr>
        <w:tblPrEx>
          <w:tblLayout w:type="fixed"/>
          <w:tblCellMar>
            <w:top w:w="15" w:type="dxa"/>
            <w:left w:w="15" w:type="dxa"/>
            <w:bottom w:w="15" w:type="dxa"/>
            <w:right w:w="15" w:type="dxa"/>
          </w:tblCellMar>
        </w:tblPrEx>
        <w:trPr>
          <w:trHeight w:val="301" w:hRule="atLeast"/>
        </w:trPr>
        <w:tc>
          <w:tcPr>
            <w:tcW w:w="2395"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sz w:val="18"/>
                <w:szCs w:val="18"/>
              </w:rPr>
              <w:t>单位所在地行政区划代码</w:t>
            </w:r>
          </w:p>
        </w:tc>
        <w:tc>
          <w:tcPr>
            <w:tcW w:w="660"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jc w:val="center"/>
              <w:rPr>
                <w:rFonts w:ascii="宋体" w:hAnsi="宋体" w:eastAsia="宋体" w:cs="宋体"/>
                <w:color w:val="000000"/>
                <w:sz w:val="18"/>
                <w:szCs w:val="18"/>
              </w:rPr>
            </w:pPr>
          </w:p>
        </w:tc>
        <w:tc>
          <w:tcPr>
            <w:tcW w:w="13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18"/>
                <w:szCs w:val="18"/>
              </w:rPr>
            </w:pPr>
          </w:p>
        </w:tc>
        <w:tc>
          <w:tcPr>
            <w:tcW w:w="3163"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spacing w:line="200" w:lineRule="exact"/>
              <w:jc w:val="left"/>
              <w:textAlignment w:val="center"/>
              <w:rPr>
                <w:rFonts w:ascii="宋体" w:hAnsi="宋体" w:eastAsia="宋体" w:cs="宋体"/>
                <w:color w:val="000000"/>
                <w:sz w:val="18"/>
                <w:szCs w:val="18"/>
              </w:rPr>
            </w:pPr>
            <w:r>
              <w:rPr>
                <w:rFonts w:hint="eastAsia" w:ascii="宋体" w:hAnsi="宋体" w:eastAsia="宋体" w:cs="宋体"/>
                <w:color w:val="000000"/>
                <w:sz w:val="18"/>
                <w:szCs w:val="18"/>
              </w:rPr>
              <w:t>（三）执行民间非营利组织单位会计制度填报</w:t>
            </w:r>
          </w:p>
        </w:tc>
        <w:tc>
          <w:tcPr>
            <w:tcW w:w="649"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jc w:val="center"/>
              <w:rPr>
                <w:rFonts w:ascii="宋体" w:hAnsi="宋体" w:eastAsia="宋体" w:cs="宋体"/>
                <w:color w:val="000000"/>
                <w:sz w:val="18"/>
                <w:szCs w:val="18"/>
              </w:rPr>
            </w:pPr>
          </w:p>
        </w:tc>
        <w:tc>
          <w:tcPr>
            <w:tcW w:w="798"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jc w:val="right"/>
              <w:rPr>
                <w:rFonts w:ascii="宋体" w:hAnsi="宋体" w:eastAsia="宋体" w:cs="宋体"/>
                <w:color w:val="000000"/>
                <w:sz w:val="18"/>
                <w:szCs w:val="18"/>
              </w:rPr>
            </w:pPr>
          </w:p>
        </w:tc>
        <w:tc>
          <w:tcPr>
            <w:tcW w:w="2852"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sz w:val="18"/>
                <w:szCs w:val="18"/>
              </w:rPr>
              <w:t>　　　  2.当年年检单位数</w:t>
            </w:r>
          </w:p>
        </w:tc>
        <w:tc>
          <w:tcPr>
            <w:tcW w:w="611"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个</w:t>
            </w:r>
          </w:p>
        </w:tc>
        <w:tc>
          <w:tcPr>
            <w:tcW w:w="2869"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color w:val="000000"/>
                <w:sz w:val="18"/>
                <w:szCs w:val="18"/>
              </w:rPr>
            </w:pPr>
          </w:p>
        </w:tc>
      </w:tr>
      <w:tr>
        <w:tblPrEx>
          <w:tblLayout w:type="fixed"/>
          <w:tblCellMar>
            <w:top w:w="15" w:type="dxa"/>
            <w:left w:w="15" w:type="dxa"/>
            <w:bottom w:w="15" w:type="dxa"/>
            <w:right w:w="15" w:type="dxa"/>
          </w:tblCellMar>
        </w:tblPrEx>
        <w:trPr>
          <w:trHeight w:val="301" w:hRule="atLeast"/>
        </w:trPr>
        <w:tc>
          <w:tcPr>
            <w:tcW w:w="2395"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sz w:val="18"/>
                <w:szCs w:val="18"/>
              </w:rPr>
              <w:t xml:space="preserve">    联系电话</w:t>
            </w:r>
          </w:p>
        </w:tc>
        <w:tc>
          <w:tcPr>
            <w:tcW w:w="660"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jc w:val="center"/>
              <w:rPr>
                <w:rFonts w:ascii="宋体" w:hAnsi="宋体" w:eastAsia="宋体" w:cs="宋体"/>
                <w:color w:val="000000"/>
                <w:sz w:val="18"/>
                <w:szCs w:val="18"/>
              </w:rPr>
            </w:pPr>
          </w:p>
        </w:tc>
        <w:tc>
          <w:tcPr>
            <w:tcW w:w="13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18"/>
                <w:szCs w:val="18"/>
              </w:rPr>
            </w:pPr>
          </w:p>
        </w:tc>
        <w:tc>
          <w:tcPr>
            <w:tcW w:w="3163"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sz w:val="18"/>
                <w:szCs w:val="18"/>
              </w:rPr>
              <w:t xml:space="preserve">    1.存货</w:t>
            </w:r>
          </w:p>
        </w:tc>
        <w:tc>
          <w:tcPr>
            <w:tcW w:w="649"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万元</w:t>
            </w:r>
          </w:p>
        </w:tc>
        <w:tc>
          <w:tcPr>
            <w:tcW w:w="7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18"/>
                <w:szCs w:val="18"/>
              </w:rPr>
            </w:pPr>
          </w:p>
        </w:tc>
        <w:tc>
          <w:tcPr>
            <w:tcW w:w="2852"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sz w:val="18"/>
                <w:szCs w:val="18"/>
              </w:rPr>
              <w:t xml:space="preserve">        3.被认定的慈善组织</w:t>
            </w:r>
          </w:p>
        </w:tc>
        <w:tc>
          <w:tcPr>
            <w:tcW w:w="611"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个</w:t>
            </w:r>
          </w:p>
        </w:tc>
        <w:tc>
          <w:tcPr>
            <w:tcW w:w="2869"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color w:val="000000"/>
                <w:sz w:val="18"/>
                <w:szCs w:val="18"/>
              </w:rPr>
            </w:pPr>
          </w:p>
        </w:tc>
      </w:tr>
      <w:tr>
        <w:tblPrEx>
          <w:tblLayout w:type="fixed"/>
          <w:tblCellMar>
            <w:top w:w="15" w:type="dxa"/>
            <w:left w:w="15" w:type="dxa"/>
            <w:bottom w:w="15" w:type="dxa"/>
            <w:right w:w="15" w:type="dxa"/>
          </w:tblCellMar>
        </w:tblPrEx>
        <w:trPr>
          <w:trHeight w:val="301" w:hRule="atLeast"/>
        </w:trPr>
        <w:tc>
          <w:tcPr>
            <w:tcW w:w="2395"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sz w:val="18"/>
                <w:szCs w:val="18"/>
              </w:rPr>
              <w:t xml:space="preserve">    邮编</w:t>
            </w:r>
          </w:p>
        </w:tc>
        <w:tc>
          <w:tcPr>
            <w:tcW w:w="660"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jc w:val="center"/>
              <w:rPr>
                <w:rFonts w:ascii="宋体" w:hAnsi="宋体" w:eastAsia="宋体" w:cs="宋体"/>
                <w:color w:val="000000"/>
                <w:sz w:val="18"/>
                <w:szCs w:val="18"/>
              </w:rPr>
            </w:pPr>
          </w:p>
        </w:tc>
        <w:tc>
          <w:tcPr>
            <w:tcW w:w="13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18"/>
                <w:szCs w:val="18"/>
              </w:rPr>
            </w:pPr>
          </w:p>
        </w:tc>
        <w:tc>
          <w:tcPr>
            <w:tcW w:w="3163"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sz w:val="18"/>
                <w:szCs w:val="18"/>
              </w:rPr>
              <w:t xml:space="preserve">    2.固定资产原价</w:t>
            </w:r>
          </w:p>
        </w:tc>
        <w:tc>
          <w:tcPr>
            <w:tcW w:w="649"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万元</w:t>
            </w:r>
          </w:p>
        </w:tc>
        <w:tc>
          <w:tcPr>
            <w:tcW w:w="7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18"/>
                <w:szCs w:val="18"/>
              </w:rPr>
            </w:pPr>
          </w:p>
        </w:tc>
        <w:tc>
          <w:tcPr>
            <w:tcW w:w="2852"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sz w:val="18"/>
                <w:szCs w:val="18"/>
              </w:rPr>
              <w:t xml:space="preserve">     1.社会组织按行业分类</w:t>
            </w:r>
          </w:p>
        </w:tc>
        <w:tc>
          <w:tcPr>
            <w:tcW w:w="611"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个</w:t>
            </w:r>
          </w:p>
        </w:tc>
        <w:tc>
          <w:tcPr>
            <w:tcW w:w="2869"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jc w:val="right"/>
              <w:rPr>
                <w:rFonts w:ascii="宋体" w:hAnsi="宋体" w:eastAsia="宋体" w:cs="宋体"/>
                <w:color w:val="000000"/>
                <w:sz w:val="18"/>
                <w:szCs w:val="18"/>
              </w:rPr>
            </w:pPr>
          </w:p>
        </w:tc>
      </w:tr>
      <w:tr>
        <w:tblPrEx>
          <w:tblLayout w:type="fixed"/>
          <w:tblCellMar>
            <w:top w:w="15" w:type="dxa"/>
            <w:left w:w="15" w:type="dxa"/>
            <w:bottom w:w="15" w:type="dxa"/>
            <w:right w:w="15" w:type="dxa"/>
          </w:tblCellMar>
        </w:tblPrEx>
        <w:trPr>
          <w:trHeight w:val="301" w:hRule="atLeast"/>
        </w:trPr>
        <w:tc>
          <w:tcPr>
            <w:tcW w:w="2395"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sz w:val="18"/>
                <w:szCs w:val="18"/>
              </w:rPr>
              <w:t xml:space="preserve">    地址</w:t>
            </w:r>
          </w:p>
        </w:tc>
        <w:tc>
          <w:tcPr>
            <w:tcW w:w="660"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jc w:val="center"/>
              <w:rPr>
                <w:rFonts w:ascii="宋体" w:hAnsi="宋体" w:eastAsia="宋体" w:cs="宋体"/>
                <w:color w:val="000000"/>
                <w:sz w:val="18"/>
                <w:szCs w:val="18"/>
              </w:rPr>
            </w:pPr>
          </w:p>
        </w:tc>
        <w:tc>
          <w:tcPr>
            <w:tcW w:w="13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18"/>
                <w:szCs w:val="18"/>
              </w:rPr>
            </w:pPr>
          </w:p>
        </w:tc>
        <w:tc>
          <w:tcPr>
            <w:tcW w:w="3163"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sz w:val="18"/>
                <w:szCs w:val="18"/>
              </w:rPr>
              <w:t xml:space="preserve">    3.资产总计</w:t>
            </w:r>
          </w:p>
        </w:tc>
        <w:tc>
          <w:tcPr>
            <w:tcW w:w="649"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万元</w:t>
            </w:r>
          </w:p>
        </w:tc>
        <w:tc>
          <w:tcPr>
            <w:tcW w:w="7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18"/>
                <w:szCs w:val="18"/>
              </w:rPr>
            </w:pPr>
          </w:p>
        </w:tc>
        <w:tc>
          <w:tcPr>
            <w:tcW w:w="2852"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sz w:val="18"/>
                <w:szCs w:val="18"/>
              </w:rPr>
              <w:t xml:space="preserve">               科技与研究</w:t>
            </w:r>
          </w:p>
        </w:tc>
        <w:tc>
          <w:tcPr>
            <w:tcW w:w="611"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个</w:t>
            </w:r>
          </w:p>
        </w:tc>
        <w:tc>
          <w:tcPr>
            <w:tcW w:w="2869"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color w:val="000000"/>
                <w:sz w:val="18"/>
                <w:szCs w:val="18"/>
              </w:rPr>
            </w:pPr>
          </w:p>
        </w:tc>
      </w:tr>
      <w:tr>
        <w:tblPrEx>
          <w:tblLayout w:type="fixed"/>
          <w:tblCellMar>
            <w:top w:w="15" w:type="dxa"/>
            <w:left w:w="15" w:type="dxa"/>
            <w:bottom w:w="15" w:type="dxa"/>
            <w:right w:w="15" w:type="dxa"/>
          </w:tblCellMar>
        </w:tblPrEx>
        <w:trPr>
          <w:trHeight w:val="301" w:hRule="atLeast"/>
        </w:trPr>
        <w:tc>
          <w:tcPr>
            <w:tcW w:w="2395"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sz w:val="18"/>
                <w:szCs w:val="18"/>
              </w:rPr>
              <w:t>二、机构职工情况</w:t>
            </w:r>
          </w:p>
        </w:tc>
        <w:tc>
          <w:tcPr>
            <w:tcW w:w="660"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jc w:val="center"/>
              <w:rPr>
                <w:rFonts w:ascii="宋体" w:hAnsi="宋体" w:eastAsia="宋体" w:cs="宋体"/>
                <w:color w:val="000000"/>
                <w:sz w:val="18"/>
                <w:szCs w:val="18"/>
              </w:rPr>
            </w:pPr>
          </w:p>
        </w:tc>
        <w:tc>
          <w:tcPr>
            <w:tcW w:w="1343"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jc w:val="right"/>
              <w:rPr>
                <w:rFonts w:ascii="宋体" w:hAnsi="宋体" w:eastAsia="宋体" w:cs="宋体"/>
                <w:color w:val="000000"/>
                <w:sz w:val="18"/>
                <w:szCs w:val="18"/>
              </w:rPr>
            </w:pPr>
          </w:p>
        </w:tc>
        <w:tc>
          <w:tcPr>
            <w:tcW w:w="3163"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sz w:val="18"/>
                <w:szCs w:val="18"/>
              </w:rPr>
              <w:t xml:space="preserve">    4.负债合计</w:t>
            </w:r>
          </w:p>
        </w:tc>
        <w:tc>
          <w:tcPr>
            <w:tcW w:w="649"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万元</w:t>
            </w:r>
          </w:p>
        </w:tc>
        <w:tc>
          <w:tcPr>
            <w:tcW w:w="7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18"/>
                <w:szCs w:val="18"/>
              </w:rPr>
            </w:pPr>
          </w:p>
        </w:tc>
        <w:tc>
          <w:tcPr>
            <w:tcW w:w="2852"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sz w:val="18"/>
                <w:szCs w:val="18"/>
              </w:rPr>
              <w:t xml:space="preserve">               生态环境</w:t>
            </w:r>
          </w:p>
        </w:tc>
        <w:tc>
          <w:tcPr>
            <w:tcW w:w="611"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个</w:t>
            </w:r>
          </w:p>
        </w:tc>
        <w:tc>
          <w:tcPr>
            <w:tcW w:w="2869"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color w:val="000000"/>
                <w:sz w:val="18"/>
                <w:szCs w:val="18"/>
              </w:rPr>
            </w:pPr>
          </w:p>
        </w:tc>
      </w:tr>
      <w:tr>
        <w:tblPrEx>
          <w:tblLayout w:type="fixed"/>
          <w:tblCellMar>
            <w:top w:w="15" w:type="dxa"/>
            <w:left w:w="15" w:type="dxa"/>
            <w:bottom w:w="15" w:type="dxa"/>
            <w:right w:w="15" w:type="dxa"/>
          </w:tblCellMar>
        </w:tblPrEx>
        <w:trPr>
          <w:trHeight w:val="301" w:hRule="atLeast"/>
        </w:trPr>
        <w:tc>
          <w:tcPr>
            <w:tcW w:w="2395"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sz w:val="18"/>
                <w:szCs w:val="18"/>
              </w:rPr>
              <w:t>（一）年末职工人数</w:t>
            </w:r>
          </w:p>
        </w:tc>
        <w:tc>
          <w:tcPr>
            <w:tcW w:w="660"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人</w:t>
            </w:r>
          </w:p>
        </w:tc>
        <w:tc>
          <w:tcPr>
            <w:tcW w:w="13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18"/>
                <w:szCs w:val="18"/>
              </w:rPr>
            </w:pPr>
          </w:p>
        </w:tc>
        <w:tc>
          <w:tcPr>
            <w:tcW w:w="3163"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sz w:val="18"/>
                <w:szCs w:val="18"/>
              </w:rPr>
              <w:t xml:space="preserve">    5.本年收入合计</w:t>
            </w:r>
          </w:p>
        </w:tc>
        <w:tc>
          <w:tcPr>
            <w:tcW w:w="649"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万元</w:t>
            </w:r>
          </w:p>
        </w:tc>
        <w:tc>
          <w:tcPr>
            <w:tcW w:w="7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18"/>
                <w:szCs w:val="18"/>
              </w:rPr>
            </w:pPr>
          </w:p>
        </w:tc>
        <w:tc>
          <w:tcPr>
            <w:tcW w:w="2852"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sz w:val="18"/>
                <w:szCs w:val="18"/>
              </w:rPr>
              <w:t xml:space="preserve">               教育</w:t>
            </w:r>
          </w:p>
        </w:tc>
        <w:tc>
          <w:tcPr>
            <w:tcW w:w="611"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个</w:t>
            </w:r>
          </w:p>
        </w:tc>
        <w:tc>
          <w:tcPr>
            <w:tcW w:w="2869"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color w:val="000000"/>
                <w:sz w:val="18"/>
                <w:szCs w:val="18"/>
              </w:rPr>
            </w:pPr>
          </w:p>
        </w:tc>
      </w:tr>
      <w:tr>
        <w:tblPrEx>
          <w:tblLayout w:type="fixed"/>
          <w:tblCellMar>
            <w:top w:w="15" w:type="dxa"/>
            <w:left w:w="15" w:type="dxa"/>
            <w:bottom w:w="15" w:type="dxa"/>
            <w:right w:w="15" w:type="dxa"/>
          </w:tblCellMar>
        </w:tblPrEx>
        <w:trPr>
          <w:trHeight w:val="301" w:hRule="atLeast"/>
        </w:trPr>
        <w:tc>
          <w:tcPr>
            <w:tcW w:w="2395"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sz w:val="18"/>
                <w:szCs w:val="18"/>
              </w:rPr>
              <w:t xml:space="preserve">   其中：女性</w:t>
            </w:r>
          </w:p>
        </w:tc>
        <w:tc>
          <w:tcPr>
            <w:tcW w:w="660"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人</w:t>
            </w:r>
          </w:p>
        </w:tc>
        <w:tc>
          <w:tcPr>
            <w:tcW w:w="13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18"/>
                <w:szCs w:val="18"/>
              </w:rPr>
            </w:pPr>
          </w:p>
        </w:tc>
        <w:tc>
          <w:tcPr>
            <w:tcW w:w="3163"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sz w:val="18"/>
                <w:szCs w:val="18"/>
              </w:rPr>
              <w:t xml:space="preserve">          其中：捐赠收入</w:t>
            </w:r>
          </w:p>
        </w:tc>
        <w:tc>
          <w:tcPr>
            <w:tcW w:w="649"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万元</w:t>
            </w:r>
          </w:p>
        </w:tc>
        <w:tc>
          <w:tcPr>
            <w:tcW w:w="7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18"/>
                <w:szCs w:val="18"/>
              </w:rPr>
            </w:pPr>
          </w:p>
        </w:tc>
        <w:tc>
          <w:tcPr>
            <w:tcW w:w="2852"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sz w:val="18"/>
                <w:szCs w:val="18"/>
              </w:rPr>
              <w:t xml:space="preserve">               卫生</w:t>
            </w:r>
          </w:p>
        </w:tc>
        <w:tc>
          <w:tcPr>
            <w:tcW w:w="611"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个</w:t>
            </w:r>
          </w:p>
        </w:tc>
        <w:tc>
          <w:tcPr>
            <w:tcW w:w="2869"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color w:val="000000"/>
                <w:sz w:val="18"/>
                <w:szCs w:val="18"/>
              </w:rPr>
            </w:pPr>
          </w:p>
        </w:tc>
      </w:tr>
      <w:tr>
        <w:tblPrEx>
          <w:tblLayout w:type="fixed"/>
          <w:tblCellMar>
            <w:top w:w="15" w:type="dxa"/>
            <w:left w:w="15" w:type="dxa"/>
            <w:bottom w:w="15" w:type="dxa"/>
            <w:right w:w="15" w:type="dxa"/>
          </w:tblCellMar>
        </w:tblPrEx>
        <w:trPr>
          <w:trHeight w:val="301" w:hRule="atLeast"/>
        </w:trPr>
        <w:tc>
          <w:tcPr>
            <w:tcW w:w="2395"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sz w:val="18"/>
                <w:szCs w:val="18"/>
              </w:rPr>
              <w:t xml:space="preserve">   其中：受教育程度情况</w:t>
            </w:r>
          </w:p>
        </w:tc>
        <w:tc>
          <w:tcPr>
            <w:tcW w:w="660"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jc w:val="center"/>
              <w:rPr>
                <w:rFonts w:ascii="宋体" w:hAnsi="宋体" w:eastAsia="宋体" w:cs="宋体"/>
                <w:color w:val="000000"/>
                <w:sz w:val="18"/>
                <w:szCs w:val="18"/>
              </w:rPr>
            </w:pPr>
          </w:p>
        </w:tc>
        <w:tc>
          <w:tcPr>
            <w:tcW w:w="1343"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jc w:val="right"/>
              <w:rPr>
                <w:rFonts w:ascii="宋体" w:hAnsi="宋体" w:eastAsia="宋体" w:cs="宋体"/>
                <w:color w:val="000000"/>
                <w:sz w:val="18"/>
                <w:szCs w:val="18"/>
              </w:rPr>
            </w:pPr>
          </w:p>
        </w:tc>
        <w:tc>
          <w:tcPr>
            <w:tcW w:w="3163"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sz w:val="18"/>
                <w:szCs w:val="18"/>
              </w:rPr>
              <w:t xml:space="preserve">                会费收入</w:t>
            </w:r>
          </w:p>
        </w:tc>
        <w:tc>
          <w:tcPr>
            <w:tcW w:w="649"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万元</w:t>
            </w:r>
          </w:p>
        </w:tc>
        <w:tc>
          <w:tcPr>
            <w:tcW w:w="7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18"/>
                <w:szCs w:val="18"/>
              </w:rPr>
            </w:pPr>
          </w:p>
        </w:tc>
        <w:tc>
          <w:tcPr>
            <w:tcW w:w="2852"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sz w:val="18"/>
                <w:szCs w:val="18"/>
              </w:rPr>
              <w:t xml:space="preserve">               社会服务</w:t>
            </w:r>
          </w:p>
        </w:tc>
        <w:tc>
          <w:tcPr>
            <w:tcW w:w="611"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个</w:t>
            </w:r>
          </w:p>
        </w:tc>
        <w:tc>
          <w:tcPr>
            <w:tcW w:w="2869"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color w:val="000000"/>
                <w:sz w:val="18"/>
                <w:szCs w:val="18"/>
              </w:rPr>
            </w:pPr>
          </w:p>
        </w:tc>
      </w:tr>
      <w:tr>
        <w:tblPrEx>
          <w:tblLayout w:type="fixed"/>
          <w:tblCellMar>
            <w:top w:w="15" w:type="dxa"/>
            <w:left w:w="15" w:type="dxa"/>
            <w:bottom w:w="15" w:type="dxa"/>
            <w:right w:w="15" w:type="dxa"/>
          </w:tblCellMar>
        </w:tblPrEx>
        <w:trPr>
          <w:trHeight w:val="301" w:hRule="atLeast"/>
        </w:trPr>
        <w:tc>
          <w:tcPr>
            <w:tcW w:w="2395"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sz w:val="18"/>
                <w:szCs w:val="18"/>
              </w:rPr>
              <w:t xml:space="preserve">      1.大学专科</w:t>
            </w:r>
          </w:p>
        </w:tc>
        <w:tc>
          <w:tcPr>
            <w:tcW w:w="660"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人</w:t>
            </w:r>
          </w:p>
        </w:tc>
        <w:tc>
          <w:tcPr>
            <w:tcW w:w="13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18"/>
                <w:szCs w:val="18"/>
              </w:rPr>
            </w:pPr>
          </w:p>
        </w:tc>
        <w:tc>
          <w:tcPr>
            <w:tcW w:w="3163"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sz w:val="18"/>
                <w:szCs w:val="18"/>
              </w:rPr>
              <w:t xml:space="preserve">    8.本年费用合计</w:t>
            </w:r>
          </w:p>
        </w:tc>
        <w:tc>
          <w:tcPr>
            <w:tcW w:w="649"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万元</w:t>
            </w:r>
          </w:p>
        </w:tc>
        <w:tc>
          <w:tcPr>
            <w:tcW w:w="7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18"/>
                <w:szCs w:val="18"/>
              </w:rPr>
            </w:pPr>
          </w:p>
        </w:tc>
        <w:tc>
          <w:tcPr>
            <w:tcW w:w="2852"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sz w:val="18"/>
                <w:szCs w:val="18"/>
              </w:rPr>
              <w:t xml:space="preserve">               文化</w:t>
            </w:r>
          </w:p>
        </w:tc>
        <w:tc>
          <w:tcPr>
            <w:tcW w:w="611"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个</w:t>
            </w:r>
          </w:p>
        </w:tc>
        <w:tc>
          <w:tcPr>
            <w:tcW w:w="2869"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color w:val="000000"/>
                <w:sz w:val="18"/>
                <w:szCs w:val="18"/>
              </w:rPr>
            </w:pPr>
          </w:p>
        </w:tc>
      </w:tr>
      <w:tr>
        <w:tblPrEx>
          <w:tblLayout w:type="fixed"/>
          <w:tblCellMar>
            <w:top w:w="15" w:type="dxa"/>
            <w:left w:w="15" w:type="dxa"/>
            <w:bottom w:w="15" w:type="dxa"/>
            <w:right w:w="15" w:type="dxa"/>
          </w:tblCellMar>
        </w:tblPrEx>
        <w:trPr>
          <w:trHeight w:val="301" w:hRule="atLeast"/>
        </w:trPr>
        <w:tc>
          <w:tcPr>
            <w:tcW w:w="2395"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sz w:val="18"/>
                <w:szCs w:val="18"/>
              </w:rPr>
              <w:t xml:space="preserve">      2.大学本科及以上</w:t>
            </w:r>
          </w:p>
        </w:tc>
        <w:tc>
          <w:tcPr>
            <w:tcW w:w="660"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人</w:t>
            </w:r>
          </w:p>
        </w:tc>
        <w:tc>
          <w:tcPr>
            <w:tcW w:w="13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18"/>
                <w:szCs w:val="18"/>
              </w:rPr>
            </w:pPr>
          </w:p>
        </w:tc>
        <w:tc>
          <w:tcPr>
            <w:tcW w:w="3163"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sz w:val="18"/>
                <w:szCs w:val="18"/>
              </w:rPr>
              <w:t xml:space="preserve">          其中：业务活动成本</w:t>
            </w:r>
          </w:p>
        </w:tc>
        <w:tc>
          <w:tcPr>
            <w:tcW w:w="649"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万元</w:t>
            </w:r>
          </w:p>
        </w:tc>
        <w:tc>
          <w:tcPr>
            <w:tcW w:w="7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18"/>
                <w:szCs w:val="18"/>
              </w:rPr>
            </w:pPr>
          </w:p>
        </w:tc>
        <w:tc>
          <w:tcPr>
            <w:tcW w:w="2852"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sz w:val="18"/>
                <w:szCs w:val="18"/>
              </w:rPr>
              <w:t xml:space="preserve">               体育</w:t>
            </w:r>
          </w:p>
        </w:tc>
        <w:tc>
          <w:tcPr>
            <w:tcW w:w="611"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个</w:t>
            </w:r>
          </w:p>
        </w:tc>
        <w:tc>
          <w:tcPr>
            <w:tcW w:w="2869"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color w:val="000000"/>
                <w:sz w:val="18"/>
                <w:szCs w:val="18"/>
              </w:rPr>
            </w:pPr>
          </w:p>
        </w:tc>
      </w:tr>
      <w:tr>
        <w:tblPrEx>
          <w:tblLayout w:type="fixed"/>
          <w:tblCellMar>
            <w:top w:w="15" w:type="dxa"/>
            <w:left w:w="15" w:type="dxa"/>
            <w:bottom w:w="15" w:type="dxa"/>
            <w:right w:w="15" w:type="dxa"/>
          </w:tblCellMar>
        </w:tblPrEx>
        <w:trPr>
          <w:trHeight w:val="301" w:hRule="atLeast"/>
        </w:trPr>
        <w:tc>
          <w:tcPr>
            <w:tcW w:w="2395"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sz w:val="18"/>
                <w:szCs w:val="18"/>
              </w:rPr>
              <w:t xml:space="preserve"> 其中：职业资格水平情况</w:t>
            </w:r>
          </w:p>
        </w:tc>
        <w:tc>
          <w:tcPr>
            <w:tcW w:w="660"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jc w:val="center"/>
              <w:rPr>
                <w:rFonts w:ascii="宋体" w:hAnsi="宋体" w:eastAsia="宋体" w:cs="宋体"/>
                <w:color w:val="000000"/>
                <w:sz w:val="18"/>
                <w:szCs w:val="18"/>
              </w:rPr>
            </w:pPr>
          </w:p>
        </w:tc>
        <w:tc>
          <w:tcPr>
            <w:tcW w:w="1343"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jc w:val="right"/>
              <w:rPr>
                <w:rFonts w:ascii="宋体" w:hAnsi="宋体" w:eastAsia="宋体" w:cs="宋体"/>
                <w:color w:val="000000"/>
                <w:sz w:val="18"/>
                <w:szCs w:val="18"/>
              </w:rPr>
            </w:pPr>
          </w:p>
        </w:tc>
        <w:tc>
          <w:tcPr>
            <w:tcW w:w="3163"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sz w:val="18"/>
                <w:szCs w:val="18"/>
              </w:rPr>
              <w:t xml:space="preserve">                其中：人员费用</w:t>
            </w:r>
          </w:p>
        </w:tc>
        <w:tc>
          <w:tcPr>
            <w:tcW w:w="649"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万元</w:t>
            </w:r>
          </w:p>
        </w:tc>
        <w:tc>
          <w:tcPr>
            <w:tcW w:w="7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18"/>
                <w:szCs w:val="18"/>
              </w:rPr>
            </w:pPr>
          </w:p>
        </w:tc>
        <w:tc>
          <w:tcPr>
            <w:tcW w:w="2852"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sz w:val="18"/>
                <w:szCs w:val="18"/>
              </w:rPr>
              <w:t xml:space="preserve">               法律</w:t>
            </w:r>
          </w:p>
        </w:tc>
        <w:tc>
          <w:tcPr>
            <w:tcW w:w="611"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个</w:t>
            </w:r>
          </w:p>
        </w:tc>
        <w:tc>
          <w:tcPr>
            <w:tcW w:w="2869"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color w:val="000000"/>
                <w:sz w:val="18"/>
                <w:szCs w:val="18"/>
              </w:rPr>
            </w:pPr>
          </w:p>
        </w:tc>
      </w:tr>
      <w:tr>
        <w:tblPrEx>
          <w:tblLayout w:type="fixed"/>
          <w:tblCellMar>
            <w:top w:w="15" w:type="dxa"/>
            <w:left w:w="15" w:type="dxa"/>
            <w:bottom w:w="15" w:type="dxa"/>
            <w:right w:w="15" w:type="dxa"/>
          </w:tblCellMar>
        </w:tblPrEx>
        <w:trPr>
          <w:trHeight w:val="301" w:hRule="atLeast"/>
        </w:trPr>
        <w:tc>
          <w:tcPr>
            <w:tcW w:w="2395"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sz w:val="18"/>
                <w:szCs w:val="18"/>
              </w:rPr>
              <w:t xml:space="preserve">      1.助理社会工作师</w:t>
            </w:r>
          </w:p>
        </w:tc>
        <w:tc>
          <w:tcPr>
            <w:tcW w:w="660"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人</w:t>
            </w:r>
          </w:p>
        </w:tc>
        <w:tc>
          <w:tcPr>
            <w:tcW w:w="13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18"/>
                <w:szCs w:val="18"/>
              </w:rPr>
            </w:pPr>
          </w:p>
        </w:tc>
        <w:tc>
          <w:tcPr>
            <w:tcW w:w="3163"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sz w:val="18"/>
                <w:szCs w:val="18"/>
              </w:rPr>
              <w:t xml:space="preserve">                     日常费用</w:t>
            </w:r>
          </w:p>
        </w:tc>
        <w:tc>
          <w:tcPr>
            <w:tcW w:w="649"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万元</w:t>
            </w:r>
          </w:p>
        </w:tc>
        <w:tc>
          <w:tcPr>
            <w:tcW w:w="7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18"/>
                <w:szCs w:val="18"/>
              </w:rPr>
            </w:pPr>
          </w:p>
        </w:tc>
        <w:tc>
          <w:tcPr>
            <w:tcW w:w="2852"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sz w:val="18"/>
                <w:szCs w:val="18"/>
              </w:rPr>
              <w:t xml:space="preserve">               工商业服务</w:t>
            </w:r>
          </w:p>
        </w:tc>
        <w:tc>
          <w:tcPr>
            <w:tcW w:w="611"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个</w:t>
            </w:r>
          </w:p>
        </w:tc>
        <w:tc>
          <w:tcPr>
            <w:tcW w:w="2869"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color w:val="000000"/>
                <w:sz w:val="18"/>
                <w:szCs w:val="18"/>
              </w:rPr>
            </w:pPr>
          </w:p>
        </w:tc>
      </w:tr>
      <w:tr>
        <w:tblPrEx>
          <w:tblLayout w:type="fixed"/>
          <w:tblCellMar>
            <w:top w:w="15" w:type="dxa"/>
            <w:left w:w="15" w:type="dxa"/>
            <w:bottom w:w="15" w:type="dxa"/>
            <w:right w:w="15" w:type="dxa"/>
          </w:tblCellMar>
        </w:tblPrEx>
        <w:trPr>
          <w:trHeight w:val="301" w:hRule="atLeast"/>
        </w:trPr>
        <w:tc>
          <w:tcPr>
            <w:tcW w:w="2395"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sz w:val="18"/>
                <w:szCs w:val="18"/>
              </w:rPr>
              <w:t xml:space="preserve">       2.社会工作师</w:t>
            </w:r>
          </w:p>
        </w:tc>
        <w:tc>
          <w:tcPr>
            <w:tcW w:w="660"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人</w:t>
            </w:r>
          </w:p>
        </w:tc>
        <w:tc>
          <w:tcPr>
            <w:tcW w:w="13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18"/>
                <w:szCs w:val="18"/>
              </w:rPr>
            </w:pPr>
          </w:p>
        </w:tc>
        <w:tc>
          <w:tcPr>
            <w:tcW w:w="3163"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sz w:val="18"/>
                <w:szCs w:val="18"/>
              </w:rPr>
              <w:t xml:space="preserve">                 固定资产折旧</w:t>
            </w:r>
          </w:p>
        </w:tc>
        <w:tc>
          <w:tcPr>
            <w:tcW w:w="649"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万元</w:t>
            </w:r>
          </w:p>
        </w:tc>
        <w:tc>
          <w:tcPr>
            <w:tcW w:w="7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18"/>
                <w:szCs w:val="18"/>
              </w:rPr>
            </w:pPr>
          </w:p>
        </w:tc>
        <w:tc>
          <w:tcPr>
            <w:tcW w:w="2852"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sz w:val="18"/>
                <w:szCs w:val="18"/>
              </w:rPr>
              <w:t xml:space="preserve">               宗教</w:t>
            </w:r>
          </w:p>
        </w:tc>
        <w:tc>
          <w:tcPr>
            <w:tcW w:w="611"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个</w:t>
            </w:r>
          </w:p>
        </w:tc>
        <w:tc>
          <w:tcPr>
            <w:tcW w:w="2869"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color w:val="000000"/>
                <w:sz w:val="18"/>
                <w:szCs w:val="18"/>
              </w:rPr>
            </w:pPr>
          </w:p>
        </w:tc>
      </w:tr>
      <w:tr>
        <w:tblPrEx>
          <w:tblLayout w:type="fixed"/>
          <w:tblCellMar>
            <w:top w:w="15" w:type="dxa"/>
            <w:left w:w="15" w:type="dxa"/>
            <w:bottom w:w="15" w:type="dxa"/>
            <w:right w:w="15" w:type="dxa"/>
          </w:tblCellMar>
        </w:tblPrEx>
        <w:trPr>
          <w:trHeight w:val="301" w:hRule="atLeast"/>
        </w:trPr>
        <w:tc>
          <w:tcPr>
            <w:tcW w:w="2395"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sz w:val="18"/>
                <w:szCs w:val="18"/>
              </w:rPr>
              <w:t xml:space="preserve">    其中：年龄结构情况</w:t>
            </w:r>
          </w:p>
        </w:tc>
        <w:tc>
          <w:tcPr>
            <w:tcW w:w="660"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jc w:val="center"/>
              <w:rPr>
                <w:rFonts w:ascii="宋体" w:hAnsi="宋体" w:eastAsia="宋体" w:cs="宋体"/>
                <w:color w:val="000000"/>
                <w:sz w:val="18"/>
                <w:szCs w:val="18"/>
              </w:rPr>
            </w:pPr>
          </w:p>
        </w:tc>
        <w:tc>
          <w:tcPr>
            <w:tcW w:w="1343"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jc w:val="right"/>
              <w:rPr>
                <w:rFonts w:ascii="宋体" w:hAnsi="宋体" w:eastAsia="宋体" w:cs="宋体"/>
                <w:color w:val="000000"/>
                <w:sz w:val="18"/>
                <w:szCs w:val="18"/>
              </w:rPr>
            </w:pPr>
          </w:p>
        </w:tc>
        <w:tc>
          <w:tcPr>
            <w:tcW w:w="3163"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sz w:val="18"/>
                <w:szCs w:val="18"/>
              </w:rPr>
              <w:t xml:space="preserve">                      税费</w:t>
            </w:r>
          </w:p>
        </w:tc>
        <w:tc>
          <w:tcPr>
            <w:tcW w:w="649"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万元</w:t>
            </w:r>
          </w:p>
        </w:tc>
        <w:tc>
          <w:tcPr>
            <w:tcW w:w="7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18"/>
                <w:szCs w:val="18"/>
              </w:rPr>
            </w:pPr>
          </w:p>
        </w:tc>
        <w:tc>
          <w:tcPr>
            <w:tcW w:w="2852"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sz w:val="18"/>
                <w:szCs w:val="18"/>
              </w:rPr>
              <w:t xml:space="preserve">            农村及农村发展</w:t>
            </w:r>
          </w:p>
        </w:tc>
        <w:tc>
          <w:tcPr>
            <w:tcW w:w="611"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个</w:t>
            </w:r>
          </w:p>
        </w:tc>
        <w:tc>
          <w:tcPr>
            <w:tcW w:w="2869"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color w:val="000000"/>
                <w:sz w:val="18"/>
                <w:szCs w:val="18"/>
              </w:rPr>
            </w:pPr>
          </w:p>
        </w:tc>
      </w:tr>
      <w:tr>
        <w:tblPrEx>
          <w:tblLayout w:type="fixed"/>
          <w:tblCellMar>
            <w:top w:w="15" w:type="dxa"/>
            <w:left w:w="15" w:type="dxa"/>
            <w:bottom w:w="15" w:type="dxa"/>
            <w:right w:w="15" w:type="dxa"/>
          </w:tblCellMar>
        </w:tblPrEx>
        <w:trPr>
          <w:trHeight w:val="301" w:hRule="atLeast"/>
        </w:trPr>
        <w:tc>
          <w:tcPr>
            <w:tcW w:w="2395"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sz w:val="18"/>
                <w:szCs w:val="18"/>
              </w:rPr>
              <w:t xml:space="preserve">       1.35岁及以下</w:t>
            </w:r>
          </w:p>
        </w:tc>
        <w:tc>
          <w:tcPr>
            <w:tcW w:w="660"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人</w:t>
            </w:r>
          </w:p>
        </w:tc>
        <w:tc>
          <w:tcPr>
            <w:tcW w:w="13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18"/>
                <w:szCs w:val="18"/>
              </w:rPr>
            </w:pPr>
          </w:p>
        </w:tc>
        <w:tc>
          <w:tcPr>
            <w:tcW w:w="3163"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sz w:val="18"/>
                <w:szCs w:val="18"/>
              </w:rPr>
              <w:t xml:space="preserve">                管理费用</w:t>
            </w:r>
          </w:p>
        </w:tc>
        <w:tc>
          <w:tcPr>
            <w:tcW w:w="649"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万元</w:t>
            </w:r>
          </w:p>
        </w:tc>
        <w:tc>
          <w:tcPr>
            <w:tcW w:w="7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18"/>
                <w:szCs w:val="18"/>
              </w:rPr>
            </w:pPr>
          </w:p>
        </w:tc>
        <w:tc>
          <w:tcPr>
            <w:tcW w:w="2852"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sz w:val="18"/>
                <w:szCs w:val="18"/>
              </w:rPr>
              <w:t xml:space="preserve">          职业及从业者组织</w:t>
            </w:r>
          </w:p>
        </w:tc>
        <w:tc>
          <w:tcPr>
            <w:tcW w:w="611"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个</w:t>
            </w:r>
          </w:p>
        </w:tc>
        <w:tc>
          <w:tcPr>
            <w:tcW w:w="2869"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color w:val="000000"/>
                <w:sz w:val="18"/>
                <w:szCs w:val="18"/>
              </w:rPr>
            </w:pPr>
          </w:p>
        </w:tc>
      </w:tr>
      <w:tr>
        <w:tblPrEx>
          <w:tblLayout w:type="fixed"/>
          <w:tblCellMar>
            <w:top w:w="15" w:type="dxa"/>
            <w:left w:w="15" w:type="dxa"/>
            <w:bottom w:w="15" w:type="dxa"/>
            <w:right w:w="15" w:type="dxa"/>
          </w:tblCellMar>
        </w:tblPrEx>
        <w:trPr>
          <w:trHeight w:val="301" w:hRule="atLeast"/>
        </w:trPr>
        <w:tc>
          <w:tcPr>
            <w:tcW w:w="2395"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sz w:val="18"/>
                <w:szCs w:val="18"/>
              </w:rPr>
              <w:t xml:space="preserve">       2.36岁至45岁</w:t>
            </w:r>
          </w:p>
        </w:tc>
        <w:tc>
          <w:tcPr>
            <w:tcW w:w="660"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人</w:t>
            </w:r>
          </w:p>
        </w:tc>
        <w:tc>
          <w:tcPr>
            <w:tcW w:w="13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18"/>
                <w:szCs w:val="18"/>
              </w:rPr>
            </w:pPr>
          </w:p>
        </w:tc>
        <w:tc>
          <w:tcPr>
            <w:tcW w:w="3163"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sz w:val="18"/>
                <w:szCs w:val="18"/>
              </w:rPr>
              <w:t xml:space="preserve">                其中：人员费用</w:t>
            </w:r>
          </w:p>
        </w:tc>
        <w:tc>
          <w:tcPr>
            <w:tcW w:w="649"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万元</w:t>
            </w:r>
          </w:p>
        </w:tc>
        <w:tc>
          <w:tcPr>
            <w:tcW w:w="7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18"/>
                <w:szCs w:val="18"/>
              </w:rPr>
            </w:pPr>
          </w:p>
        </w:tc>
        <w:tc>
          <w:tcPr>
            <w:tcW w:w="2852"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sz w:val="18"/>
                <w:szCs w:val="18"/>
              </w:rPr>
              <w:t xml:space="preserve">           国际及涉外组织</w:t>
            </w:r>
          </w:p>
        </w:tc>
        <w:tc>
          <w:tcPr>
            <w:tcW w:w="611"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个</w:t>
            </w:r>
          </w:p>
        </w:tc>
        <w:tc>
          <w:tcPr>
            <w:tcW w:w="2869"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color w:val="000000"/>
                <w:sz w:val="18"/>
                <w:szCs w:val="18"/>
              </w:rPr>
            </w:pPr>
          </w:p>
        </w:tc>
      </w:tr>
      <w:tr>
        <w:tblPrEx>
          <w:tblLayout w:type="fixed"/>
          <w:tblCellMar>
            <w:top w:w="15" w:type="dxa"/>
            <w:left w:w="15" w:type="dxa"/>
            <w:bottom w:w="15" w:type="dxa"/>
            <w:right w:w="15" w:type="dxa"/>
          </w:tblCellMar>
        </w:tblPrEx>
        <w:trPr>
          <w:trHeight w:val="301" w:hRule="atLeast"/>
        </w:trPr>
        <w:tc>
          <w:tcPr>
            <w:tcW w:w="2395"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sz w:val="18"/>
                <w:szCs w:val="18"/>
              </w:rPr>
              <w:t xml:space="preserve">       3.46岁至55岁</w:t>
            </w:r>
          </w:p>
        </w:tc>
        <w:tc>
          <w:tcPr>
            <w:tcW w:w="660"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人</w:t>
            </w:r>
          </w:p>
        </w:tc>
        <w:tc>
          <w:tcPr>
            <w:tcW w:w="13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18"/>
                <w:szCs w:val="18"/>
              </w:rPr>
            </w:pPr>
          </w:p>
        </w:tc>
        <w:tc>
          <w:tcPr>
            <w:tcW w:w="3163"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sz w:val="18"/>
                <w:szCs w:val="18"/>
              </w:rPr>
              <w:t xml:space="preserve">                     日常费用</w:t>
            </w:r>
          </w:p>
        </w:tc>
        <w:tc>
          <w:tcPr>
            <w:tcW w:w="649"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万元</w:t>
            </w:r>
          </w:p>
        </w:tc>
        <w:tc>
          <w:tcPr>
            <w:tcW w:w="7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18"/>
                <w:szCs w:val="18"/>
              </w:rPr>
            </w:pPr>
          </w:p>
        </w:tc>
        <w:tc>
          <w:tcPr>
            <w:tcW w:w="2852"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sz w:val="18"/>
                <w:szCs w:val="18"/>
              </w:rPr>
              <w:t xml:space="preserve">               其他</w:t>
            </w:r>
          </w:p>
        </w:tc>
        <w:tc>
          <w:tcPr>
            <w:tcW w:w="611"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个</w:t>
            </w:r>
          </w:p>
        </w:tc>
        <w:tc>
          <w:tcPr>
            <w:tcW w:w="2869"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color w:val="000000"/>
                <w:sz w:val="18"/>
                <w:szCs w:val="18"/>
              </w:rPr>
            </w:pPr>
          </w:p>
        </w:tc>
      </w:tr>
      <w:tr>
        <w:tblPrEx>
          <w:tblLayout w:type="fixed"/>
          <w:tblCellMar>
            <w:top w:w="15" w:type="dxa"/>
            <w:left w:w="15" w:type="dxa"/>
            <w:bottom w:w="15" w:type="dxa"/>
            <w:right w:w="15" w:type="dxa"/>
          </w:tblCellMar>
        </w:tblPrEx>
        <w:trPr>
          <w:trHeight w:val="301" w:hRule="atLeast"/>
        </w:trPr>
        <w:tc>
          <w:tcPr>
            <w:tcW w:w="2395"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sz w:val="18"/>
                <w:szCs w:val="18"/>
              </w:rPr>
              <w:t xml:space="preserve">       4.56岁及以上</w:t>
            </w:r>
          </w:p>
        </w:tc>
        <w:tc>
          <w:tcPr>
            <w:tcW w:w="660"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人</w:t>
            </w:r>
          </w:p>
        </w:tc>
        <w:tc>
          <w:tcPr>
            <w:tcW w:w="13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18"/>
                <w:szCs w:val="18"/>
              </w:rPr>
            </w:pPr>
          </w:p>
        </w:tc>
        <w:tc>
          <w:tcPr>
            <w:tcW w:w="3163"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sz w:val="18"/>
                <w:szCs w:val="18"/>
              </w:rPr>
              <w:t xml:space="preserve">                 固定资产折旧</w:t>
            </w:r>
          </w:p>
        </w:tc>
        <w:tc>
          <w:tcPr>
            <w:tcW w:w="649"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万元</w:t>
            </w:r>
          </w:p>
        </w:tc>
        <w:tc>
          <w:tcPr>
            <w:tcW w:w="7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18"/>
                <w:szCs w:val="18"/>
              </w:rPr>
            </w:pPr>
          </w:p>
        </w:tc>
        <w:tc>
          <w:tcPr>
            <w:tcW w:w="2852"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sz w:val="18"/>
                <w:szCs w:val="18"/>
              </w:rPr>
              <w:t xml:space="preserve">     2.社会组织负责人</w:t>
            </w:r>
          </w:p>
        </w:tc>
        <w:tc>
          <w:tcPr>
            <w:tcW w:w="611"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人</w:t>
            </w:r>
          </w:p>
        </w:tc>
        <w:tc>
          <w:tcPr>
            <w:tcW w:w="2869"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color w:val="000000"/>
                <w:sz w:val="18"/>
                <w:szCs w:val="18"/>
              </w:rPr>
            </w:pPr>
          </w:p>
        </w:tc>
      </w:tr>
      <w:tr>
        <w:tblPrEx>
          <w:tblLayout w:type="fixed"/>
          <w:tblCellMar>
            <w:top w:w="15" w:type="dxa"/>
            <w:left w:w="15" w:type="dxa"/>
            <w:bottom w:w="15" w:type="dxa"/>
            <w:right w:w="15" w:type="dxa"/>
          </w:tblCellMar>
        </w:tblPrEx>
        <w:trPr>
          <w:trHeight w:val="301" w:hRule="atLeast"/>
        </w:trPr>
        <w:tc>
          <w:tcPr>
            <w:tcW w:w="2395"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sz w:val="18"/>
                <w:szCs w:val="18"/>
              </w:rPr>
              <w:t>（二）志愿者服务人次数</w:t>
            </w:r>
          </w:p>
        </w:tc>
        <w:tc>
          <w:tcPr>
            <w:tcW w:w="660"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人次</w:t>
            </w:r>
          </w:p>
        </w:tc>
        <w:tc>
          <w:tcPr>
            <w:tcW w:w="13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18"/>
                <w:szCs w:val="18"/>
              </w:rPr>
            </w:pPr>
          </w:p>
        </w:tc>
        <w:tc>
          <w:tcPr>
            <w:tcW w:w="3163"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sz w:val="18"/>
                <w:szCs w:val="18"/>
              </w:rPr>
              <w:t xml:space="preserve">                      税费</w:t>
            </w:r>
          </w:p>
        </w:tc>
        <w:tc>
          <w:tcPr>
            <w:tcW w:w="649"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万元</w:t>
            </w:r>
          </w:p>
        </w:tc>
        <w:tc>
          <w:tcPr>
            <w:tcW w:w="7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18"/>
                <w:szCs w:val="18"/>
              </w:rPr>
            </w:pPr>
          </w:p>
        </w:tc>
        <w:tc>
          <w:tcPr>
            <w:tcW w:w="2852"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sz w:val="18"/>
                <w:szCs w:val="18"/>
              </w:rPr>
              <w:t xml:space="preserve">        其中：女性</w:t>
            </w:r>
          </w:p>
        </w:tc>
        <w:tc>
          <w:tcPr>
            <w:tcW w:w="611"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人</w:t>
            </w:r>
          </w:p>
        </w:tc>
        <w:tc>
          <w:tcPr>
            <w:tcW w:w="2869"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color w:val="000000"/>
                <w:sz w:val="18"/>
                <w:szCs w:val="18"/>
              </w:rPr>
            </w:pPr>
          </w:p>
        </w:tc>
      </w:tr>
      <w:tr>
        <w:tblPrEx>
          <w:tblLayout w:type="fixed"/>
          <w:tblCellMar>
            <w:top w:w="15" w:type="dxa"/>
            <w:left w:w="15" w:type="dxa"/>
            <w:bottom w:w="15" w:type="dxa"/>
            <w:right w:w="15" w:type="dxa"/>
          </w:tblCellMar>
        </w:tblPrEx>
        <w:trPr>
          <w:trHeight w:val="301" w:hRule="atLeast"/>
        </w:trPr>
        <w:tc>
          <w:tcPr>
            <w:tcW w:w="2395"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sz w:val="18"/>
                <w:szCs w:val="18"/>
              </w:rPr>
              <w:t xml:space="preserve">      志愿服务时间</w:t>
            </w:r>
          </w:p>
        </w:tc>
        <w:tc>
          <w:tcPr>
            <w:tcW w:w="660"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时</w:t>
            </w:r>
          </w:p>
        </w:tc>
        <w:tc>
          <w:tcPr>
            <w:tcW w:w="13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18"/>
                <w:szCs w:val="18"/>
              </w:rPr>
            </w:pPr>
          </w:p>
        </w:tc>
        <w:tc>
          <w:tcPr>
            <w:tcW w:w="3163"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sz w:val="18"/>
                <w:szCs w:val="18"/>
              </w:rPr>
              <w:t xml:space="preserve">    19.净资产变动额</w:t>
            </w:r>
          </w:p>
        </w:tc>
        <w:tc>
          <w:tcPr>
            <w:tcW w:w="649"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万元</w:t>
            </w:r>
          </w:p>
        </w:tc>
        <w:tc>
          <w:tcPr>
            <w:tcW w:w="7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18"/>
                <w:szCs w:val="18"/>
              </w:rPr>
            </w:pPr>
          </w:p>
        </w:tc>
        <w:tc>
          <w:tcPr>
            <w:tcW w:w="2852"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sz w:val="18"/>
                <w:szCs w:val="18"/>
              </w:rPr>
              <w:t xml:space="preserve">   3.建立党组织的社会组织</w:t>
            </w:r>
          </w:p>
        </w:tc>
        <w:tc>
          <w:tcPr>
            <w:tcW w:w="611"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个</w:t>
            </w:r>
          </w:p>
        </w:tc>
        <w:tc>
          <w:tcPr>
            <w:tcW w:w="2869"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color w:val="000000"/>
                <w:sz w:val="18"/>
                <w:szCs w:val="18"/>
              </w:rPr>
            </w:pPr>
          </w:p>
        </w:tc>
      </w:tr>
      <w:tr>
        <w:tblPrEx>
          <w:tblLayout w:type="fixed"/>
          <w:tblCellMar>
            <w:top w:w="15" w:type="dxa"/>
            <w:left w:w="15" w:type="dxa"/>
            <w:bottom w:w="15" w:type="dxa"/>
            <w:right w:w="15" w:type="dxa"/>
          </w:tblCellMar>
        </w:tblPrEx>
        <w:trPr>
          <w:trHeight w:val="301" w:hRule="atLeast"/>
        </w:trPr>
        <w:tc>
          <w:tcPr>
            <w:tcW w:w="2395"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sz w:val="18"/>
                <w:szCs w:val="18"/>
              </w:rPr>
              <w:t xml:space="preserve">  是否慈善组织</w:t>
            </w:r>
          </w:p>
        </w:tc>
        <w:tc>
          <w:tcPr>
            <w:tcW w:w="660"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是、否</w:t>
            </w:r>
          </w:p>
        </w:tc>
        <w:tc>
          <w:tcPr>
            <w:tcW w:w="13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18"/>
                <w:szCs w:val="18"/>
              </w:rPr>
            </w:pPr>
          </w:p>
        </w:tc>
        <w:tc>
          <w:tcPr>
            <w:tcW w:w="3163"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sz w:val="18"/>
                <w:szCs w:val="18"/>
              </w:rPr>
              <w:t xml:space="preserve">    20.社会组织单位增加值</w:t>
            </w:r>
          </w:p>
        </w:tc>
        <w:tc>
          <w:tcPr>
            <w:tcW w:w="649"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万元</w:t>
            </w:r>
          </w:p>
        </w:tc>
        <w:tc>
          <w:tcPr>
            <w:tcW w:w="7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 w:val="18"/>
                <w:szCs w:val="18"/>
              </w:rPr>
            </w:pPr>
          </w:p>
        </w:tc>
        <w:tc>
          <w:tcPr>
            <w:tcW w:w="2852"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sz w:val="18"/>
                <w:szCs w:val="18"/>
              </w:rPr>
              <w:t>4.社会组织职工中中共党员人数</w:t>
            </w:r>
          </w:p>
        </w:tc>
        <w:tc>
          <w:tcPr>
            <w:tcW w:w="611" w:type="dxa"/>
            <w:tcBorders>
              <w:top w:val="single" w:color="000000" w:sz="4" w:space="0"/>
              <w:left w:val="single" w:color="000000" w:sz="4" w:space="0"/>
              <w:bottom w:val="single" w:color="000000" w:sz="4" w:space="0"/>
              <w:right w:val="single" w:color="000000" w:sz="4" w:space="0"/>
            </w:tcBorders>
            <w:shd w:val="clear" w:color="FFFFFF" w:fill="C0C0C0"/>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个</w:t>
            </w:r>
          </w:p>
        </w:tc>
        <w:tc>
          <w:tcPr>
            <w:tcW w:w="2869" w:type="dxa"/>
            <w:tcBorders>
              <w:top w:val="single" w:color="000000" w:sz="4" w:space="0"/>
              <w:left w:val="single" w:color="000000" w:sz="4" w:space="0"/>
              <w:bottom w:val="single" w:color="000000" w:sz="4" w:space="0"/>
              <w:right w:val="single" w:color="000000" w:sz="4" w:space="0"/>
            </w:tcBorders>
            <w:vAlign w:val="center"/>
          </w:tcPr>
          <w:p>
            <w:pPr>
              <w:jc w:val="right"/>
              <w:rPr>
                <w:rFonts w:ascii="宋体" w:hAnsi="宋体" w:eastAsia="宋体" w:cs="宋体"/>
                <w:color w:val="000000"/>
                <w:sz w:val="18"/>
                <w:szCs w:val="18"/>
              </w:rPr>
            </w:pPr>
          </w:p>
        </w:tc>
      </w:tr>
      <w:tr>
        <w:tblPrEx>
          <w:tblLayout w:type="fixed"/>
          <w:tblCellMar>
            <w:top w:w="15" w:type="dxa"/>
            <w:left w:w="15" w:type="dxa"/>
            <w:bottom w:w="15" w:type="dxa"/>
            <w:right w:w="15" w:type="dxa"/>
          </w:tblCellMar>
        </w:tblPrEx>
        <w:trPr>
          <w:trHeight w:val="301" w:hRule="atLeast"/>
        </w:trPr>
        <w:tc>
          <w:tcPr>
            <w:tcW w:w="239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ascii="宋体" w:hAnsi="宋体" w:eastAsia="宋体" w:cs="宋体"/>
                <w:color w:val="000000"/>
                <w:sz w:val="18"/>
                <w:szCs w:val="18"/>
              </w:rPr>
            </w:pPr>
            <w:r>
              <w:rPr>
                <w:rFonts w:hint="eastAsia" w:ascii="宋体" w:hAnsi="宋体" w:eastAsia="宋体" w:cs="宋体"/>
                <w:color w:val="000000"/>
                <w:sz w:val="18"/>
                <w:szCs w:val="18"/>
              </w:rPr>
              <w:t xml:space="preserve">  业务主管部门单位名称</w:t>
            </w:r>
          </w:p>
        </w:tc>
        <w:tc>
          <w:tcPr>
            <w:tcW w:w="660" w:type="dxa"/>
            <w:tcBorders>
              <w:top w:val="single" w:color="000000" w:sz="4" w:space="0"/>
              <w:left w:val="single" w:color="000000" w:sz="4" w:space="0"/>
              <w:bottom w:val="single" w:color="000000" w:sz="4" w:space="0"/>
              <w:right w:val="single" w:color="000000" w:sz="4" w:space="0"/>
            </w:tcBorders>
            <w:vAlign w:val="bottom"/>
          </w:tcPr>
          <w:p>
            <w:pPr>
              <w:rPr>
                <w:rFonts w:ascii="Arial" w:hAnsi="Arial" w:cs="Arial"/>
                <w:color w:val="000000"/>
                <w:sz w:val="18"/>
                <w:szCs w:val="18"/>
              </w:rPr>
            </w:pPr>
          </w:p>
        </w:tc>
        <w:tc>
          <w:tcPr>
            <w:tcW w:w="1343" w:type="dxa"/>
            <w:tcBorders>
              <w:top w:val="single" w:color="000000" w:sz="4" w:space="0"/>
              <w:left w:val="single" w:color="000000" w:sz="4" w:space="0"/>
              <w:bottom w:val="single" w:color="000000" w:sz="4" w:space="0"/>
              <w:right w:val="single" w:color="000000" w:sz="4" w:space="0"/>
            </w:tcBorders>
            <w:vAlign w:val="bottom"/>
          </w:tcPr>
          <w:p>
            <w:pPr>
              <w:rPr>
                <w:rFonts w:ascii="Arial" w:hAnsi="Arial" w:cs="Arial"/>
                <w:color w:val="000000"/>
                <w:sz w:val="18"/>
                <w:szCs w:val="18"/>
              </w:rPr>
            </w:pPr>
          </w:p>
        </w:tc>
        <w:tc>
          <w:tcPr>
            <w:tcW w:w="3163"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ascii="宋体" w:hAnsi="宋体" w:eastAsia="宋体" w:cs="宋体"/>
                <w:color w:val="000000"/>
                <w:sz w:val="18"/>
                <w:szCs w:val="18"/>
              </w:rPr>
            </w:pPr>
            <w:r>
              <w:rPr>
                <w:rFonts w:hint="eastAsia" w:ascii="宋体" w:hAnsi="宋体" w:eastAsia="宋体" w:cs="宋体"/>
                <w:color w:val="000000"/>
                <w:sz w:val="18"/>
                <w:szCs w:val="18"/>
              </w:rPr>
              <w:t xml:space="preserve">    21.开办资金</w:t>
            </w:r>
          </w:p>
        </w:tc>
        <w:tc>
          <w:tcPr>
            <w:tcW w:w="649"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ascii="宋体" w:hAnsi="宋体" w:eastAsia="宋体" w:cs="宋体"/>
                <w:color w:val="000000"/>
                <w:sz w:val="18"/>
                <w:szCs w:val="18"/>
              </w:rPr>
            </w:pPr>
            <w:r>
              <w:rPr>
                <w:rFonts w:hint="eastAsia" w:ascii="宋体" w:hAnsi="宋体" w:eastAsia="宋体" w:cs="宋体"/>
                <w:color w:val="000000"/>
                <w:sz w:val="18"/>
                <w:szCs w:val="18"/>
              </w:rPr>
              <w:t>万元</w:t>
            </w:r>
          </w:p>
        </w:tc>
        <w:tc>
          <w:tcPr>
            <w:tcW w:w="798" w:type="dxa"/>
            <w:tcBorders>
              <w:top w:val="single" w:color="000000" w:sz="4" w:space="0"/>
              <w:left w:val="single" w:color="000000" w:sz="4" w:space="0"/>
              <w:bottom w:val="single" w:color="000000" w:sz="4" w:space="0"/>
              <w:right w:val="single" w:color="000000" w:sz="4" w:space="0"/>
            </w:tcBorders>
            <w:vAlign w:val="bottom"/>
          </w:tcPr>
          <w:p>
            <w:pPr>
              <w:rPr>
                <w:rFonts w:ascii="Arial" w:hAnsi="Arial" w:cs="Arial"/>
                <w:color w:val="000000"/>
                <w:sz w:val="18"/>
                <w:szCs w:val="18"/>
              </w:rPr>
            </w:pPr>
          </w:p>
        </w:tc>
        <w:tc>
          <w:tcPr>
            <w:tcW w:w="6332"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sz w:val="18"/>
                <w:szCs w:val="18"/>
              </w:rPr>
              <w:t>单位负责人：          填表人：          报出日期：</w:t>
            </w:r>
          </w:p>
        </w:tc>
      </w:tr>
    </w:tbl>
    <w:p>
      <w:pPr>
        <w:adjustRightInd/>
        <w:spacing w:afterLines="50" w:line="380" w:lineRule="exact"/>
        <w:textAlignment w:val="auto"/>
        <w:rPr>
          <w:rFonts w:ascii="ˎ̥" w:hAnsi="ˎ̥"/>
          <w:szCs w:val="21"/>
        </w:rPr>
        <w:sectPr>
          <w:pgSz w:w="16838" w:h="11906" w:orient="landscape"/>
          <w:pgMar w:top="1009" w:right="1089" w:bottom="1009" w:left="930" w:header="851" w:footer="992" w:gutter="0"/>
          <w:cols w:space="0" w:num="1"/>
          <w:docGrid w:type="lines" w:linePitch="435" w:charSpace="0"/>
        </w:sectPr>
      </w:pPr>
    </w:p>
    <w:p>
      <w:pPr>
        <w:adjustRightInd/>
        <w:spacing w:afterLines="50" w:line="380" w:lineRule="exact"/>
        <w:textAlignment w:val="auto"/>
        <w:rPr>
          <w:rFonts w:ascii="ˎ̥" w:hAnsi="ˎ̥"/>
          <w:szCs w:val="21"/>
        </w:rPr>
      </w:pPr>
    </w:p>
    <w:p>
      <w:pPr>
        <w:jc w:val="center"/>
        <w:rPr>
          <w:rStyle w:val="11"/>
          <w:rFonts w:ascii="方正小标宋简体" w:hAnsi="方正小标宋简体" w:eastAsia="方正小标宋简体" w:cs="方正小标宋简体"/>
          <w:color w:val="auto"/>
          <w:sz w:val="44"/>
          <w:szCs w:val="44"/>
        </w:rPr>
      </w:pPr>
      <w:r>
        <w:rPr>
          <w:rStyle w:val="11"/>
          <w:rFonts w:hint="eastAsia" w:ascii="方正小标宋简体" w:hAnsi="方正小标宋简体" w:eastAsia="方正小标宋简体" w:cs="方正小标宋简体"/>
          <w:color w:val="auto"/>
          <w:sz w:val="44"/>
          <w:szCs w:val="44"/>
        </w:rPr>
        <w:t>社会团体</w:t>
      </w:r>
      <w:r>
        <w:rPr>
          <w:rStyle w:val="11"/>
          <w:rFonts w:hint="eastAsia" w:ascii="方正小标宋简体" w:hAnsi="方正小标宋简体" w:eastAsia="方正小标宋简体" w:cs="方正小标宋简体"/>
          <w:color w:val="auto"/>
          <w:sz w:val="44"/>
          <w:szCs w:val="44"/>
          <w:lang w:eastAsia="zh-CN"/>
        </w:rPr>
        <w:t>2019</w:t>
      </w:r>
      <w:r>
        <w:rPr>
          <w:rStyle w:val="11"/>
          <w:rFonts w:hint="eastAsia" w:ascii="方正小标宋简体" w:hAnsi="方正小标宋简体" w:eastAsia="方正小标宋简体" w:cs="方正小标宋简体"/>
          <w:color w:val="auto"/>
          <w:sz w:val="44"/>
          <w:szCs w:val="44"/>
        </w:rPr>
        <w:t>年度工作报告书填报指南</w:t>
      </w:r>
    </w:p>
    <w:p>
      <w:pPr>
        <w:ind w:firstLine="3235" w:firstLineChars="1611"/>
        <w:rPr>
          <w:rStyle w:val="11"/>
          <w:color w:val="auto"/>
        </w:rPr>
      </w:pPr>
    </w:p>
    <w:p>
      <w:pPr>
        <w:ind w:firstLine="3840" w:firstLineChars="1200"/>
        <w:rPr>
          <w:rStyle w:val="11"/>
          <w:rFonts w:ascii="黑体" w:hAnsi="黑体" w:eastAsia="黑体" w:cs="黑体"/>
          <w:color w:val="auto"/>
          <w:sz w:val="32"/>
          <w:szCs w:val="32"/>
        </w:rPr>
      </w:pPr>
      <w:r>
        <w:fldChar w:fldCharType="begin"/>
      </w:r>
      <w:r>
        <w:instrText xml:space="preserve"> HYPERLINK "file:///E:\\guide\\001.htm" </w:instrText>
      </w:r>
      <w:r>
        <w:fldChar w:fldCharType="separate"/>
      </w:r>
      <w:r>
        <w:rPr>
          <w:rStyle w:val="11"/>
          <w:rFonts w:hint="eastAsia" w:ascii="黑体" w:hAnsi="黑体" w:eastAsia="黑体" w:cs="黑体"/>
          <w:color w:val="auto"/>
          <w:sz w:val="32"/>
          <w:szCs w:val="32"/>
        </w:rPr>
        <w:t>1．基本信息</w:t>
      </w:r>
      <w:r>
        <w:rPr>
          <w:rStyle w:val="11"/>
          <w:rFonts w:hint="eastAsia" w:ascii="黑体" w:hAnsi="黑体" w:eastAsia="黑体" w:cs="黑体"/>
          <w:color w:val="auto"/>
          <w:sz w:val="32"/>
          <w:szCs w:val="32"/>
        </w:rPr>
        <w:fldChar w:fldCharType="end"/>
      </w:r>
    </w:p>
    <w:p>
      <w:pPr>
        <w:ind w:firstLine="3840" w:firstLineChars="1200"/>
        <w:rPr>
          <w:rStyle w:val="11"/>
          <w:rFonts w:ascii="黑体" w:hAnsi="黑体" w:eastAsia="黑体" w:cs="黑体"/>
          <w:color w:val="auto"/>
          <w:sz w:val="32"/>
          <w:szCs w:val="32"/>
        </w:rPr>
      </w:pPr>
      <w:r>
        <w:fldChar w:fldCharType="begin"/>
      </w:r>
      <w:r>
        <w:instrText xml:space="preserve"> HYPERLINK "file:///E:\\guide\\003.htm" \l "2" </w:instrText>
      </w:r>
      <w:r>
        <w:fldChar w:fldCharType="separate"/>
      </w:r>
      <w:r>
        <w:rPr>
          <w:rStyle w:val="11"/>
          <w:rFonts w:hint="eastAsia" w:ascii="黑体" w:hAnsi="黑体" w:eastAsia="黑体" w:cs="黑体"/>
          <w:color w:val="auto"/>
          <w:sz w:val="32"/>
          <w:szCs w:val="32"/>
        </w:rPr>
        <w:t>2．内部建设情况</w:t>
      </w:r>
      <w:r>
        <w:rPr>
          <w:rStyle w:val="11"/>
          <w:rFonts w:hint="eastAsia" w:ascii="黑体" w:hAnsi="黑体" w:eastAsia="黑体" w:cs="黑体"/>
          <w:color w:val="auto"/>
          <w:sz w:val="32"/>
          <w:szCs w:val="32"/>
        </w:rPr>
        <w:fldChar w:fldCharType="end"/>
      </w:r>
    </w:p>
    <w:p>
      <w:pPr>
        <w:ind w:firstLine="3840" w:firstLineChars="1200"/>
        <w:rPr>
          <w:rStyle w:val="11"/>
          <w:rFonts w:ascii="黑体" w:hAnsi="黑体" w:eastAsia="黑体" w:cs="黑体"/>
          <w:color w:val="auto"/>
          <w:sz w:val="32"/>
          <w:szCs w:val="32"/>
        </w:rPr>
      </w:pPr>
      <w:r>
        <w:fldChar w:fldCharType="begin"/>
      </w:r>
      <w:r>
        <w:instrText xml:space="preserve"> HYPERLINK "file:///E:\\guide\\004.htm" \l "3" </w:instrText>
      </w:r>
      <w:r>
        <w:fldChar w:fldCharType="separate"/>
      </w:r>
      <w:r>
        <w:rPr>
          <w:rStyle w:val="11"/>
          <w:rFonts w:hint="eastAsia" w:ascii="黑体" w:hAnsi="黑体" w:eastAsia="黑体" w:cs="黑体"/>
          <w:color w:val="auto"/>
          <w:sz w:val="32"/>
          <w:szCs w:val="32"/>
        </w:rPr>
        <w:t>3．财务会计报告</w:t>
      </w:r>
      <w:r>
        <w:rPr>
          <w:rStyle w:val="11"/>
          <w:rFonts w:hint="eastAsia" w:ascii="黑体" w:hAnsi="黑体" w:eastAsia="黑体" w:cs="黑体"/>
          <w:color w:val="auto"/>
          <w:sz w:val="32"/>
          <w:szCs w:val="32"/>
        </w:rPr>
        <w:fldChar w:fldCharType="end"/>
      </w:r>
    </w:p>
    <w:p>
      <w:pPr>
        <w:ind w:firstLine="3840" w:firstLineChars="1200"/>
        <w:rPr>
          <w:rStyle w:val="11"/>
          <w:rFonts w:ascii="黑体" w:hAnsi="黑体" w:eastAsia="黑体" w:cs="黑体"/>
          <w:color w:val="auto"/>
          <w:sz w:val="32"/>
          <w:szCs w:val="32"/>
        </w:rPr>
      </w:pPr>
      <w:r>
        <w:fldChar w:fldCharType="begin"/>
      </w:r>
      <w:r>
        <w:instrText xml:space="preserve"> HYPERLINK "file:///E:\\guide\\004.htm" \l "3" </w:instrText>
      </w:r>
      <w:r>
        <w:fldChar w:fldCharType="separate"/>
      </w:r>
      <w:r>
        <w:rPr>
          <w:rStyle w:val="11"/>
          <w:rFonts w:hint="eastAsia" w:ascii="黑体" w:hAnsi="黑体" w:eastAsia="黑体" w:cs="黑体"/>
          <w:color w:val="auto"/>
          <w:sz w:val="32"/>
          <w:szCs w:val="32"/>
        </w:rPr>
        <w:t>4．</w:t>
      </w:r>
      <w:r>
        <w:rPr>
          <w:rStyle w:val="11"/>
          <w:rFonts w:hint="eastAsia" w:ascii="黑体" w:hAnsi="黑体" w:eastAsia="黑体" w:cs="黑体"/>
          <w:color w:val="auto"/>
          <w:sz w:val="32"/>
          <w:szCs w:val="32"/>
        </w:rPr>
        <w:fldChar w:fldCharType="end"/>
      </w:r>
      <w:r>
        <w:rPr>
          <w:rStyle w:val="11"/>
          <w:rFonts w:hint="eastAsia" w:ascii="黑体" w:hAnsi="黑体" w:eastAsia="黑体" w:cs="黑体"/>
          <w:color w:val="auto"/>
          <w:sz w:val="32"/>
          <w:szCs w:val="32"/>
        </w:rPr>
        <w:t>业务活动情况</w:t>
      </w:r>
    </w:p>
    <w:p>
      <w:pPr>
        <w:ind w:firstLine="3840" w:firstLineChars="1200"/>
        <w:rPr>
          <w:rStyle w:val="11"/>
          <w:rFonts w:ascii="黑体" w:hAnsi="黑体" w:eastAsia="黑体" w:cs="黑体"/>
          <w:color w:val="auto"/>
          <w:sz w:val="32"/>
          <w:szCs w:val="32"/>
        </w:rPr>
      </w:pPr>
      <w:r>
        <w:fldChar w:fldCharType="begin"/>
      </w:r>
      <w:r>
        <w:instrText xml:space="preserve"> HYPERLINK "file:///E:\\guide\\008.htm" </w:instrText>
      </w:r>
      <w:r>
        <w:fldChar w:fldCharType="separate"/>
      </w:r>
      <w:r>
        <w:rPr>
          <w:rStyle w:val="11"/>
          <w:rFonts w:hint="eastAsia" w:ascii="黑体" w:hAnsi="黑体" w:eastAsia="黑体" w:cs="黑体"/>
          <w:color w:val="auto"/>
          <w:sz w:val="32"/>
          <w:szCs w:val="32"/>
        </w:rPr>
        <w:t>5．</w:t>
      </w:r>
      <w:r>
        <w:rPr>
          <w:rStyle w:val="11"/>
          <w:rFonts w:hint="eastAsia" w:ascii="黑体" w:hAnsi="黑体" w:eastAsia="黑体" w:cs="黑体"/>
          <w:color w:val="auto"/>
          <w:sz w:val="32"/>
          <w:szCs w:val="32"/>
        </w:rPr>
        <w:fldChar w:fldCharType="end"/>
      </w:r>
      <w:r>
        <w:rPr>
          <w:rStyle w:val="11"/>
          <w:rFonts w:hint="eastAsia" w:ascii="黑体" w:hAnsi="黑体" w:eastAsia="黑体" w:cs="黑体"/>
          <w:color w:val="auto"/>
          <w:sz w:val="32"/>
          <w:szCs w:val="32"/>
        </w:rPr>
        <w:t>其他需要说明的情况</w:t>
      </w:r>
    </w:p>
    <w:p>
      <w:pPr>
        <w:ind w:firstLine="3840" w:firstLineChars="1200"/>
        <w:rPr>
          <w:rStyle w:val="11"/>
          <w:rFonts w:ascii="黑体" w:hAnsi="黑体" w:eastAsia="黑体" w:cs="黑体"/>
          <w:color w:val="auto"/>
          <w:sz w:val="32"/>
          <w:szCs w:val="32"/>
        </w:rPr>
      </w:pPr>
      <w:r>
        <w:fldChar w:fldCharType="begin"/>
      </w:r>
      <w:r>
        <w:instrText xml:space="preserve"> HYPERLINK "file:///E:\\guide\\010.htm" \l "6" </w:instrText>
      </w:r>
      <w:r>
        <w:fldChar w:fldCharType="separate"/>
      </w:r>
      <w:r>
        <w:rPr>
          <w:rStyle w:val="11"/>
          <w:rFonts w:hint="eastAsia" w:ascii="黑体" w:hAnsi="黑体" w:eastAsia="黑体" w:cs="黑体"/>
          <w:color w:val="auto"/>
          <w:sz w:val="32"/>
          <w:szCs w:val="32"/>
        </w:rPr>
        <w:t>6．</w:t>
      </w:r>
      <w:r>
        <w:rPr>
          <w:rStyle w:val="11"/>
          <w:rFonts w:hint="eastAsia" w:ascii="黑体" w:hAnsi="黑体" w:eastAsia="黑体" w:cs="黑体"/>
          <w:color w:val="auto"/>
          <w:sz w:val="32"/>
          <w:szCs w:val="32"/>
        </w:rPr>
        <w:fldChar w:fldCharType="end"/>
      </w:r>
      <w:r>
        <w:rPr>
          <w:rStyle w:val="11"/>
          <w:rFonts w:hint="eastAsia" w:ascii="黑体" w:hAnsi="黑体" w:eastAsia="黑体" w:cs="黑体"/>
          <w:color w:val="auto"/>
          <w:sz w:val="32"/>
          <w:szCs w:val="32"/>
        </w:rPr>
        <w:t>接受监督管理情况</w:t>
      </w:r>
    </w:p>
    <w:p>
      <w:pPr>
        <w:ind w:firstLine="2400" w:firstLineChars="1200"/>
        <w:rPr>
          <w:rStyle w:val="12"/>
          <w:color w:val="auto"/>
        </w:rPr>
      </w:pPr>
    </w:p>
    <w:p>
      <w:pPr>
        <w:ind w:firstLine="640" w:firstLineChars="200"/>
        <w:rPr>
          <w:rStyle w:val="12"/>
          <w:rFonts w:ascii="仿宋_GB2312" w:hAnsi="仿宋_GB2312" w:eastAsia="仿宋_GB2312" w:cs="仿宋_GB2312"/>
          <w:color w:val="auto"/>
          <w:sz w:val="32"/>
          <w:szCs w:val="32"/>
        </w:rPr>
      </w:pPr>
    </w:p>
    <w:p>
      <w:pPr>
        <w:ind w:firstLine="640" w:firstLineChars="200"/>
        <w:rPr>
          <w:rFonts w:ascii="仿宋_GB2312" w:hAnsi="仿宋_GB2312" w:eastAsia="仿宋_GB2312" w:cs="仿宋_GB2312"/>
          <w:szCs w:val="32"/>
        </w:rPr>
      </w:pPr>
      <w:r>
        <w:rPr>
          <w:rFonts w:hint="eastAsia" w:ascii="仿宋_GB2312" w:hAnsi="仿宋_GB2312" w:eastAsia="仿宋_GB2312" w:cs="仿宋_GB2312"/>
          <w:szCs w:val="32"/>
        </w:rPr>
        <w:t>根据《社会团体登记管理条例》第二十八条规定，社会团体在年度工作报告书中填报的所有信息，应当真实、准确、完整，并确保打印的报告书纸质材料与网上填报内容完全一致。未如实填写年度工作报告书所引起的法律责任，由社会团体承担。社会团体年度工作报告书，需经法定代表人签字确认，业务主管单位初审盖章后，报社会团体登记管理机关（民政部门）年度检查。同时，需注明年检事宜联系人和联系方式，以便就有关年检的问题进行沟通。</w:t>
      </w:r>
    </w:p>
    <w:p>
      <w:pPr>
        <w:ind w:firstLine="640" w:firstLineChars="200"/>
        <w:rPr>
          <w:rFonts w:ascii="仿宋_GB2312" w:hAnsi="仿宋_GB2312" w:eastAsia="仿宋_GB2312" w:cs="仿宋_GB2312"/>
          <w:szCs w:val="32"/>
        </w:rPr>
      </w:pPr>
    </w:p>
    <w:p>
      <w:pPr>
        <w:outlineLvl w:val="0"/>
        <w:rPr>
          <w:rFonts w:ascii="仿宋_GB2312" w:hAnsi="仿宋_GB2312" w:eastAsia="仿宋_GB2312" w:cs="仿宋_GB2312"/>
          <w:szCs w:val="32"/>
        </w:rPr>
      </w:pPr>
      <w:r>
        <w:rPr>
          <w:rStyle w:val="11"/>
          <w:rFonts w:hint="eastAsia" w:ascii="仿宋_GB2312" w:hAnsi="仿宋_GB2312" w:eastAsia="仿宋_GB2312" w:cs="仿宋_GB2312"/>
          <w:color w:val="auto"/>
          <w:sz w:val="32"/>
          <w:szCs w:val="32"/>
        </w:rPr>
        <w:t xml:space="preserve">   </w:t>
      </w:r>
      <w:r>
        <w:rPr>
          <w:rStyle w:val="11"/>
          <w:rFonts w:hint="eastAsia" w:ascii="黑体" w:hAnsi="黑体" w:eastAsia="黑体" w:cs="黑体"/>
          <w:color w:val="auto"/>
          <w:sz w:val="32"/>
          <w:szCs w:val="32"/>
        </w:rPr>
        <w:t xml:space="preserve"> 一、基本信息</w:t>
      </w:r>
    </w:p>
    <w:p>
      <w:pPr>
        <w:numPr>
          <w:ilvl w:val="0"/>
          <w:numId w:val="1"/>
        </w:numPr>
        <w:ind w:left="0" w:firstLine="640" w:firstLineChars="200"/>
        <w:rPr>
          <w:rFonts w:ascii="仿宋_GB2312" w:hAnsi="仿宋_GB2312" w:eastAsia="仿宋_GB2312" w:cs="仿宋_GB2312"/>
          <w:szCs w:val="32"/>
        </w:rPr>
      </w:pPr>
      <w:r>
        <w:rPr>
          <w:rFonts w:hint="eastAsia" w:ascii="仿宋_GB2312" w:hAnsi="仿宋_GB2312" w:eastAsia="仿宋_GB2312" w:cs="仿宋_GB2312"/>
          <w:szCs w:val="32"/>
        </w:rPr>
        <w:t>“名称”，“业务主管单位”，“业务范围”，“住所”，“法定代表人”,等，应与《社会团体法人登记证书》登载内容完全一致。若全省性社会团体正在办理上述某项的变更手续，则分两种情况：若民政厅已批准变更，但新的登记证书尚未下发，可填写已变更内容；若已上报，但是民政厅尚未批准，则填写原证书上内容。</w:t>
      </w:r>
    </w:p>
    <w:p>
      <w:pPr>
        <w:numPr>
          <w:ilvl w:val="0"/>
          <w:numId w:val="1"/>
        </w:numPr>
        <w:ind w:left="0" w:firstLine="640" w:firstLineChars="200"/>
        <w:rPr>
          <w:rFonts w:ascii="仿宋_GB2312" w:hAnsi="仿宋_GB2312" w:eastAsia="仿宋_GB2312" w:cs="仿宋_GB2312"/>
          <w:szCs w:val="32"/>
        </w:rPr>
      </w:pPr>
      <w:r>
        <w:rPr>
          <w:rFonts w:hint="eastAsia" w:ascii="仿宋_GB2312" w:hAnsi="仿宋_GB2312" w:eastAsia="仿宋_GB2312" w:cs="仿宋_GB2312"/>
          <w:szCs w:val="32"/>
        </w:rPr>
        <w:t>“统一社会信用代码”填“三证合一后的号码”。</w:t>
      </w:r>
    </w:p>
    <w:p>
      <w:pPr>
        <w:numPr>
          <w:ilvl w:val="0"/>
          <w:numId w:val="1"/>
        </w:numPr>
        <w:ind w:left="0" w:firstLine="640" w:firstLineChars="200"/>
        <w:rPr>
          <w:rFonts w:ascii="仿宋_GB2312" w:hAnsi="仿宋_GB2312" w:eastAsia="仿宋_GB2312" w:cs="仿宋_GB2312"/>
          <w:szCs w:val="32"/>
        </w:rPr>
      </w:pPr>
      <w:r>
        <w:rPr>
          <w:rFonts w:hint="eastAsia" w:ascii="仿宋_GB2312" w:hAnsi="仿宋_GB2312" w:eastAsia="仿宋_GB2312" w:cs="仿宋_GB2312"/>
          <w:szCs w:val="32"/>
        </w:rPr>
        <w:t>“行业分类”根据社会团体的主要业务范围填写，主要包括：科技研究、生态环境、教育、卫生、社会服务、文化、体育、法律、工商业服务、宗教、农业及农村发展、职业及从业者组织、国际及涉外组织、其他。</w:t>
      </w:r>
    </w:p>
    <w:p>
      <w:pPr>
        <w:numPr>
          <w:ilvl w:val="0"/>
          <w:numId w:val="1"/>
        </w:numPr>
        <w:ind w:left="0" w:firstLine="640" w:firstLineChars="200"/>
        <w:rPr>
          <w:rFonts w:ascii="仿宋_GB2312" w:hAnsi="仿宋_GB2312" w:eastAsia="仿宋_GB2312" w:cs="仿宋_GB2312"/>
          <w:szCs w:val="32"/>
        </w:rPr>
      </w:pPr>
      <w:r>
        <w:rPr>
          <w:rFonts w:hint="eastAsia" w:ascii="仿宋_GB2312" w:hAnsi="仿宋_GB2312" w:eastAsia="仿宋_GB2312" w:cs="仿宋_GB2312"/>
          <w:szCs w:val="32"/>
        </w:rPr>
        <w:t>“成立时间”，是指社会团体登记管理机关（民政厅）批复同意成立的时间。</w:t>
      </w:r>
    </w:p>
    <w:p>
      <w:pPr>
        <w:numPr>
          <w:ilvl w:val="0"/>
          <w:numId w:val="1"/>
        </w:numPr>
        <w:ind w:left="0" w:firstLine="640" w:firstLineChars="200"/>
        <w:rPr>
          <w:rFonts w:ascii="仿宋_GB2312" w:hAnsi="仿宋_GB2312" w:eastAsia="仿宋_GB2312" w:cs="仿宋_GB2312"/>
          <w:szCs w:val="32"/>
        </w:rPr>
      </w:pPr>
      <w:r>
        <w:rPr>
          <w:rFonts w:hint="eastAsia" w:ascii="仿宋_GB2312" w:hAnsi="仿宋_GB2312" w:eastAsia="仿宋_GB2312" w:cs="仿宋_GB2312"/>
          <w:szCs w:val="32"/>
        </w:rPr>
        <w:t>“注册资金”，是指登记证书所载社会团体活动资金数额。</w:t>
      </w:r>
    </w:p>
    <w:p>
      <w:pPr>
        <w:numPr>
          <w:ilvl w:val="0"/>
          <w:numId w:val="1"/>
        </w:numPr>
        <w:ind w:left="0" w:firstLine="640" w:firstLineChars="200"/>
        <w:rPr>
          <w:rFonts w:ascii="仿宋_GB2312" w:hAnsi="仿宋_GB2312" w:eastAsia="仿宋_GB2312" w:cs="仿宋_GB2312"/>
          <w:szCs w:val="32"/>
        </w:rPr>
      </w:pPr>
      <w:r>
        <w:rPr>
          <w:rFonts w:hint="eastAsia" w:ascii="仿宋_GB2312" w:hAnsi="仿宋_GB2312" w:eastAsia="仿宋_GB2312" w:cs="仿宋_GB2312"/>
          <w:szCs w:val="32"/>
        </w:rPr>
        <w:t>“法定代表人”中“社团职务”，是指法定代表人在本社会团体中担任的负责人职务。主要包括：①会长（理事长、主席等），②副会长（副理事长、副主席等），③秘书长，④其他。如选择“④其他”，请在“六、其它需要说明的情况”作出具体说明。“政治面貌”包括：党员、民主党派、无党派人士、群众。</w:t>
      </w:r>
    </w:p>
    <w:p>
      <w:pPr>
        <w:numPr>
          <w:ilvl w:val="0"/>
          <w:numId w:val="1"/>
        </w:numPr>
        <w:ind w:left="0" w:firstLine="640" w:firstLineChars="200"/>
        <w:rPr>
          <w:rFonts w:ascii="仿宋_GB2312" w:hAnsi="仿宋_GB2312" w:eastAsia="仿宋_GB2312" w:cs="仿宋_GB2312"/>
          <w:szCs w:val="32"/>
        </w:rPr>
      </w:pPr>
      <w:r>
        <w:rPr>
          <w:rFonts w:hint="eastAsia" w:ascii="仿宋_GB2312" w:hAnsi="仿宋_GB2312" w:eastAsia="仿宋_GB2312" w:cs="仿宋_GB2312"/>
          <w:szCs w:val="32"/>
        </w:rPr>
        <w:t>合署办公是指两个不同的机构在同一处所联合办公，在职能上相互依赖，业务上密不可分，人员上交叉任职。此处的合署办公分三种情况：与党政机关合署、与企业合署、与事业单位合署。</w:t>
      </w:r>
    </w:p>
    <w:p>
      <w:pPr>
        <w:numPr>
          <w:ilvl w:val="0"/>
          <w:numId w:val="1"/>
        </w:numPr>
        <w:ind w:left="0" w:firstLine="640" w:firstLineChars="200"/>
        <w:rPr>
          <w:rFonts w:ascii="仿宋_GB2312" w:hAnsi="仿宋_GB2312" w:eastAsia="仿宋_GB2312" w:cs="仿宋_GB2312"/>
          <w:szCs w:val="32"/>
        </w:rPr>
      </w:pPr>
      <w:r>
        <w:rPr>
          <w:rFonts w:hint="eastAsia" w:ascii="仿宋_GB2312" w:hAnsi="仿宋_GB2312" w:eastAsia="仿宋_GB2312" w:cs="仿宋_GB2312"/>
          <w:szCs w:val="32"/>
        </w:rPr>
        <w:t>“网站地址”，填写社会团体建立的用于发布本社会团体各类信息的网站地址。</w:t>
      </w:r>
    </w:p>
    <w:p>
      <w:pPr>
        <w:numPr>
          <w:ilvl w:val="0"/>
          <w:numId w:val="1"/>
        </w:numPr>
        <w:ind w:left="0" w:firstLine="640" w:firstLineChars="200"/>
        <w:rPr>
          <w:rFonts w:ascii="仿宋_GB2312" w:hAnsi="仿宋_GB2312" w:eastAsia="仿宋_GB2312" w:cs="仿宋_GB2312"/>
          <w:szCs w:val="32"/>
        </w:rPr>
      </w:pPr>
      <w:r>
        <w:rPr>
          <w:rFonts w:hint="eastAsia" w:ascii="仿宋_GB2312" w:hAnsi="仿宋_GB2312" w:eastAsia="仿宋_GB2312" w:cs="仿宋_GB2312"/>
          <w:szCs w:val="32"/>
        </w:rPr>
        <w:t xml:space="preserve">“办公电话”、“传真”，填写社会团体秘书处（办公室）的联系电话、传真。“电子邮件”，填写用于社会团体对外电子信件联络的秘书处（办公室）或者有关负责人员的电子邮箱。年度报告书中的通邮、通讯方式须确保可送达和联系，否则将影响信用记录。 </w:t>
      </w:r>
    </w:p>
    <w:p>
      <w:pPr>
        <w:numPr>
          <w:ilvl w:val="0"/>
          <w:numId w:val="1"/>
        </w:numPr>
        <w:ind w:left="0" w:firstLine="640" w:firstLineChars="200"/>
        <w:rPr>
          <w:rFonts w:ascii="仿宋_GB2312" w:hAnsi="仿宋_GB2312" w:eastAsia="仿宋_GB2312" w:cs="仿宋_GB2312"/>
          <w:szCs w:val="32"/>
        </w:rPr>
      </w:pPr>
      <w:r>
        <w:rPr>
          <w:rFonts w:hint="eastAsia" w:ascii="仿宋_GB2312" w:hAnsi="仿宋_GB2312" w:eastAsia="仿宋_GB2312" w:cs="仿宋_GB2312"/>
          <w:szCs w:val="32"/>
        </w:rPr>
        <w:t>“单位会员数”、“个人会员数”，按照社会团体章程及有关规定正式履行入会手续的单位会员、个人会员数量。</w:t>
      </w:r>
    </w:p>
    <w:p>
      <w:pPr>
        <w:numPr>
          <w:ilvl w:val="0"/>
          <w:numId w:val="1"/>
        </w:numPr>
        <w:ind w:left="0" w:firstLine="640" w:firstLineChars="200"/>
        <w:rPr>
          <w:rFonts w:ascii="仿宋_GB2312" w:hAnsi="仿宋_GB2312" w:eastAsia="仿宋_GB2312" w:cs="仿宋_GB2312"/>
          <w:szCs w:val="32"/>
        </w:rPr>
      </w:pPr>
      <w:r>
        <w:rPr>
          <w:rFonts w:hint="eastAsia" w:ascii="仿宋_GB2312" w:hAnsi="仿宋_GB2312" w:eastAsia="仿宋_GB2312" w:cs="仿宋_GB2312"/>
          <w:szCs w:val="32"/>
        </w:rPr>
        <w:t>“理事会及负责人”，主要反映社会团体理事会结构、人员组成等情况。</w:t>
      </w:r>
    </w:p>
    <w:p>
      <w:pPr>
        <w:numPr>
          <w:ilvl w:val="0"/>
          <w:numId w:val="1"/>
        </w:numPr>
        <w:ind w:left="0" w:firstLine="640" w:firstLineChars="200"/>
        <w:rPr>
          <w:rFonts w:ascii="仿宋_GB2312" w:hAnsi="仿宋_GB2312" w:eastAsia="仿宋_GB2312" w:cs="仿宋_GB2312"/>
          <w:szCs w:val="32"/>
        </w:rPr>
      </w:pPr>
      <w:r>
        <w:rPr>
          <w:rFonts w:hint="eastAsia" w:ascii="仿宋_GB2312" w:hAnsi="仿宋_GB2312" w:eastAsia="仿宋_GB2312" w:cs="仿宋_GB2312"/>
          <w:szCs w:val="32"/>
        </w:rPr>
        <w:t>“负责人数”，是指社会团体的会长（理事长、主席）、副会长（副理事长、副主席）、秘书长的总人数，不包括名誉职务、顾问、常务理事、理事、副秘书长。</w:t>
      </w:r>
    </w:p>
    <w:p>
      <w:pPr>
        <w:numPr>
          <w:ilvl w:val="0"/>
          <w:numId w:val="1"/>
        </w:numPr>
        <w:ind w:left="0" w:firstLine="640" w:firstLineChars="200"/>
        <w:rPr>
          <w:rFonts w:ascii="仿宋_GB2312" w:hAnsi="仿宋_GB2312" w:eastAsia="仿宋_GB2312" w:cs="仿宋_GB2312"/>
          <w:szCs w:val="32"/>
        </w:rPr>
      </w:pPr>
      <w:r>
        <w:rPr>
          <w:rFonts w:hint="eastAsia" w:ascii="仿宋_GB2312" w:hAnsi="仿宋_GB2312" w:eastAsia="仿宋_GB2312" w:cs="仿宋_GB2312"/>
          <w:szCs w:val="32"/>
        </w:rPr>
        <w:t>“70岁以上负责人数”，是指截至</w:t>
      </w:r>
      <w:r>
        <w:rPr>
          <w:rFonts w:hint="eastAsia" w:ascii="仿宋_GB2312" w:hAnsi="仿宋_GB2312" w:eastAsia="仿宋_GB2312" w:cs="仿宋_GB2312"/>
          <w:szCs w:val="32"/>
          <w:lang w:eastAsia="zh-CN"/>
        </w:rPr>
        <w:t>2019</w:t>
      </w:r>
      <w:r>
        <w:rPr>
          <w:rFonts w:hint="eastAsia" w:ascii="仿宋_GB2312" w:hAnsi="仿宋_GB2312" w:eastAsia="仿宋_GB2312" w:cs="仿宋_GB2312"/>
          <w:szCs w:val="32"/>
        </w:rPr>
        <w:t>年12月31日，负责人中年龄超过70周岁的总人数。</w:t>
      </w:r>
    </w:p>
    <w:p>
      <w:pPr>
        <w:numPr>
          <w:ilvl w:val="0"/>
          <w:numId w:val="1"/>
        </w:numPr>
        <w:ind w:left="0" w:firstLine="640" w:firstLineChars="200"/>
        <w:rPr>
          <w:rFonts w:ascii="仿宋_GB2312" w:hAnsi="仿宋_GB2312" w:eastAsia="仿宋_GB2312" w:cs="仿宋_GB2312"/>
          <w:szCs w:val="32"/>
        </w:rPr>
      </w:pPr>
      <w:r>
        <w:rPr>
          <w:rFonts w:hint="eastAsia" w:ascii="仿宋_GB2312" w:hAnsi="仿宋_GB2312" w:eastAsia="仿宋_GB2312" w:cs="仿宋_GB2312"/>
          <w:szCs w:val="32"/>
        </w:rPr>
        <w:t>“理事长”中“任职日期”，是指首次担任社会团体理事长职务的具体时间，以在登记管理机关备案的时间为准。“政治面貌”包括：党员、民主党派、无党派人士、群众。</w:t>
      </w:r>
    </w:p>
    <w:p>
      <w:pPr>
        <w:numPr>
          <w:ilvl w:val="0"/>
          <w:numId w:val="1"/>
        </w:numPr>
        <w:ind w:left="0" w:firstLine="640" w:firstLineChars="200"/>
        <w:rPr>
          <w:rFonts w:ascii="仿宋_GB2312" w:hAnsi="仿宋_GB2312" w:eastAsia="仿宋_GB2312" w:cs="仿宋_GB2312"/>
          <w:szCs w:val="32"/>
        </w:rPr>
      </w:pPr>
      <w:r>
        <w:rPr>
          <w:rFonts w:hint="eastAsia" w:ascii="仿宋_GB2312" w:hAnsi="仿宋_GB2312" w:eastAsia="仿宋_GB2312" w:cs="仿宋_GB2312"/>
          <w:szCs w:val="32"/>
        </w:rPr>
        <w:t>“理事长”中“工作单位及职务”，是指理事长工作关系所在单位和所任职务；如已退休，则填写原工作单位及职务。</w:t>
      </w:r>
    </w:p>
    <w:p>
      <w:pPr>
        <w:numPr>
          <w:ilvl w:val="0"/>
          <w:numId w:val="1"/>
        </w:numPr>
        <w:ind w:left="0" w:firstLine="640" w:firstLineChars="200"/>
        <w:rPr>
          <w:rFonts w:ascii="仿宋_GB2312" w:hAnsi="仿宋_GB2312" w:eastAsia="仿宋_GB2312" w:cs="仿宋_GB2312"/>
          <w:szCs w:val="32"/>
        </w:rPr>
      </w:pPr>
      <w:r>
        <w:rPr>
          <w:rFonts w:hint="eastAsia" w:ascii="仿宋_GB2312" w:hAnsi="仿宋_GB2312" w:eastAsia="仿宋_GB2312" w:cs="仿宋_GB2312"/>
          <w:szCs w:val="32"/>
        </w:rPr>
        <w:t xml:space="preserve"> “秘书长”中“是否专职”，主要了解社会团体秘书长的专、兼职情况。秘书长专职，</w:t>
      </w:r>
      <w:r>
        <w:rPr>
          <w:rFonts w:hint="eastAsia" w:ascii="仿宋_GB2312" w:hAnsi="仿宋_GB2312" w:eastAsia="仿宋_GB2312" w:cs="仿宋_GB2312"/>
          <w:bCs/>
          <w:szCs w:val="32"/>
        </w:rPr>
        <w:t>是指专门从事秘书长工作，与是否有其他身份无关，但国家机关实职领导人员、国有企事业单位一把手领导除外</w:t>
      </w:r>
      <w:r>
        <w:rPr>
          <w:rFonts w:hint="eastAsia" w:ascii="仿宋_GB2312" w:hAnsi="仿宋_GB2312" w:eastAsia="仿宋_GB2312" w:cs="仿宋_GB2312"/>
          <w:szCs w:val="32"/>
        </w:rPr>
        <w:t>。“产生方式”，是指秘书长选任的程序，即理事会选举产生或者未经选举直接聘任。</w:t>
      </w:r>
    </w:p>
    <w:p>
      <w:pPr>
        <w:numPr>
          <w:ilvl w:val="0"/>
          <w:numId w:val="1"/>
        </w:numPr>
        <w:ind w:left="0" w:firstLine="640" w:firstLineChars="200"/>
        <w:rPr>
          <w:rFonts w:ascii="仿宋_GB2312" w:hAnsi="仿宋_GB2312" w:eastAsia="仿宋_GB2312" w:cs="仿宋_GB2312"/>
          <w:szCs w:val="32"/>
        </w:rPr>
      </w:pPr>
      <w:r>
        <w:rPr>
          <w:rFonts w:hint="eastAsia" w:ascii="仿宋_GB2312" w:hAnsi="仿宋_GB2312" w:eastAsia="仿宋_GB2312" w:cs="仿宋_GB2312"/>
          <w:szCs w:val="32"/>
        </w:rPr>
        <w:t>“秘书长”中的“任职日期”，是指首次担任社会团体秘书长职务的具体时间，以在登记管理机关备案的时间为准。“政治面貌”包括：党员、民主党派、无党派人士、群众。</w:t>
      </w:r>
    </w:p>
    <w:p>
      <w:pPr>
        <w:numPr>
          <w:ilvl w:val="0"/>
          <w:numId w:val="1"/>
        </w:numPr>
        <w:ind w:left="0" w:firstLine="640" w:firstLineChars="200"/>
        <w:rPr>
          <w:rFonts w:ascii="仿宋_GB2312" w:hAnsi="仿宋_GB2312" w:eastAsia="仿宋_GB2312" w:cs="仿宋_GB2312"/>
          <w:szCs w:val="32"/>
        </w:rPr>
      </w:pPr>
      <w:r>
        <w:rPr>
          <w:rFonts w:hint="eastAsia" w:ascii="仿宋_GB2312" w:hAnsi="仿宋_GB2312" w:eastAsia="仿宋_GB2312" w:cs="仿宋_GB2312"/>
          <w:szCs w:val="32"/>
        </w:rPr>
        <w:t xml:space="preserve"> “现职公务员兼任负责人”，反映国家公务员兼任社会团体会长（理事长、主席）、副会长（副理事长、副主席）、秘书长的情况。“现职公务员”，是指按照《中华人民共和国公务员法》实行公务员管理，或者依法经组织、人事部门批准参照公务员法管理的人员，包括现已退出领导岗位，尚未办理离退休手续的人员。</w:t>
      </w:r>
    </w:p>
    <w:p>
      <w:pPr>
        <w:ind w:firstLine="640" w:firstLineChars="200"/>
        <w:rPr>
          <w:rStyle w:val="12"/>
          <w:rFonts w:ascii="仿宋_GB2312" w:hAnsi="仿宋_GB2312" w:eastAsia="仿宋_GB2312" w:cs="仿宋_GB2312"/>
          <w:color w:val="auto"/>
          <w:sz w:val="32"/>
          <w:szCs w:val="32"/>
        </w:rPr>
      </w:pPr>
      <w:r>
        <w:rPr>
          <w:rStyle w:val="12"/>
          <w:rFonts w:hint="eastAsia" w:ascii="仿宋_GB2312" w:hAnsi="仿宋_GB2312" w:eastAsia="仿宋_GB2312" w:cs="仿宋_GB2312"/>
          <w:color w:val="auto"/>
          <w:sz w:val="32"/>
          <w:szCs w:val="32"/>
        </w:rPr>
        <w:t xml:space="preserve">根据《中华人民共和国公务员法》，公务员的范围主要是以下七类机关的工作人员：中国共产党机关；人大机关；行政机关；政协机关；审判机关；检察机关；民主党派机关。　 </w:t>
      </w:r>
    </w:p>
    <w:p>
      <w:pPr>
        <w:ind w:firstLine="640" w:firstLineChars="200"/>
        <w:rPr>
          <w:rFonts w:ascii="仿宋_GB2312" w:hAnsi="仿宋_GB2312" w:eastAsia="仿宋_GB2312" w:cs="仿宋_GB2312"/>
          <w:szCs w:val="32"/>
        </w:rPr>
      </w:pPr>
      <w:r>
        <w:rPr>
          <w:rStyle w:val="12"/>
          <w:rFonts w:hint="eastAsia" w:ascii="仿宋_GB2312" w:hAnsi="仿宋_GB2312" w:eastAsia="仿宋_GB2312" w:cs="仿宋_GB2312"/>
          <w:color w:val="auto"/>
          <w:sz w:val="32"/>
          <w:szCs w:val="32"/>
        </w:rPr>
        <w:t>经中组部、人事部批准参照公务员法管理的（部分）：中华全国总工会、中国共产主义青年团中央委员会、中华全国妇女联合会、中国文学艺术界联合会、中国作家协会、中国科学技术协会、中华全国归国华侨联合会、中国法学会、中国人民对外友好协会、中华全国新闻工作者协会、中华全国台湾同胞联谊会、中国国际贸易促进委员会、中国残疾人联合会、中国红十字会总会、中国人民外交学会、中国宋庆龄基金会、黄埔军校同学会、欧美同学会、中国思想政治工作研究会、中华职业教育社、中国计划生育协会、中国地震局及其省级地震局、中国气象局及其市(地)级以上垂直管理机构、国务院发展研究中心、国家行政学院（从事党务和行政管理工作的人员）、中国银行业监督管理委员会及其派出机构、中国证券监督管理委员会及其派出机构、中国保险监督管理委员会及其派出机构、国家电力监管委员会及其派出机构、中华全国供销合作总社、全国老龄工作委员会办公室、中国地质调查局等。</w:t>
      </w:r>
    </w:p>
    <w:p>
      <w:pPr>
        <w:numPr>
          <w:ilvl w:val="0"/>
          <w:numId w:val="1"/>
        </w:numPr>
        <w:ind w:left="0" w:firstLine="640" w:firstLineChars="200"/>
        <w:rPr>
          <w:rFonts w:ascii="仿宋_GB2312" w:hAnsi="仿宋_GB2312" w:eastAsia="仿宋_GB2312" w:cs="仿宋_GB2312"/>
          <w:szCs w:val="32"/>
        </w:rPr>
      </w:pPr>
      <w:r>
        <w:rPr>
          <w:rFonts w:hint="eastAsia" w:ascii="仿宋_GB2312" w:hAnsi="仿宋_GB2312" w:eastAsia="仿宋_GB2312" w:cs="仿宋_GB2312"/>
          <w:szCs w:val="32"/>
        </w:rPr>
        <w:t>“离退休领导干部担任负责人”，反映已经办理离退休手续的领导干部担任社会团体的会长（理事长、主席）、副会长（副理事长、副主席）、秘书长的情况。</w:t>
      </w:r>
    </w:p>
    <w:p>
      <w:pPr>
        <w:tabs>
          <w:tab w:val="left" w:pos="0"/>
        </w:tabs>
        <w:ind w:firstLine="640" w:firstLineChars="200"/>
        <w:rPr>
          <w:rFonts w:ascii="仿宋_GB2312" w:hAnsi="仿宋_GB2312" w:eastAsia="仿宋_GB2312" w:cs="仿宋_GB2312"/>
          <w:szCs w:val="32"/>
        </w:rPr>
      </w:pPr>
      <w:r>
        <w:rPr>
          <w:rFonts w:hint="eastAsia" w:ascii="仿宋_GB2312" w:hAnsi="仿宋_GB2312" w:eastAsia="仿宋_GB2312" w:cs="仿宋_GB2312"/>
          <w:szCs w:val="32"/>
        </w:rPr>
        <w:t>根据中共中央《党政领导干部选拔任用工作条例》，领导干部是指中共中央、全国人大常委会、国务院、全国政协、中央纪律检查委员会的工作部门或者机关内设机构的领导成员，最高人民法院、最高人民检察院的领导成员（不含正职）和内设机构的领导成员；县级以上地方各级党委、人大常委会、政府、政协、纪委、人民法院、人民检察院及其工作部门或者机关内设机构的领导成员；上列工作部门的内设机构的领导成员。</w:t>
      </w:r>
    </w:p>
    <w:p>
      <w:pPr>
        <w:tabs>
          <w:tab w:val="left" w:pos="0"/>
        </w:tabs>
        <w:ind w:firstLine="640" w:firstLineChars="200"/>
        <w:rPr>
          <w:rFonts w:ascii="仿宋_GB2312" w:hAnsi="仿宋_GB2312" w:eastAsia="仿宋_GB2312" w:cs="仿宋_GB2312"/>
          <w:szCs w:val="32"/>
        </w:rPr>
      </w:pPr>
      <w:r>
        <w:rPr>
          <w:rFonts w:hint="eastAsia" w:ascii="仿宋_GB2312" w:hAnsi="仿宋_GB2312" w:eastAsia="仿宋_GB2312" w:cs="仿宋_GB2312"/>
          <w:szCs w:val="32"/>
        </w:rPr>
        <w:t>按照公务员法管理的县级以上党委和政府直属事业单位和工会、共青团、妇联等人民团体的领导成员及其内设机构领导成员，参照执行。</w:t>
      </w:r>
    </w:p>
    <w:p>
      <w:pPr>
        <w:tabs>
          <w:tab w:val="left" w:pos="0"/>
        </w:tabs>
        <w:ind w:firstLine="640" w:firstLineChars="200"/>
        <w:rPr>
          <w:rFonts w:ascii="仿宋_GB2312" w:hAnsi="仿宋_GB2312" w:eastAsia="仿宋_GB2312" w:cs="仿宋_GB2312"/>
          <w:szCs w:val="32"/>
        </w:rPr>
      </w:pPr>
      <w:r>
        <w:rPr>
          <w:rFonts w:hint="eastAsia" w:ascii="仿宋_GB2312" w:hAnsi="仿宋_GB2312" w:eastAsia="仿宋_GB2312" w:cs="仿宋_GB2312"/>
          <w:szCs w:val="32"/>
        </w:rPr>
        <w:t>根据《中共中央组织部关于规范退（离）休领导干部在社会团体兼职问题的通知》，国有企事业单位退（离）休人员，参照执行。</w:t>
      </w:r>
    </w:p>
    <w:p>
      <w:pPr>
        <w:tabs>
          <w:tab w:val="left" w:pos="0"/>
        </w:tabs>
        <w:ind w:firstLine="640" w:firstLineChars="200"/>
        <w:rPr>
          <w:rFonts w:ascii="仿宋_GB2312" w:hAnsi="仿宋_GB2312" w:eastAsia="仿宋_GB2312" w:cs="仿宋_GB2312"/>
          <w:szCs w:val="32"/>
        </w:rPr>
      </w:pPr>
      <w:r>
        <w:rPr>
          <w:rFonts w:hint="eastAsia" w:ascii="仿宋_GB2312" w:hAnsi="仿宋_GB2312" w:eastAsia="仿宋_GB2312" w:cs="仿宋_GB2312"/>
          <w:szCs w:val="32"/>
        </w:rPr>
        <w:t>此处只填写县处级以上领导干部。</w:t>
      </w:r>
    </w:p>
    <w:p>
      <w:pPr>
        <w:numPr>
          <w:ilvl w:val="0"/>
          <w:numId w:val="1"/>
        </w:numPr>
        <w:ind w:left="0" w:firstLine="640" w:firstLineChars="200"/>
        <w:rPr>
          <w:rFonts w:ascii="仿宋_GB2312" w:hAnsi="仿宋_GB2312" w:eastAsia="仿宋_GB2312" w:cs="仿宋_GB2312"/>
          <w:szCs w:val="32"/>
        </w:rPr>
      </w:pPr>
      <w:r>
        <w:rPr>
          <w:rFonts w:hint="eastAsia" w:ascii="仿宋_GB2312" w:hAnsi="仿宋_GB2312" w:eastAsia="仿宋_GB2312" w:cs="仿宋_GB2312"/>
          <w:szCs w:val="32"/>
        </w:rPr>
        <w:t>“离退休领导干部担任理事”，反映已经办理离退休手续的领导干部担任社会团体的理事的情况。</w:t>
      </w:r>
    </w:p>
    <w:p>
      <w:pPr>
        <w:numPr>
          <w:ilvl w:val="0"/>
          <w:numId w:val="1"/>
        </w:numPr>
        <w:ind w:left="0" w:firstLine="640" w:firstLineChars="200"/>
        <w:rPr>
          <w:rFonts w:ascii="仿宋_GB2312" w:hAnsi="仿宋_GB2312" w:eastAsia="仿宋_GB2312" w:cs="仿宋_GB2312"/>
          <w:szCs w:val="32"/>
        </w:rPr>
      </w:pPr>
      <w:r>
        <w:rPr>
          <w:rFonts w:hint="eastAsia" w:ascii="仿宋_GB2312" w:hAnsi="仿宋_GB2312" w:eastAsia="仿宋_GB2312" w:cs="仿宋_GB2312"/>
          <w:szCs w:val="32"/>
        </w:rPr>
        <w:t xml:space="preserve"> “工作人员”，主要反映社会团体工作人员的数量、年龄、性别、知识水平、党员等构成情况。“专职工作人员”是指专门从事社会团体工作，由社会团体以自有资金解决其工资、保险和福利待遇，没有其他正式工作的人员，不包括离退休返聘人员。</w:t>
      </w:r>
    </w:p>
    <w:p>
      <w:pPr>
        <w:numPr>
          <w:ilvl w:val="0"/>
          <w:numId w:val="1"/>
        </w:numPr>
        <w:ind w:left="0" w:firstLine="640" w:firstLineChars="200"/>
        <w:rPr>
          <w:rFonts w:ascii="仿宋_GB2312" w:hAnsi="仿宋_GB2312" w:eastAsia="仿宋_GB2312" w:cs="仿宋_GB2312"/>
          <w:szCs w:val="32"/>
        </w:rPr>
      </w:pPr>
      <w:r>
        <w:rPr>
          <w:rFonts w:hint="eastAsia" w:ascii="仿宋_GB2312" w:hAnsi="仿宋_GB2312" w:eastAsia="仿宋_GB2312" w:cs="仿宋_GB2312"/>
          <w:szCs w:val="32"/>
        </w:rPr>
        <w:t>“事业编制数”指社会团体使用的经中央编办批准的事业编制数量。</w:t>
      </w:r>
    </w:p>
    <w:p>
      <w:pPr>
        <w:numPr>
          <w:ilvl w:val="0"/>
          <w:numId w:val="1"/>
        </w:numPr>
        <w:ind w:left="0" w:firstLine="640" w:firstLineChars="200"/>
        <w:rPr>
          <w:rFonts w:ascii="仿宋_GB2312" w:hAnsi="仿宋_GB2312" w:eastAsia="仿宋_GB2312" w:cs="仿宋_GB2312"/>
          <w:szCs w:val="32"/>
        </w:rPr>
      </w:pPr>
      <w:r>
        <w:rPr>
          <w:rFonts w:hint="eastAsia" w:ascii="仿宋_GB2312" w:hAnsi="仿宋_GB2312" w:eastAsia="仿宋_GB2312" w:cs="仿宋_GB2312"/>
          <w:szCs w:val="32"/>
        </w:rPr>
        <w:t>“工作人员”中的“社会工作师”是指根据《社会工作者职业水平评价暂行规定》，通过社会工作师职业水平考试的社会工作者。“助理社会工作师”是指根据《社会工作者职业水平评价暂行规定》，通过助理社会工作师职业水平考试的社会工作者。</w:t>
      </w:r>
      <w:r>
        <w:rPr>
          <w:rFonts w:hint="eastAsia" w:ascii="仿宋_GB2312" w:hAnsi="仿宋_GB2312" w:eastAsia="仿宋_GB2312" w:cs="仿宋_GB2312"/>
          <w:szCs w:val="32"/>
          <w:lang w:val="zh-CN"/>
        </w:rPr>
        <w:t>“党员数”指社会组织专职工作人员中的党员人数。</w:t>
      </w:r>
    </w:p>
    <w:p>
      <w:pPr>
        <w:numPr>
          <w:ilvl w:val="0"/>
          <w:numId w:val="1"/>
        </w:numPr>
        <w:ind w:left="0" w:firstLine="640" w:firstLineChars="200"/>
        <w:rPr>
          <w:rFonts w:ascii="仿宋_GB2312" w:hAnsi="仿宋_GB2312" w:eastAsia="仿宋_GB2312" w:cs="仿宋_GB2312"/>
          <w:szCs w:val="32"/>
        </w:rPr>
      </w:pPr>
      <w:r>
        <w:rPr>
          <w:rFonts w:hint="eastAsia" w:ascii="仿宋_GB2312" w:hAnsi="仿宋_GB2312" w:eastAsia="仿宋_GB2312" w:cs="仿宋_GB2312"/>
          <w:szCs w:val="32"/>
          <w:lang w:val="zh-CN"/>
        </w:rPr>
        <w:t>“社会组织新闻发言人”，指社会组织理事会或常务理事会通过工作程序任命或指定的，就本组织的重要活动、重大事件或热点问题，负责通过定期或不定期举行新闻发布会、吹风会、接受采访等形式主动回应社会关切的有关人员。</w:t>
      </w:r>
    </w:p>
    <w:p>
      <w:pPr>
        <w:numPr>
          <w:ilvl w:val="0"/>
          <w:numId w:val="1"/>
        </w:numPr>
        <w:ind w:left="0" w:firstLine="640" w:firstLineChars="200"/>
        <w:rPr>
          <w:rFonts w:ascii="仿宋_GB2312" w:hAnsi="仿宋_GB2312" w:eastAsia="仿宋_GB2312" w:cs="仿宋_GB2312"/>
          <w:szCs w:val="32"/>
        </w:rPr>
      </w:pPr>
      <w:r>
        <w:rPr>
          <w:rFonts w:hint="eastAsia" w:ascii="仿宋_GB2312" w:hAnsi="仿宋_GB2312" w:eastAsia="仿宋_GB2312" w:cs="仿宋_GB2312"/>
          <w:szCs w:val="32"/>
          <w:lang w:val="zh-CN"/>
        </w:rPr>
        <w:t>“党组织”包括：党委、党总支、党支部、临时党组织、联合党支部、党组。</w:t>
      </w:r>
    </w:p>
    <w:p>
      <w:pPr>
        <w:numPr>
          <w:ilvl w:val="0"/>
          <w:numId w:val="1"/>
        </w:numPr>
        <w:ind w:left="0" w:firstLine="640" w:firstLineChars="200"/>
        <w:rPr>
          <w:rFonts w:ascii="仿宋_GB2312" w:hAnsi="仿宋_GB2312" w:eastAsia="仿宋_GB2312" w:cs="仿宋_GB2312"/>
          <w:szCs w:val="32"/>
        </w:rPr>
      </w:pPr>
      <w:r>
        <w:rPr>
          <w:rFonts w:hint="eastAsia" w:ascii="仿宋_GB2312" w:hAnsi="仿宋_GB2312" w:eastAsia="仿宋_GB2312" w:cs="仿宋_GB2312"/>
          <w:szCs w:val="32"/>
        </w:rPr>
        <w:t>“志愿者”是指本年度曾在社会团体从事志愿劳动，不领取薪酬的人员（但可以领取补贴）。“志愿劳动时间”是指本年度志愿者为社会团体志愿劳动的累计时间（以小时计算）。</w:t>
      </w:r>
    </w:p>
    <w:p>
      <w:pPr>
        <w:numPr>
          <w:ilvl w:val="0"/>
          <w:numId w:val="1"/>
        </w:numPr>
        <w:ind w:left="0" w:firstLine="640" w:firstLineChars="200"/>
        <w:rPr>
          <w:rFonts w:ascii="仿宋_GB2312" w:hAnsi="仿宋_GB2312" w:eastAsia="仿宋_GB2312" w:cs="仿宋_GB2312"/>
          <w:szCs w:val="32"/>
        </w:rPr>
      </w:pPr>
      <w:r>
        <w:rPr>
          <w:rFonts w:hint="eastAsia" w:ascii="仿宋_GB2312" w:hAnsi="仿宋_GB2312" w:eastAsia="仿宋_GB2312" w:cs="仿宋_GB2312"/>
          <w:szCs w:val="32"/>
        </w:rPr>
        <w:t xml:space="preserve"> “机构设置”，反映社会团体设置的分支机构（其中包括专项基金管理机构）、代表机构、办事机构、实体机构等情况。</w:t>
      </w:r>
    </w:p>
    <w:p>
      <w:pPr>
        <w:numPr>
          <w:ilvl w:val="0"/>
          <w:numId w:val="2"/>
        </w:numPr>
        <w:ind w:left="0" w:firstLine="420"/>
        <w:rPr>
          <w:rFonts w:ascii="仿宋_GB2312" w:hAnsi="仿宋_GB2312" w:eastAsia="仿宋_GB2312" w:cs="仿宋_GB2312"/>
          <w:szCs w:val="32"/>
        </w:rPr>
      </w:pPr>
      <w:r>
        <w:rPr>
          <w:rFonts w:hint="eastAsia" w:ascii="仿宋_GB2312" w:hAnsi="仿宋_GB2312" w:eastAsia="仿宋_GB2312" w:cs="仿宋_GB2312"/>
          <w:szCs w:val="32"/>
        </w:rPr>
        <w:t>“分支机构”，是指社会团体根据开展活动的需要，依据业务范围的划分或者会员组成的特点，设立的专门从事该社会团体某项业务活动的机构。分支机构可以称分会、专业委员会、工作委员会、专项基金管理委员会等。</w:t>
      </w:r>
    </w:p>
    <w:p>
      <w:pPr>
        <w:numPr>
          <w:ilvl w:val="0"/>
          <w:numId w:val="2"/>
        </w:numPr>
        <w:ind w:left="0" w:firstLine="420"/>
        <w:rPr>
          <w:rFonts w:ascii="仿宋_GB2312" w:hAnsi="仿宋_GB2312" w:eastAsia="仿宋_GB2312" w:cs="仿宋_GB2312"/>
          <w:szCs w:val="32"/>
        </w:rPr>
      </w:pPr>
      <w:r>
        <w:rPr>
          <w:rFonts w:hint="eastAsia" w:ascii="仿宋_GB2312" w:hAnsi="仿宋_GB2312" w:eastAsia="仿宋_GB2312" w:cs="仿宋_GB2312"/>
          <w:szCs w:val="32"/>
        </w:rPr>
        <w:t>“代表机构”，是指社会团体在住所地以外属于其活动区域内设置的代表该社会团体开展活动、承办该社会团体交办事项的机构。代表机构可以称代表处、办事处、联络处等。</w:t>
      </w:r>
    </w:p>
    <w:p>
      <w:pPr>
        <w:numPr>
          <w:ilvl w:val="0"/>
          <w:numId w:val="2"/>
        </w:numPr>
        <w:ind w:left="0" w:firstLine="420"/>
        <w:rPr>
          <w:rFonts w:ascii="仿宋_GB2312" w:hAnsi="仿宋_GB2312" w:eastAsia="仿宋_GB2312" w:cs="仿宋_GB2312"/>
          <w:szCs w:val="32"/>
        </w:rPr>
      </w:pPr>
      <w:r>
        <w:rPr>
          <w:rFonts w:hint="eastAsia" w:ascii="仿宋_GB2312" w:hAnsi="仿宋_GB2312" w:eastAsia="仿宋_GB2312" w:cs="仿宋_GB2312"/>
          <w:szCs w:val="32"/>
        </w:rPr>
        <w:t>“办事机构”，是指社会团体内部设立的承办社会团体日常事务的机构，具体是指秘书处、办公室、财务部、会员部等工作部门。</w:t>
      </w:r>
    </w:p>
    <w:p>
      <w:pPr>
        <w:numPr>
          <w:ilvl w:val="0"/>
          <w:numId w:val="2"/>
        </w:numPr>
        <w:ind w:left="0" w:firstLine="420"/>
        <w:rPr>
          <w:rFonts w:ascii="仿宋_GB2312" w:hAnsi="仿宋_GB2312" w:eastAsia="仿宋_GB2312" w:cs="仿宋_GB2312"/>
          <w:szCs w:val="32"/>
        </w:rPr>
      </w:pPr>
      <w:r>
        <w:rPr>
          <w:rFonts w:hint="eastAsia" w:ascii="仿宋_GB2312" w:hAnsi="仿宋_GB2312" w:eastAsia="仿宋_GB2312" w:cs="仿宋_GB2312"/>
          <w:szCs w:val="32"/>
        </w:rPr>
        <w:t>“专项基金管理机构”，是指社会团体设立的，专门管理社会团体利用政府部门资助、国内外社会组织及个人定向捐赠、社会团体自有资金设立的，专门用于资助符合社会团体宗旨、业务范围的某一项事业的基金的管理机构。</w:t>
      </w:r>
    </w:p>
    <w:p>
      <w:pPr>
        <w:numPr>
          <w:ilvl w:val="0"/>
          <w:numId w:val="2"/>
        </w:numPr>
        <w:adjustRightInd/>
        <w:spacing w:line="240" w:lineRule="auto"/>
        <w:ind w:left="0" w:firstLine="420"/>
        <w:textAlignment w:val="auto"/>
        <w:rPr>
          <w:rFonts w:ascii="仿宋_GB2312" w:hAnsi="仿宋_GB2312" w:eastAsia="仿宋_GB2312" w:cs="仿宋_GB2312"/>
          <w:szCs w:val="32"/>
        </w:rPr>
      </w:pPr>
      <w:r>
        <w:rPr>
          <w:rFonts w:hint="eastAsia" w:ascii="仿宋_GB2312" w:hAnsi="仿宋_GB2312" w:eastAsia="仿宋_GB2312" w:cs="仿宋_GB2312"/>
          <w:szCs w:val="32"/>
        </w:rPr>
        <w:t>“实体机构”，是指社会团体因自身业务活动和与其宗旨相适应的需要，经有关部门批准或注册登记，举办的事业性实体、经济实体（可以投资设立企业法人，也可以设立非法人的经营机构）或者民办非企业单位。</w:t>
      </w:r>
    </w:p>
    <w:p>
      <w:pPr>
        <w:numPr>
          <w:ilvl w:val="0"/>
          <w:numId w:val="1"/>
        </w:numPr>
        <w:ind w:left="0" w:firstLine="640" w:firstLineChars="200"/>
        <w:rPr>
          <w:rFonts w:ascii="仿宋_GB2312" w:hAnsi="仿宋_GB2312" w:eastAsia="仿宋_GB2312" w:cs="仿宋_GB2312"/>
          <w:szCs w:val="32"/>
        </w:rPr>
      </w:pPr>
      <w:r>
        <w:rPr>
          <w:rFonts w:hint="eastAsia" w:ascii="仿宋_GB2312" w:hAnsi="仿宋_GB2312" w:eastAsia="仿宋_GB2312" w:cs="仿宋_GB2312"/>
          <w:szCs w:val="32"/>
        </w:rPr>
        <w:t>“法律法规规章中明确规定的职能”，法律、法规、规章中明确规定的社会团体的职能。</w:t>
      </w:r>
    </w:p>
    <w:p>
      <w:pPr>
        <w:numPr>
          <w:ilvl w:val="0"/>
          <w:numId w:val="1"/>
        </w:numPr>
        <w:ind w:left="0" w:firstLine="640" w:firstLineChars="200"/>
        <w:rPr>
          <w:rFonts w:ascii="仿宋_GB2312" w:hAnsi="仿宋_GB2312" w:eastAsia="仿宋_GB2312" w:cs="仿宋_GB2312"/>
          <w:szCs w:val="32"/>
        </w:rPr>
      </w:pPr>
      <w:r>
        <w:rPr>
          <w:rFonts w:hint="eastAsia" w:ascii="仿宋_GB2312" w:hAnsi="仿宋_GB2312" w:eastAsia="仿宋_GB2312" w:cs="仿宋_GB2312"/>
          <w:szCs w:val="32"/>
        </w:rPr>
        <w:t>“行政机关委托授权的事项”，社会团体承接的行政机关委托、授权的事项。</w:t>
      </w:r>
    </w:p>
    <w:p>
      <w:pPr>
        <w:numPr>
          <w:ilvl w:val="0"/>
          <w:numId w:val="1"/>
        </w:numPr>
        <w:ind w:left="0" w:firstLine="640" w:firstLineChars="200"/>
        <w:rPr>
          <w:rFonts w:ascii="仿宋_GB2312" w:hAnsi="仿宋_GB2312" w:eastAsia="仿宋_GB2312" w:cs="仿宋_GB2312"/>
          <w:szCs w:val="32"/>
        </w:rPr>
      </w:pPr>
      <w:r>
        <w:rPr>
          <w:rFonts w:hint="eastAsia" w:ascii="仿宋_GB2312" w:hAnsi="仿宋_GB2312" w:eastAsia="仿宋_GB2312" w:cs="仿宋_GB2312"/>
          <w:szCs w:val="32"/>
        </w:rPr>
        <w:t>“举办公益活动”、“公益活动支出”、“举办展览会、博览会、交易会活动”、“举办研讨会、论坛活动”、“举办全省性文艺评奖活动”、“按照国评组发〔2012〕2号文规定，经批准举办评比达标表彰活动”、“培训、职称评审、认证、鉴定等活动”，反映社会团体在</w:t>
      </w:r>
      <w:r>
        <w:rPr>
          <w:rFonts w:hint="eastAsia" w:ascii="仿宋_GB2312" w:hAnsi="仿宋_GB2312" w:eastAsia="仿宋_GB2312" w:cs="仿宋_GB2312"/>
          <w:szCs w:val="32"/>
          <w:lang w:eastAsia="zh-CN"/>
        </w:rPr>
        <w:t>2019</w:t>
      </w:r>
      <w:r>
        <w:rPr>
          <w:rFonts w:hint="eastAsia" w:ascii="仿宋_GB2312" w:hAnsi="仿宋_GB2312" w:eastAsia="仿宋_GB2312" w:cs="仿宋_GB2312"/>
          <w:szCs w:val="32"/>
        </w:rPr>
        <w:t>年1月1日至</w:t>
      </w:r>
      <w:r>
        <w:rPr>
          <w:rFonts w:hint="eastAsia" w:ascii="仿宋_GB2312" w:hAnsi="仿宋_GB2312" w:eastAsia="仿宋_GB2312" w:cs="仿宋_GB2312"/>
          <w:szCs w:val="32"/>
          <w:lang w:eastAsia="zh-CN"/>
        </w:rPr>
        <w:t>2019</w:t>
      </w:r>
      <w:r>
        <w:rPr>
          <w:rFonts w:hint="eastAsia" w:ascii="仿宋_GB2312" w:hAnsi="仿宋_GB2312" w:eastAsia="仿宋_GB2312" w:cs="仿宋_GB2312"/>
          <w:szCs w:val="32"/>
        </w:rPr>
        <w:t>年12月31日期间，上述相关活动的情况。</w:t>
      </w:r>
    </w:p>
    <w:p>
      <w:pPr>
        <w:numPr>
          <w:ilvl w:val="0"/>
          <w:numId w:val="1"/>
        </w:numPr>
        <w:ind w:left="0" w:firstLine="640" w:firstLineChars="200"/>
        <w:rPr>
          <w:rFonts w:ascii="仿宋_GB2312" w:hAnsi="仿宋_GB2312" w:eastAsia="仿宋_GB2312" w:cs="仿宋_GB2312"/>
          <w:szCs w:val="32"/>
        </w:rPr>
      </w:pPr>
      <w:r>
        <w:rPr>
          <w:rFonts w:hint="eastAsia" w:ascii="仿宋_GB2312" w:hAnsi="仿宋_GB2312" w:eastAsia="仿宋_GB2312" w:cs="仿宋_GB2312"/>
          <w:szCs w:val="32"/>
        </w:rPr>
        <w:t>公益活动，是指在社会团体按照章程规定，在《中华人民共和国公益事业捐赠法》确定的以下公益事业领域开展的业务活动，具体范围包括：</w:t>
      </w:r>
    </w:p>
    <w:p>
      <w:pPr>
        <w:widowControl/>
        <w:adjustRightInd/>
        <w:spacing w:line="240" w:lineRule="auto"/>
        <w:jc w:val="left"/>
        <w:textAlignment w:val="auto"/>
        <w:rPr>
          <w:rFonts w:ascii="仿宋_GB2312" w:hAnsi="仿宋_GB2312" w:eastAsia="仿宋_GB2312" w:cs="仿宋_GB2312"/>
          <w:szCs w:val="32"/>
        </w:rPr>
      </w:pPr>
      <w:r>
        <w:rPr>
          <w:rFonts w:hint="eastAsia" w:ascii="仿宋_GB2312" w:hAnsi="仿宋_GB2312" w:eastAsia="仿宋_GB2312" w:cs="仿宋_GB2312"/>
          <w:szCs w:val="32"/>
        </w:rPr>
        <w:t>　　①救助灾害、救济贫困、扶助残疾人等困难的社会群体和个人的活动；</w:t>
      </w:r>
    </w:p>
    <w:p>
      <w:pPr>
        <w:widowControl/>
        <w:adjustRightInd/>
        <w:spacing w:line="240" w:lineRule="auto"/>
        <w:jc w:val="left"/>
        <w:textAlignment w:val="auto"/>
        <w:rPr>
          <w:rFonts w:ascii="仿宋_GB2312" w:hAnsi="仿宋_GB2312" w:eastAsia="仿宋_GB2312" w:cs="仿宋_GB2312"/>
          <w:szCs w:val="32"/>
        </w:rPr>
      </w:pPr>
      <w:r>
        <w:rPr>
          <w:rFonts w:hint="eastAsia" w:ascii="仿宋_GB2312" w:hAnsi="仿宋_GB2312" w:eastAsia="仿宋_GB2312" w:cs="仿宋_GB2312"/>
          <w:szCs w:val="32"/>
        </w:rPr>
        <w:t>　　②教育、科学、文化、卫生、体育事业；</w:t>
      </w:r>
    </w:p>
    <w:p>
      <w:pPr>
        <w:widowControl/>
        <w:adjustRightInd/>
        <w:spacing w:line="240" w:lineRule="auto"/>
        <w:jc w:val="left"/>
        <w:textAlignment w:val="auto"/>
        <w:rPr>
          <w:rFonts w:ascii="仿宋_GB2312" w:hAnsi="仿宋_GB2312" w:eastAsia="仿宋_GB2312" w:cs="仿宋_GB2312"/>
          <w:szCs w:val="32"/>
        </w:rPr>
      </w:pPr>
      <w:r>
        <w:rPr>
          <w:rFonts w:hint="eastAsia" w:ascii="仿宋_GB2312" w:hAnsi="仿宋_GB2312" w:eastAsia="仿宋_GB2312" w:cs="仿宋_GB2312"/>
          <w:szCs w:val="32"/>
        </w:rPr>
        <w:t>　　③环境保护、社会公共设施建设；</w:t>
      </w:r>
    </w:p>
    <w:p>
      <w:pPr>
        <w:widowControl/>
        <w:adjustRightInd/>
        <w:spacing w:line="240" w:lineRule="auto"/>
        <w:jc w:val="left"/>
        <w:textAlignment w:val="auto"/>
        <w:rPr>
          <w:rFonts w:ascii="仿宋_GB2312" w:hAnsi="仿宋_GB2312" w:eastAsia="仿宋_GB2312" w:cs="仿宋_GB2312"/>
          <w:szCs w:val="32"/>
        </w:rPr>
      </w:pPr>
      <w:r>
        <w:rPr>
          <w:rFonts w:hint="eastAsia" w:ascii="仿宋_GB2312" w:hAnsi="仿宋_GB2312" w:eastAsia="仿宋_GB2312" w:cs="仿宋_GB2312"/>
          <w:szCs w:val="32"/>
        </w:rPr>
        <w:t>　　④促进社会发展和进步的其他社会公共和福利事业。</w:t>
      </w:r>
    </w:p>
    <w:p>
      <w:pPr>
        <w:ind w:firstLine="640" w:firstLineChars="200"/>
        <w:rPr>
          <w:rFonts w:ascii="仿宋_GB2312" w:hAnsi="仿宋_GB2312" w:eastAsia="仿宋_GB2312" w:cs="仿宋_GB2312"/>
          <w:szCs w:val="32"/>
        </w:rPr>
      </w:pPr>
    </w:p>
    <w:p>
      <w:pPr>
        <w:outlineLvl w:val="0"/>
        <w:rPr>
          <w:rStyle w:val="11"/>
          <w:rFonts w:ascii="仿宋_GB2312" w:hAnsi="仿宋_GB2312" w:eastAsia="仿宋_GB2312" w:cs="仿宋_GB2312"/>
          <w:color w:val="auto"/>
          <w:sz w:val="32"/>
          <w:szCs w:val="32"/>
        </w:rPr>
      </w:pPr>
      <w:bookmarkStart w:id="0" w:name="2"/>
      <w:bookmarkEnd w:id="0"/>
      <w:r>
        <w:rPr>
          <w:rStyle w:val="11"/>
          <w:rFonts w:hint="eastAsia" w:ascii="仿宋_GB2312" w:hAnsi="仿宋_GB2312" w:eastAsia="仿宋_GB2312" w:cs="仿宋_GB2312"/>
          <w:color w:val="auto"/>
          <w:sz w:val="32"/>
          <w:szCs w:val="32"/>
        </w:rPr>
        <w:t xml:space="preserve">   </w:t>
      </w:r>
      <w:r>
        <w:rPr>
          <w:rStyle w:val="11"/>
          <w:rFonts w:hint="eastAsia" w:ascii="黑体" w:hAnsi="黑体" w:eastAsia="黑体" w:cs="黑体"/>
          <w:color w:val="auto"/>
          <w:sz w:val="32"/>
          <w:szCs w:val="32"/>
        </w:rPr>
        <w:t xml:space="preserve"> 二、内部建设情况</w:t>
      </w:r>
    </w:p>
    <w:p>
      <w:pPr>
        <w:numPr>
          <w:ilvl w:val="0"/>
          <w:numId w:val="1"/>
        </w:numPr>
        <w:ind w:left="0" w:firstLine="640" w:firstLineChars="200"/>
        <w:rPr>
          <w:rFonts w:ascii="仿宋_GB2312" w:hAnsi="仿宋_GB2312" w:eastAsia="仿宋_GB2312" w:cs="仿宋_GB2312"/>
          <w:szCs w:val="32"/>
        </w:rPr>
      </w:pPr>
      <w:r>
        <w:rPr>
          <w:rFonts w:hint="eastAsia" w:ascii="仿宋_GB2312" w:hAnsi="仿宋_GB2312" w:eastAsia="仿宋_GB2312" w:cs="仿宋_GB2312"/>
          <w:szCs w:val="32"/>
        </w:rPr>
        <w:t>“本年度登记、备案事项变更情况”，根据社会团体在</w:t>
      </w:r>
      <w:r>
        <w:rPr>
          <w:rFonts w:hint="eastAsia" w:ascii="仿宋_GB2312" w:hAnsi="仿宋_GB2312" w:eastAsia="仿宋_GB2312" w:cs="仿宋_GB2312"/>
          <w:szCs w:val="32"/>
          <w:lang w:eastAsia="zh-CN"/>
        </w:rPr>
        <w:t>2019</w:t>
      </w:r>
      <w:r>
        <w:rPr>
          <w:rFonts w:hint="eastAsia" w:ascii="仿宋_GB2312" w:hAnsi="仿宋_GB2312" w:eastAsia="仿宋_GB2312" w:cs="仿宋_GB2312"/>
          <w:szCs w:val="32"/>
        </w:rPr>
        <w:t>年1月1日至</w:t>
      </w:r>
      <w:r>
        <w:rPr>
          <w:rFonts w:hint="eastAsia" w:ascii="仿宋_GB2312" w:hAnsi="仿宋_GB2312" w:eastAsia="仿宋_GB2312" w:cs="仿宋_GB2312"/>
          <w:szCs w:val="32"/>
          <w:lang w:eastAsia="zh-CN"/>
        </w:rPr>
        <w:t>2019</w:t>
      </w:r>
      <w:r>
        <w:rPr>
          <w:rFonts w:hint="eastAsia" w:ascii="仿宋_GB2312" w:hAnsi="仿宋_GB2312" w:eastAsia="仿宋_GB2312" w:cs="仿宋_GB2312"/>
          <w:szCs w:val="32"/>
        </w:rPr>
        <w:t>年12月31日期间，在名称、活动地域、业务范围、住所、注册资金、法定代表人、业务主管单位、负责人、章程等方面发生变更的情况，以及办理变更登记、备案情况，如实进行选择、填写。“批准时间”是指民政厅批复的时间。</w:t>
      </w:r>
    </w:p>
    <w:p>
      <w:pPr>
        <w:numPr>
          <w:ilvl w:val="0"/>
          <w:numId w:val="1"/>
        </w:numPr>
        <w:ind w:left="0" w:firstLine="640" w:firstLineChars="200"/>
        <w:rPr>
          <w:rFonts w:ascii="仿宋_GB2312" w:hAnsi="仿宋_GB2312" w:eastAsia="仿宋_GB2312" w:cs="仿宋_GB2312"/>
          <w:szCs w:val="32"/>
        </w:rPr>
      </w:pPr>
      <w:r>
        <w:rPr>
          <w:rFonts w:hint="eastAsia" w:ascii="仿宋_GB2312" w:hAnsi="仿宋_GB2312" w:eastAsia="仿宋_GB2312" w:cs="仿宋_GB2312"/>
          <w:szCs w:val="32"/>
        </w:rPr>
        <w:t>“本年度会议及换届情况”，对照社会团体章程的规定，按照社会团体在</w:t>
      </w:r>
      <w:r>
        <w:rPr>
          <w:rFonts w:hint="eastAsia" w:ascii="仿宋_GB2312" w:hAnsi="仿宋_GB2312" w:eastAsia="仿宋_GB2312" w:cs="仿宋_GB2312"/>
          <w:szCs w:val="32"/>
          <w:lang w:eastAsia="zh-CN"/>
        </w:rPr>
        <w:t>2019</w:t>
      </w:r>
      <w:r>
        <w:rPr>
          <w:rFonts w:hint="eastAsia" w:ascii="仿宋_GB2312" w:hAnsi="仿宋_GB2312" w:eastAsia="仿宋_GB2312" w:cs="仿宋_GB2312"/>
          <w:szCs w:val="32"/>
        </w:rPr>
        <w:t>年1月1日至</w:t>
      </w:r>
      <w:r>
        <w:rPr>
          <w:rFonts w:hint="eastAsia" w:ascii="仿宋_GB2312" w:hAnsi="仿宋_GB2312" w:eastAsia="仿宋_GB2312" w:cs="仿宋_GB2312"/>
          <w:szCs w:val="32"/>
          <w:lang w:eastAsia="zh-CN"/>
        </w:rPr>
        <w:t>2019</w:t>
      </w:r>
      <w:r>
        <w:rPr>
          <w:rFonts w:hint="eastAsia" w:ascii="仿宋_GB2312" w:hAnsi="仿宋_GB2312" w:eastAsia="仿宋_GB2312" w:cs="仿宋_GB2312"/>
          <w:szCs w:val="32"/>
        </w:rPr>
        <w:t>年12月31日期间召开会员（代表）大会、理事会、常务理事会，以及进行会员（代表）大会换届的实际情况，如实进行填写。</w:t>
      </w:r>
    </w:p>
    <w:p>
      <w:pPr>
        <w:ind w:firstLine="640" w:firstLineChars="200"/>
        <w:rPr>
          <w:rFonts w:ascii="仿宋_GB2312" w:hAnsi="仿宋_GB2312" w:eastAsia="仿宋_GB2312" w:cs="仿宋_GB2312"/>
          <w:szCs w:val="32"/>
        </w:rPr>
      </w:pPr>
      <w:r>
        <w:rPr>
          <w:rFonts w:hint="eastAsia" w:ascii="仿宋_GB2312" w:hAnsi="仿宋_GB2312" w:eastAsia="仿宋_GB2312" w:cs="仿宋_GB2312"/>
          <w:szCs w:val="32"/>
        </w:rPr>
        <w:t>如社会团体未按章程规定的时间、次数或方式进行换届或开会的，请在“五、其它需要说明的情况”中说明理由。</w:t>
      </w:r>
    </w:p>
    <w:p>
      <w:pPr>
        <w:numPr>
          <w:ilvl w:val="0"/>
          <w:numId w:val="1"/>
        </w:numPr>
        <w:ind w:left="0" w:firstLine="640" w:firstLineChars="200"/>
        <w:rPr>
          <w:rFonts w:ascii="仿宋_GB2312" w:hAnsi="仿宋_GB2312" w:eastAsia="仿宋_GB2312" w:cs="仿宋_GB2312"/>
          <w:szCs w:val="32"/>
        </w:rPr>
      </w:pPr>
      <w:r>
        <w:rPr>
          <w:rFonts w:hint="eastAsia" w:ascii="仿宋_GB2312" w:hAnsi="仿宋_GB2312" w:eastAsia="仿宋_GB2312" w:cs="仿宋_GB2312"/>
          <w:szCs w:val="32"/>
        </w:rPr>
        <w:t>“会议召开方式”，指会员（代表）大会、理事会、常务理事会的召开方式，包括现场会议方式、通讯方式。</w:t>
      </w:r>
      <w:r>
        <w:rPr>
          <w:rFonts w:hint="eastAsia" w:ascii="仿宋_GB2312" w:hAnsi="仿宋_GB2312" w:eastAsia="仿宋_GB2312" w:cs="仿宋_GB2312"/>
          <w:szCs w:val="32"/>
          <w:lang w:eastAsia="zh-CN"/>
        </w:rPr>
        <w:t>2019</w:t>
      </w:r>
      <w:r>
        <w:rPr>
          <w:rFonts w:hint="eastAsia" w:ascii="仿宋_GB2312" w:hAnsi="仿宋_GB2312" w:eastAsia="仿宋_GB2312" w:cs="仿宋_GB2312"/>
          <w:szCs w:val="32"/>
        </w:rPr>
        <w:t>年度召开理事会、常务理事会在2次以上的，其中只要有1次召开方式为现场会议的，按现场会议方式填报。</w:t>
      </w:r>
    </w:p>
    <w:p>
      <w:pPr>
        <w:numPr>
          <w:ilvl w:val="0"/>
          <w:numId w:val="1"/>
        </w:numPr>
        <w:ind w:left="0" w:firstLine="640" w:firstLineChars="200"/>
        <w:rPr>
          <w:rFonts w:ascii="仿宋_GB2312" w:hAnsi="仿宋_GB2312" w:eastAsia="仿宋_GB2312" w:cs="仿宋_GB2312"/>
          <w:szCs w:val="32"/>
        </w:rPr>
      </w:pPr>
      <w:r>
        <w:rPr>
          <w:rFonts w:hint="eastAsia" w:ascii="仿宋_GB2312" w:hAnsi="仿宋_GB2312" w:eastAsia="仿宋_GB2312" w:cs="仿宋_GB2312"/>
          <w:szCs w:val="32"/>
        </w:rPr>
        <w:t>“内部制度情况”，对照社会团体内部制度建设和实际管理情况进行如实填写。</w:t>
      </w:r>
    </w:p>
    <w:p>
      <w:pPr>
        <w:numPr>
          <w:ilvl w:val="0"/>
          <w:numId w:val="1"/>
        </w:numPr>
        <w:ind w:left="0" w:firstLine="640" w:firstLineChars="200"/>
        <w:rPr>
          <w:rFonts w:ascii="仿宋_GB2312" w:hAnsi="仿宋_GB2312" w:eastAsia="仿宋_GB2312" w:cs="仿宋_GB2312"/>
          <w:szCs w:val="32"/>
        </w:rPr>
      </w:pPr>
      <w:r>
        <w:rPr>
          <w:rFonts w:hint="eastAsia" w:ascii="仿宋_GB2312" w:hAnsi="仿宋_GB2312" w:eastAsia="仿宋_GB2312" w:cs="仿宋_GB2312"/>
          <w:szCs w:val="32"/>
        </w:rPr>
        <w:t>“机构设置情况”中的“分支机构、代表机构情况表”，反映社会团体设立分支机构（含专项基金管理机构）、代表机构的情况。社会团体应当根据设立的分支机构、代表机构的实际数量，每个机构分别填写一张表格。</w:t>
      </w:r>
    </w:p>
    <w:p>
      <w:pPr>
        <w:numPr>
          <w:ilvl w:val="0"/>
          <w:numId w:val="3"/>
        </w:numPr>
        <w:rPr>
          <w:rFonts w:ascii="仿宋_GB2312" w:hAnsi="仿宋_GB2312" w:eastAsia="仿宋_GB2312" w:cs="仿宋_GB2312"/>
          <w:szCs w:val="32"/>
        </w:rPr>
      </w:pPr>
      <w:r>
        <w:rPr>
          <w:rFonts w:hint="eastAsia" w:ascii="仿宋_GB2312" w:hAnsi="仿宋_GB2312" w:eastAsia="仿宋_GB2312" w:cs="仿宋_GB2312"/>
          <w:szCs w:val="32"/>
        </w:rPr>
        <w:t>名称、业务范围、设立方式、设立时间、负责人、住所等，按照分支机构、代表机构实际情况如实填写。</w:t>
      </w:r>
    </w:p>
    <w:p>
      <w:pPr>
        <w:numPr>
          <w:ilvl w:val="0"/>
          <w:numId w:val="3"/>
        </w:numPr>
        <w:rPr>
          <w:rFonts w:ascii="仿宋_GB2312" w:hAnsi="仿宋_GB2312" w:eastAsia="仿宋_GB2312" w:cs="仿宋_GB2312"/>
          <w:szCs w:val="32"/>
        </w:rPr>
      </w:pPr>
      <w:r>
        <w:rPr>
          <w:rFonts w:hint="eastAsia" w:ascii="仿宋_GB2312" w:hAnsi="仿宋_GB2312" w:eastAsia="仿宋_GB2312" w:cs="仿宋_GB2312"/>
          <w:szCs w:val="32"/>
        </w:rPr>
        <w:t>“机构类型”，在分支机构、代表机构、专项基金管理机构三个选项中进行选择，专项基金管理机构属于分支机构的一种，在本栏中选择专项基金管理机构。</w:t>
      </w:r>
    </w:p>
    <w:p>
      <w:pPr>
        <w:numPr>
          <w:ilvl w:val="0"/>
          <w:numId w:val="3"/>
        </w:numPr>
        <w:rPr>
          <w:rFonts w:ascii="仿宋_GB2312" w:hAnsi="仿宋_GB2312" w:eastAsia="仿宋_GB2312" w:cs="仿宋_GB2312"/>
          <w:szCs w:val="32"/>
        </w:rPr>
      </w:pPr>
      <w:r>
        <w:rPr>
          <w:rFonts w:hint="eastAsia" w:ascii="仿宋_GB2312" w:hAnsi="仿宋_GB2312" w:eastAsia="仿宋_GB2312" w:cs="仿宋_GB2312"/>
          <w:szCs w:val="32"/>
        </w:rPr>
        <w:t>“设立方式”，在登记管理机关审批、理事会讨论通过、常务理事会讨论通过三个选项中进行选择。如果不属于以上三个选项，在“其他”一栏中填写具体设立方式。</w:t>
      </w:r>
    </w:p>
    <w:p>
      <w:pPr>
        <w:numPr>
          <w:ilvl w:val="0"/>
          <w:numId w:val="3"/>
        </w:numPr>
        <w:rPr>
          <w:rFonts w:ascii="仿宋_GB2312" w:hAnsi="仿宋_GB2312" w:eastAsia="仿宋_GB2312" w:cs="仿宋_GB2312"/>
          <w:szCs w:val="32"/>
        </w:rPr>
      </w:pPr>
      <w:r>
        <w:rPr>
          <w:rFonts w:hint="eastAsia" w:ascii="仿宋_GB2312" w:hAnsi="仿宋_GB2312" w:eastAsia="仿宋_GB2312" w:cs="仿宋_GB2312"/>
          <w:szCs w:val="32"/>
        </w:rPr>
        <w:t>“负责人”中相关信息，按照负责人的实际自然情况如实填写。负责人任职程序包括社会团体选举产生，社会团体指派或任命，社会团体聘用，自主选举，自主聘用。</w:t>
      </w:r>
    </w:p>
    <w:p>
      <w:pPr>
        <w:numPr>
          <w:ilvl w:val="0"/>
          <w:numId w:val="3"/>
        </w:numPr>
        <w:rPr>
          <w:rFonts w:ascii="仿宋_GB2312" w:hAnsi="仿宋_GB2312" w:eastAsia="仿宋_GB2312" w:cs="仿宋_GB2312"/>
          <w:szCs w:val="32"/>
        </w:rPr>
      </w:pPr>
      <w:r>
        <w:rPr>
          <w:rFonts w:hint="eastAsia" w:ascii="仿宋_GB2312" w:hAnsi="仿宋_GB2312" w:eastAsia="仿宋_GB2312" w:cs="仿宋_GB2312"/>
          <w:szCs w:val="32"/>
        </w:rPr>
        <w:t>“财务管理”，反映分支机构（代表机构）财务活动情况。</w:t>
      </w:r>
    </w:p>
    <w:p>
      <w:pPr>
        <w:numPr>
          <w:ilvl w:val="0"/>
          <w:numId w:val="3"/>
        </w:numPr>
        <w:rPr>
          <w:rFonts w:ascii="仿宋_GB2312" w:hAnsi="仿宋_GB2312" w:eastAsia="仿宋_GB2312" w:cs="仿宋_GB2312"/>
          <w:szCs w:val="32"/>
        </w:rPr>
      </w:pPr>
      <w:r>
        <w:rPr>
          <w:rFonts w:hint="eastAsia" w:ascii="仿宋_GB2312" w:hAnsi="仿宋_GB2312" w:eastAsia="仿宋_GB2312" w:cs="仿宋_GB2312"/>
          <w:szCs w:val="32"/>
        </w:rPr>
        <w:t>“财务核算”，反映分支机构（代表机构）财务收支的核算情况，包括有财务收支，纳入社会团体核算；有财务收支，纳入其他单位核算；有财务收支，独立核算；无财务收支。每一会计年度终了，分支机构（代表机构）的财务收支汇入社会团体财务报表的，属于“有财务收支，纳入社会团体核算”。</w:t>
      </w:r>
    </w:p>
    <w:p>
      <w:pPr>
        <w:numPr>
          <w:ilvl w:val="0"/>
          <w:numId w:val="3"/>
        </w:numPr>
        <w:rPr>
          <w:rFonts w:ascii="仿宋_GB2312" w:hAnsi="仿宋_GB2312" w:eastAsia="仿宋_GB2312" w:cs="仿宋_GB2312"/>
          <w:szCs w:val="32"/>
        </w:rPr>
      </w:pPr>
      <w:r>
        <w:rPr>
          <w:rFonts w:hint="eastAsia" w:ascii="仿宋_GB2312" w:hAnsi="仿宋_GB2312" w:eastAsia="仿宋_GB2312" w:cs="仿宋_GB2312"/>
          <w:szCs w:val="32"/>
        </w:rPr>
        <w:t>“专项基金”，是指专项基金管理机构设立时的专项基金数额和2017年末的余额，除专项基金管理机构以外的分支机构、代表机构无须填写。</w:t>
      </w:r>
    </w:p>
    <w:p>
      <w:pPr>
        <w:numPr>
          <w:ilvl w:val="0"/>
          <w:numId w:val="1"/>
        </w:numPr>
        <w:ind w:left="0" w:firstLine="640" w:firstLineChars="200"/>
        <w:rPr>
          <w:rFonts w:ascii="仿宋_GB2312" w:hAnsi="仿宋_GB2312" w:eastAsia="仿宋_GB2312" w:cs="仿宋_GB2312"/>
          <w:szCs w:val="32"/>
        </w:rPr>
      </w:pPr>
      <w:r>
        <w:rPr>
          <w:rFonts w:hint="eastAsia" w:ascii="仿宋_GB2312" w:hAnsi="仿宋_GB2312" w:eastAsia="仿宋_GB2312" w:cs="仿宋_GB2312"/>
          <w:szCs w:val="32"/>
        </w:rPr>
        <w:t>“机构设置情况”中的“办事机构情况表”反映社会团体设立办事机构的情况。</w:t>
      </w:r>
    </w:p>
    <w:p>
      <w:pPr>
        <w:numPr>
          <w:ilvl w:val="0"/>
          <w:numId w:val="1"/>
        </w:numPr>
        <w:ind w:left="0" w:firstLine="640" w:firstLineChars="200"/>
        <w:rPr>
          <w:rFonts w:ascii="仿宋_GB2312" w:hAnsi="仿宋_GB2312" w:eastAsia="仿宋_GB2312" w:cs="仿宋_GB2312"/>
          <w:szCs w:val="32"/>
          <w:lang w:val="zh-CN"/>
        </w:rPr>
      </w:pPr>
      <w:r>
        <w:rPr>
          <w:rFonts w:hint="eastAsia" w:ascii="仿宋_GB2312" w:hAnsi="仿宋_GB2312" w:eastAsia="仿宋_GB2312" w:cs="仿宋_GB2312"/>
          <w:szCs w:val="32"/>
        </w:rPr>
        <w:t>“机构设置情况”中的“实体机构情况表”反映社会团体设立实体机构的情况。“持股比例”，是指社会团体所持有的该实体机构的股份比例。</w:t>
      </w:r>
    </w:p>
    <w:p>
      <w:pPr>
        <w:numPr>
          <w:ilvl w:val="0"/>
          <w:numId w:val="1"/>
        </w:numPr>
        <w:ind w:left="0" w:firstLine="640" w:firstLineChars="200"/>
        <w:rPr>
          <w:rFonts w:ascii="仿宋_GB2312" w:hAnsi="仿宋_GB2312" w:eastAsia="仿宋_GB2312" w:cs="仿宋_GB2312"/>
          <w:szCs w:val="32"/>
          <w:lang w:val="zh-CN"/>
        </w:rPr>
      </w:pPr>
      <w:r>
        <w:rPr>
          <w:rFonts w:hint="eastAsia" w:ascii="仿宋_GB2312" w:hAnsi="仿宋_GB2312" w:eastAsia="仿宋_GB2312" w:cs="仿宋_GB2312"/>
          <w:szCs w:val="32"/>
        </w:rPr>
        <w:t>“党组织建设情况”中的“党员人数”指社会团体全体工作人员中的党员人数。</w:t>
      </w:r>
    </w:p>
    <w:p>
      <w:pPr>
        <w:numPr>
          <w:ilvl w:val="0"/>
          <w:numId w:val="1"/>
        </w:numPr>
        <w:ind w:left="0" w:firstLine="640" w:firstLineChars="200"/>
        <w:rPr>
          <w:rFonts w:ascii="仿宋_GB2312" w:hAnsi="仿宋_GB2312" w:eastAsia="仿宋_GB2312" w:cs="仿宋_GB2312"/>
          <w:szCs w:val="32"/>
          <w:lang w:val="zh-CN"/>
        </w:rPr>
      </w:pPr>
      <w:r>
        <w:rPr>
          <w:rFonts w:hint="eastAsia" w:ascii="仿宋_GB2312" w:hAnsi="仿宋_GB2312" w:eastAsia="仿宋_GB2312" w:cs="仿宋_GB2312"/>
          <w:szCs w:val="32"/>
        </w:rPr>
        <w:t>“党组织建设情况”中的</w:t>
      </w:r>
      <w:r>
        <w:rPr>
          <w:rFonts w:hint="eastAsia" w:ascii="仿宋_GB2312" w:hAnsi="仿宋_GB2312" w:eastAsia="仿宋_GB2312" w:cs="仿宋_GB2312"/>
          <w:szCs w:val="32"/>
          <w:lang w:val="zh-CN"/>
        </w:rPr>
        <w:t>“参与内部治理情况”可多选。</w:t>
      </w:r>
    </w:p>
    <w:p>
      <w:pPr>
        <w:numPr>
          <w:ilvl w:val="0"/>
          <w:numId w:val="1"/>
        </w:numPr>
        <w:ind w:left="0" w:firstLine="640" w:firstLineChars="200"/>
        <w:rPr>
          <w:rFonts w:ascii="仿宋_GB2312" w:hAnsi="仿宋_GB2312" w:eastAsia="仿宋_GB2312" w:cs="仿宋_GB2312"/>
          <w:szCs w:val="32"/>
          <w:lang w:val="zh-CN"/>
        </w:rPr>
      </w:pPr>
      <w:r>
        <w:rPr>
          <w:rFonts w:hint="eastAsia" w:ascii="仿宋_GB2312" w:hAnsi="仿宋_GB2312" w:eastAsia="仿宋_GB2312" w:cs="仿宋_GB2312"/>
          <w:szCs w:val="32"/>
          <w:lang w:val="zh-CN"/>
        </w:rPr>
        <w:t>“党组织建设情况”中的“活动经费来源”，包括上级组织划拨、党费结余、社会组织行政经费列支。</w:t>
      </w:r>
    </w:p>
    <w:p>
      <w:pPr>
        <w:numPr>
          <w:ilvl w:val="0"/>
          <w:numId w:val="1"/>
        </w:numPr>
        <w:ind w:left="0" w:firstLine="640" w:firstLineChars="200"/>
        <w:rPr>
          <w:rFonts w:ascii="仿宋_GB2312" w:hAnsi="仿宋_GB2312" w:eastAsia="仿宋_GB2312" w:cs="仿宋_GB2312"/>
          <w:szCs w:val="32"/>
          <w:lang w:val="zh-CN"/>
        </w:rPr>
      </w:pPr>
      <w:r>
        <w:rPr>
          <w:rFonts w:hint="eastAsia" w:ascii="仿宋_GB2312" w:hAnsi="仿宋_GB2312" w:eastAsia="仿宋_GB2312" w:cs="仿宋_GB2312"/>
          <w:szCs w:val="32"/>
          <w:lang w:val="zh-CN"/>
        </w:rPr>
        <w:t>“党组织建设情况”中的</w:t>
      </w:r>
      <w:r>
        <w:rPr>
          <w:rFonts w:hint="eastAsia" w:ascii="仿宋_GB2312" w:hAnsi="仿宋_GB2312" w:eastAsia="仿宋_GB2312" w:cs="仿宋_GB2312"/>
          <w:szCs w:val="32"/>
        </w:rPr>
        <w:t>“流动党员参加组织生活情况”，是指党组织关系不在社会团体的党员参加其他党组织的组织生活情况。</w:t>
      </w:r>
    </w:p>
    <w:p>
      <w:pPr>
        <w:numPr>
          <w:ilvl w:val="0"/>
          <w:numId w:val="1"/>
        </w:numPr>
        <w:ind w:left="0" w:firstLine="640" w:firstLineChars="200"/>
        <w:rPr>
          <w:rFonts w:ascii="仿宋_GB2312" w:hAnsi="仿宋_GB2312" w:eastAsia="仿宋_GB2312" w:cs="仿宋_GB2312"/>
          <w:szCs w:val="32"/>
          <w:lang w:val="zh-CN"/>
        </w:rPr>
      </w:pPr>
      <w:r>
        <w:rPr>
          <w:rFonts w:hint="eastAsia" w:ascii="仿宋_GB2312" w:hAnsi="仿宋_GB2312" w:eastAsia="仿宋_GB2312" w:cs="仿宋_GB2312"/>
          <w:szCs w:val="32"/>
          <w:lang w:val="zh-CN"/>
        </w:rPr>
        <w:t>“党组织建设情况”中的“未建党组织原因”包括：符合单独建立条件未建立、有党员但不符合单独建立条件也无法联合组建、无党员。党组织关系在社团的党员人数达到</w:t>
      </w:r>
      <w:r>
        <w:rPr>
          <w:rFonts w:hint="eastAsia" w:ascii="仿宋_GB2312" w:hAnsi="仿宋_GB2312" w:eastAsia="仿宋_GB2312" w:cs="仿宋_GB2312"/>
          <w:szCs w:val="32"/>
        </w:rPr>
        <w:t>3人及3人以上的，应当建立党组织。</w:t>
      </w:r>
    </w:p>
    <w:p>
      <w:pPr>
        <w:autoSpaceDE w:val="0"/>
        <w:autoSpaceDN w:val="0"/>
        <w:rPr>
          <w:rFonts w:ascii="仿宋_GB2312" w:hAnsi="仿宋_GB2312" w:eastAsia="仿宋_GB2312" w:cs="仿宋_GB2312"/>
          <w:szCs w:val="32"/>
          <w:highlight w:val="yellow"/>
        </w:rPr>
      </w:pPr>
    </w:p>
    <w:p>
      <w:pPr>
        <w:outlineLvl w:val="0"/>
        <w:rPr>
          <w:rStyle w:val="11"/>
          <w:rFonts w:ascii="仿宋_GB2312" w:hAnsi="仿宋_GB2312" w:eastAsia="仿宋_GB2312" w:cs="仿宋_GB2312"/>
          <w:color w:val="auto"/>
          <w:sz w:val="32"/>
          <w:szCs w:val="32"/>
        </w:rPr>
      </w:pPr>
      <w:bookmarkStart w:id="1" w:name="3"/>
      <w:bookmarkEnd w:id="1"/>
      <w:r>
        <w:rPr>
          <w:rStyle w:val="11"/>
          <w:rFonts w:hint="eastAsia" w:ascii="仿宋_GB2312" w:hAnsi="仿宋_GB2312" w:eastAsia="仿宋_GB2312" w:cs="仿宋_GB2312"/>
          <w:color w:val="auto"/>
          <w:sz w:val="32"/>
          <w:szCs w:val="32"/>
        </w:rPr>
        <w:t xml:space="preserve">    </w:t>
      </w:r>
    </w:p>
    <w:p>
      <w:pPr>
        <w:outlineLvl w:val="0"/>
        <w:rPr>
          <w:rStyle w:val="11"/>
          <w:rFonts w:ascii="仿宋_GB2312" w:hAnsi="仿宋_GB2312" w:eastAsia="仿宋_GB2312" w:cs="仿宋_GB2312"/>
          <w:color w:val="auto"/>
          <w:sz w:val="32"/>
          <w:szCs w:val="32"/>
        </w:rPr>
      </w:pPr>
      <w:r>
        <w:rPr>
          <w:rStyle w:val="11"/>
          <w:rFonts w:hint="eastAsia" w:ascii="仿宋_GB2312" w:hAnsi="仿宋_GB2312" w:eastAsia="仿宋_GB2312" w:cs="仿宋_GB2312"/>
          <w:color w:val="auto"/>
          <w:sz w:val="32"/>
          <w:szCs w:val="32"/>
        </w:rPr>
        <w:t xml:space="preserve">  </w:t>
      </w:r>
      <w:r>
        <w:rPr>
          <w:rStyle w:val="11"/>
          <w:rFonts w:hint="eastAsia" w:ascii="黑体" w:hAnsi="黑体" w:eastAsia="黑体" w:cs="黑体"/>
          <w:color w:val="auto"/>
          <w:sz w:val="32"/>
          <w:szCs w:val="32"/>
        </w:rPr>
        <w:t xml:space="preserve">  三、财务会计报告</w:t>
      </w:r>
    </w:p>
    <w:p>
      <w:pPr>
        <w:numPr>
          <w:ilvl w:val="0"/>
          <w:numId w:val="1"/>
        </w:numPr>
        <w:ind w:left="0" w:firstLine="640" w:firstLineChars="200"/>
        <w:rPr>
          <w:rFonts w:ascii="仿宋_GB2312" w:hAnsi="仿宋_GB2312" w:eastAsia="仿宋_GB2312" w:cs="仿宋_GB2312"/>
          <w:szCs w:val="32"/>
        </w:rPr>
      </w:pPr>
      <w:r>
        <w:rPr>
          <w:rFonts w:hint="eastAsia" w:ascii="仿宋_GB2312" w:hAnsi="仿宋_GB2312" w:eastAsia="仿宋_GB2312" w:cs="仿宋_GB2312"/>
          <w:szCs w:val="32"/>
        </w:rPr>
        <w:t>“资产负债表”、“业务活动表”、“现金流量表”三个报表，根据财政部《民间非营利组织会计制度》规定设置。具体项目的界定，请参考《民间非营利组织会计制度》规定。</w:t>
      </w:r>
    </w:p>
    <w:p>
      <w:pPr>
        <w:numPr>
          <w:ilvl w:val="0"/>
          <w:numId w:val="1"/>
        </w:numPr>
        <w:ind w:left="0" w:firstLine="640" w:firstLineChars="200"/>
        <w:rPr>
          <w:rFonts w:ascii="仿宋_GB2312" w:hAnsi="仿宋_GB2312" w:eastAsia="仿宋_GB2312" w:cs="仿宋_GB2312"/>
          <w:szCs w:val="32"/>
        </w:rPr>
      </w:pPr>
      <w:r>
        <w:rPr>
          <w:rFonts w:hint="eastAsia" w:ascii="仿宋_GB2312" w:hAnsi="仿宋_GB2312" w:eastAsia="仿宋_GB2312" w:cs="仿宋_GB2312"/>
          <w:szCs w:val="32"/>
        </w:rPr>
        <w:t>财务会计报告，请社会团体财务人员依据实际情况如实填写。如社会团体财务管理尚未按规定执行《民间非营利组织会计制度》，请在“五、其它需要说明的情况”中说明理由，并提出整改措施。</w:t>
      </w:r>
    </w:p>
    <w:p>
      <w:pPr>
        <w:numPr>
          <w:ilvl w:val="0"/>
          <w:numId w:val="1"/>
        </w:numPr>
        <w:ind w:left="0" w:firstLine="640" w:firstLineChars="200"/>
        <w:rPr>
          <w:rFonts w:ascii="仿宋_GB2312" w:hAnsi="仿宋_GB2312" w:eastAsia="仿宋_GB2312" w:cs="仿宋_GB2312"/>
          <w:szCs w:val="32"/>
        </w:rPr>
      </w:pPr>
      <w:r>
        <w:rPr>
          <w:rFonts w:hint="eastAsia" w:ascii="仿宋_GB2312" w:hAnsi="仿宋_GB2312" w:eastAsia="仿宋_GB2312" w:cs="仿宋_GB2312"/>
          <w:szCs w:val="32"/>
        </w:rPr>
        <w:t>按要求需提交审计报告的社会团体，财务会计报告中数据，应与审计报告中报表数据保持一致。</w:t>
      </w:r>
    </w:p>
    <w:p>
      <w:pPr>
        <w:numPr>
          <w:ilvl w:val="0"/>
          <w:numId w:val="1"/>
        </w:numPr>
        <w:ind w:left="0" w:firstLine="640" w:firstLineChars="200"/>
        <w:rPr>
          <w:rFonts w:ascii="仿宋_GB2312" w:hAnsi="仿宋_GB2312" w:eastAsia="仿宋_GB2312" w:cs="仿宋_GB2312"/>
          <w:szCs w:val="32"/>
        </w:rPr>
      </w:pPr>
      <w:r>
        <w:rPr>
          <w:rFonts w:hint="eastAsia" w:ascii="仿宋_GB2312" w:hAnsi="仿宋_GB2312" w:eastAsia="仿宋_GB2312" w:cs="仿宋_GB2312"/>
          <w:szCs w:val="32"/>
        </w:rPr>
        <w:t>在提交的纸质材料中，“资产负债表”、“业务活动表”、“现金流量表”三个报表需要社会团体财务负责人审核并签字确认。</w:t>
      </w:r>
    </w:p>
    <w:p>
      <w:pPr>
        <w:ind w:firstLine="640" w:firstLineChars="200"/>
        <w:rPr>
          <w:rFonts w:ascii="仿宋_GB2312" w:hAnsi="仿宋_GB2312" w:eastAsia="仿宋_GB2312" w:cs="仿宋_GB2312"/>
          <w:szCs w:val="32"/>
        </w:rPr>
      </w:pPr>
    </w:p>
    <w:p>
      <w:pPr>
        <w:outlineLvl w:val="0"/>
        <w:rPr>
          <w:rStyle w:val="11"/>
          <w:rFonts w:ascii="仿宋_GB2312" w:hAnsi="仿宋_GB2312" w:eastAsia="仿宋_GB2312" w:cs="仿宋_GB2312"/>
          <w:color w:val="auto"/>
          <w:sz w:val="32"/>
          <w:szCs w:val="32"/>
        </w:rPr>
      </w:pPr>
      <w:r>
        <w:rPr>
          <w:rStyle w:val="11"/>
          <w:rFonts w:hint="eastAsia" w:ascii="仿宋_GB2312" w:hAnsi="仿宋_GB2312" w:eastAsia="仿宋_GB2312" w:cs="仿宋_GB2312"/>
          <w:color w:val="auto"/>
          <w:sz w:val="32"/>
          <w:szCs w:val="32"/>
        </w:rPr>
        <w:t xml:space="preserve">    </w:t>
      </w:r>
      <w:r>
        <w:rPr>
          <w:rStyle w:val="11"/>
          <w:rFonts w:hint="eastAsia" w:ascii="黑体" w:hAnsi="黑体" w:eastAsia="黑体" w:cs="黑体"/>
          <w:color w:val="auto"/>
          <w:sz w:val="32"/>
          <w:szCs w:val="32"/>
        </w:rPr>
        <w:t>四、业务活动情况</w:t>
      </w:r>
    </w:p>
    <w:p>
      <w:pPr>
        <w:numPr>
          <w:ilvl w:val="0"/>
          <w:numId w:val="1"/>
        </w:numPr>
        <w:ind w:left="0" w:firstLine="640" w:firstLineChars="200"/>
        <w:rPr>
          <w:rFonts w:ascii="仿宋_GB2312" w:hAnsi="仿宋_GB2312" w:eastAsia="仿宋_GB2312" w:cs="仿宋_GB2312"/>
          <w:szCs w:val="32"/>
        </w:rPr>
      </w:pPr>
      <w:r>
        <w:rPr>
          <w:rFonts w:hint="eastAsia" w:ascii="仿宋_GB2312" w:hAnsi="仿宋_GB2312" w:eastAsia="仿宋_GB2312" w:cs="仿宋_GB2312"/>
          <w:szCs w:val="32"/>
        </w:rPr>
        <w:t>“本年度业务活动总体情况和下年度工作计划”，主要是简要总结社会团体在</w:t>
      </w:r>
      <w:r>
        <w:rPr>
          <w:rFonts w:hint="eastAsia" w:ascii="仿宋_GB2312" w:hAnsi="仿宋_GB2312" w:eastAsia="仿宋_GB2312" w:cs="仿宋_GB2312"/>
          <w:szCs w:val="32"/>
          <w:lang w:eastAsia="zh-CN"/>
        </w:rPr>
        <w:t>2019</w:t>
      </w:r>
      <w:r>
        <w:rPr>
          <w:rFonts w:hint="eastAsia" w:ascii="仿宋_GB2312" w:hAnsi="仿宋_GB2312" w:eastAsia="仿宋_GB2312" w:cs="仿宋_GB2312"/>
          <w:szCs w:val="32"/>
        </w:rPr>
        <w:t>年度开展的主要业务活动情况，以及2019年度业务活动的计划。</w:t>
      </w:r>
    </w:p>
    <w:p>
      <w:pPr>
        <w:numPr>
          <w:ilvl w:val="0"/>
          <w:numId w:val="1"/>
        </w:numPr>
        <w:ind w:left="0" w:firstLine="640" w:firstLineChars="200"/>
        <w:rPr>
          <w:rFonts w:ascii="仿宋_GB2312" w:hAnsi="仿宋_GB2312" w:eastAsia="仿宋_GB2312" w:cs="仿宋_GB2312"/>
          <w:szCs w:val="32"/>
        </w:rPr>
      </w:pPr>
      <w:r>
        <w:rPr>
          <w:rFonts w:hint="eastAsia" w:ascii="仿宋_GB2312" w:hAnsi="仿宋_GB2312" w:eastAsia="仿宋_GB2312" w:cs="仿宋_GB2312"/>
          <w:szCs w:val="32"/>
        </w:rPr>
        <w:t>“相关收支、职能和本年度举办重大业务活动的情况”，反映社会团体会费、公益活动和公益活动支出情况、具有的法律法规规章中明确规定的职能、承接的行政机关委托授权的事项，以及在</w:t>
      </w:r>
      <w:r>
        <w:rPr>
          <w:rFonts w:hint="eastAsia" w:ascii="仿宋_GB2312" w:hAnsi="仿宋_GB2312" w:eastAsia="仿宋_GB2312" w:cs="仿宋_GB2312"/>
          <w:szCs w:val="32"/>
          <w:lang w:eastAsia="zh-CN"/>
        </w:rPr>
        <w:t>2019</w:t>
      </w:r>
      <w:r>
        <w:rPr>
          <w:rFonts w:hint="eastAsia" w:ascii="仿宋_GB2312" w:hAnsi="仿宋_GB2312" w:eastAsia="仿宋_GB2312" w:cs="仿宋_GB2312"/>
          <w:szCs w:val="32"/>
        </w:rPr>
        <w:t>年1月1日至</w:t>
      </w:r>
      <w:r>
        <w:rPr>
          <w:rFonts w:hint="eastAsia" w:ascii="仿宋_GB2312" w:hAnsi="仿宋_GB2312" w:eastAsia="仿宋_GB2312" w:cs="仿宋_GB2312"/>
          <w:szCs w:val="32"/>
          <w:lang w:eastAsia="zh-CN"/>
        </w:rPr>
        <w:t>2019</w:t>
      </w:r>
      <w:r>
        <w:rPr>
          <w:rFonts w:hint="eastAsia" w:ascii="仿宋_GB2312" w:hAnsi="仿宋_GB2312" w:eastAsia="仿宋_GB2312" w:cs="仿宋_GB2312"/>
          <w:szCs w:val="32"/>
        </w:rPr>
        <w:t>年12月31日期间举办的重大业务活动的情况。</w:t>
      </w:r>
    </w:p>
    <w:p>
      <w:pPr>
        <w:numPr>
          <w:ilvl w:val="0"/>
          <w:numId w:val="4"/>
        </w:numPr>
        <w:ind w:firstLine="420"/>
        <w:jc w:val="left"/>
        <w:rPr>
          <w:rFonts w:ascii="仿宋_GB2312" w:hAnsi="仿宋_GB2312" w:eastAsia="仿宋_GB2312" w:cs="仿宋_GB2312"/>
          <w:szCs w:val="32"/>
        </w:rPr>
      </w:pPr>
      <w:r>
        <w:rPr>
          <w:rFonts w:hint="eastAsia" w:ascii="仿宋_GB2312" w:hAnsi="仿宋_GB2312" w:eastAsia="仿宋_GB2312" w:cs="仿宋_GB2312"/>
          <w:szCs w:val="32"/>
        </w:rPr>
        <w:t>“会费”，“制定或修改会费标准情况”的“会议名称”是指最近一次制定或修改会费标准的会议名称。“表决方式”包括举手表决，无记名投票表决，其他。</w:t>
      </w:r>
    </w:p>
    <w:p>
      <w:pPr>
        <w:ind w:left="420"/>
        <w:jc w:val="left"/>
        <w:rPr>
          <w:rFonts w:ascii="仿宋_GB2312" w:hAnsi="仿宋_GB2312" w:eastAsia="仿宋_GB2312" w:cs="仿宋_GB2312"/>
          <w:szCs w:val="32"/>
        </w:rPr>
      </w:pPr>
      <w:r>
        <w:rPr>
          <w:rFonts w:hint="eastAsia" w:ascii="仿宋_GB2312" w:hAnsi="仿宋_GB2312" w:eastAsia="仿宋_GB2312" w:cs="仿宋_GB2312"/>
          <w:szCs w:val="32"/>
        </w:rPr>
        <w:t>①“原会费情况”是指未按发改经体〔2017〕1999号文件修改之前的会费情况。</w:t>
      </w:r>
    </w:p>
    <w:p>
      <w:pPr>
        <w:ind w:left="420"/>
        <w:jc w:val="left"/>
        <w:rPr>
          <w:rFonts w:ascii="仿宋_GB2312" w:hAnsi="仿宋_GB2312" w:eastAsia="仿宋_GB2312" w:cs="仿宋_GB2312"/>
          <w:szCs w:val="32"/>
        </w:rPr>
      </w:pPr>
      <w:r>
        <w:rPr>
          <w:rFonts w:hint="eastAsia" w:ascii="仿宋_GB2312" w:hAnsi="仿宋_GB2312" w:eastAsia="仿宋_GB2312" w:cs="仿宋_GB2312"/>
          <w:szCs w:val="32"/>
        </w:rPr>
        <w:t>②“调整后的会费标准情况”，主要反映的社会团体按照发改经体〔2017〕1999号文件要求调整会费的情况</w:t>
      </w:r>
    </w:p>
    <w:p>
      <w:pPr>
        <w:ind w:left="420"/>
        <w:jc w:val="left"/>
        <w:rPr>
          <w:rFonts w:ascii="仿宋_GB2312" w:hAnsi="仿宋_GB2312" w:eastAsia="仿宋_GB2312" w:cs="仿宋_GB2312"/>
          <w:szCs w:val="32"/>
        </w:rPr>
      </w:pPr>
      <w:r>
        <w:rPr>
          <w:rFonts w:hint="eastAsia" w:ascii="仿宋_GB2312" w:hAnsi="仿宋_GB2312" w:eastAsia="仿宋_GB2312" w:cs="仿宋_GB2312"/>
          <w:szCs w:val="32"/>
        </w:rPr>
        <w:t>i、“调整后会费标准与原会费标准比较情况”，“提高”是指调整后会费标准的一档或者几档比原标准高，“降低”是指调整后会费标准的每一档都比原会费标准低，或者其中几档比原标准低（或取消）、其余档次与原标准一致，“不变”是指调整后会费标准的每一档都与原会费标准一致。</w:t>
      </w:r>
    </w:p>
    <w:p>
      <w:pPr>
        <w:ind w:left="420"/>
        <w:jc w:val="left"/>
        <w:rPr>
          <w:rFonts w:ascii="仿宋_GB2312" w:hAnsi="仿宋_GB2312" w:eastAsia="仿宋_GB2312" w:cs="仿宋_GB2312"/>
          <w:szCs w:val="32"/>
        </w:rPr>
      </w:pPr>
      <w:r>
        <w:rPr>
          <w:rFonts w:hint="eastAsia" w:ascii="仿宋_GB2312" w:hAnsi="仿宋_GB2312" w:eastAsia="仿宋_GB2312" w:cs="仿宋_GB2312"/>
          <w:szCs w:val="32"/>
        </w:rPr>
        <w:t>ii、“召开会议的名称、时间及表决方式”是指社会团体修改会费标准的会议名称、时间。表决方式包括举手表决、无记名投票表决、其他。</w:t>
      </w:r>
    </w:p>
    <w:p>
      <w:pPr>
        <w:ind w:left="420"/>
        <w:jc w:val="left"/>
        <w:rPr>
          <w:rFonts w:ascii="仿宋_GB2312" w:hAnsi="仿宋_GB2312" w:eastAsia="仿宋_GB2312" w:cs="仿宋_GB2312"/>
          <w:szCs w:val="32"/>
        </w:rPr>
      </w:pPr>
      <w:r>
        <w:rPr>
          <w:rFonts w:hint="eastAsia" w:ascii="仿宋_GB2312" w:hAnsi="仿宋_GB2312" w:eastAsia="仿宋_GB2312" w:cs="仿宋_GB2312"/>
          <w:szCs w:val="32"/>
        </w:rPr>
        <w:t>③“规范调整以产销量、企业规范为基数收取会费的情况”，如社会团体不是以这种方式收取会费的，可直接选择“不涉及此项”。</w:t>
      </w:r>
    </w:p>
    <w:p>
      <w:pPr>
        <w:ind w:left="420"/>
        <w:jc w:val="left"/>
        <w:rPr>
          <w:rFonts w:ascii="仿宋_GB2312" w:hAnsi="仿宋_GB2312" w:eastAsia="仿宋_GB2312" w:cs="仿宋_GB2312"/>
          <w:szCs w:val="32"/>
        </w:rPr>
      </w:pPr>
      <w:r>
        <w:rPr>
          <w:rFonts w:hint="eastAsia" w:ascii="仿宋_GB2312" w:hAnsi="仿宋_GB2312" w:eastAsia="仿宋_GB2312" w:cs="仿宋_GB2312"/>
          <w:szCs w:val="32"/>
        </w:rPr>
        <w:t>　i、“已调整会费计征方式”是指调整后，社会团体不以产销量、企业规模为基数收取会费，而以别的方式收取会费。</w:t>
      </w:r>
    </w:p>
    <w:p>
      <w:pPr>
        <w:ind w:left="420"/>
        <w:jc w:val="left"/>
        <w:rPr>
          <w:rFonts w:ascii="仿宋_GB2312" w:hAnsi="仿宋_GB2312" w:eastAsia="仿宋_GB2312" w:cs="仿宋_GB2312"/>
          <w:szCs w:val="32"/>
        </w:rPr>
      </w:pPr>
      <w:r>
        <w:rPr>
          <w:rFonts w:hint="eastAsia" w:ascii="仿宋_GB2312" w:hAnsi="仿宋_GB2312" w:eastAsia="仿宋_GB2312" w:cs="仿宋_GB2312"/>
          <w:szCs w:val="32"/>
        </w:rPr>
        <w:t xml:space="preserve"> ii、“按产销量、企业规范等方式确定会费档次，规定每一档次会费金额”是指，调整后社会团体仍以产销量、企业规模为基数收取会费，但会费标准不超过4档，且明确规定每一档次会费的金额，同一档次按明确金额收取。</w:t>
      </w:r>
    </w:p>
    <w:p>
      <w:pPr>
        <w:ind w:left="420"/>
        <w:jc w:val="left"/>
        <w:rPr>
          <w:rFonts w:ascii="仿宋_GB2312" w:hAnsi="仿宋_GB2312" w:eastAsia="仿宋_GB2312" w:cs="仿宋_GB2312"/>
          <w:szCs w:val="32"/>
        </w:rPr>
      </w:pPr>
      <w:r>
        <w:rPr>
          <w:rFonts w:hint="eastAsia" w:ascii="仿宋_GB2312" w:hAnsi="仿宋_GB2312" w:eastAsia="仿宋_GB2312" w:cs="仿宋_GB2312"/>
          <w:szCs w:val="32"/>
        </w:rPr>
        <w:t>④“取消分支（代表）机构单独制定会费标准情况”，如社会团体分支（代表）机构没有单独制定会费标准，可直接选择“不涉及此项”。</w:t>
      </w:r>
    </w:p>
    <w:p>
      <w:pPr>
        <w:ind w:left="420"/>
        <w:jc w:val="left"/>
        <w:rPr>
          <w:rFonts w:ascii="仿宋_GB2312" w:hAnsi="仿宋_GB2312" w:eastAsia="仿宋_GB2312" w:cs="仿宋_GB2312"/>
          <w:szCs w:val="32"/>
        </w:rPr>
      </w:pPr>
      <w:r>
        <w:rPr>
          <w:rFonts w:hint="eastAsia" w:ascii="仿宋_GB2312" w:hAnsi="仿宋_GB2312" w:eastAsia="仿宋_GB2312" w:cs="仿宋_GB2312"/>
          <w:szCs w:val="32"/>
        </w:rPr>
        <w:fldChar w:fldCharType="begin"/>
      </w:r>
      <w:r>
        <w:rPr>
          <w:rFonts w:hint="eastAsia" w:ascii="仿宋_GB2312" w:hAnsi="仿宋_GB2312" w:eastAsia="仿宋_GB2312" w:cs="仿宋_GB2312"/>
          <w:szCs w:val="32"/>
        </w:rPr>
        <w:instrText xml:space="preserve"> = 5 \* GB3 \* MERGEFORMAT </w:instrText>
      </w:r>
      <w:r>
        <w:rPr>
          <w:rFonts w:hint="eastAsia" w:ascii="仿宋_GB2312" w:hAnsi="仿宋_GB2312" w:eastAsia="仿宋_GB2312" w:cs="仿宋_GB2312"/>
          <w:szCs w:val="32"/>
        </w:rPr>
        <w:fldChar w:fldCharType="separate"/>
      </w:r>
      <w:r>
        <w:rPr>
          <w:rFonts w:hint="eastAsia" w:ascii="仿宋_GB2312" w:hAnsi="仿宋_GB2312" w:eastAsia="仿宋_GB2312" w:cs="仿宋_GB2312"/>
          <w:szCs w:val="32"/>
        </w:rPr>
        <w:t>⑤</w:t>
      </w:r>
      <w:r>
        <w:rPr>
          <w:rFonts w:hint="eastAsia" w:ascii="仿宋_GB2312" w:hAnsi="仿宋_GB2312" w:eastAsia="仿宋_GB2312" w:cs="仿宋_GB2312"/>
          <w:szCs w:val="32"/>
        </w:rPr>
        <w:fldChar w:fldCharType="end"/>
      </w:r>
      <w:r>
        <w:rPr>
          <w:rFonts w:hint="eastAsia" w:ascii="仿宋_GB2312" w:hAnsi="仿宋_GB2312" w:eastAsia="仿宋_GB2312" w:cs="仿宋_GB2312"/>
          <w:szCs w:val="32"/>
        </w:rPr>
        <w:t>“调整会费档次情况”，如社会团体没有调整会费档次数，可直接选择“不涉及此项”。</w:t>
      </w:r>
    </w:p>
    <w:p>
      <w:pPr>
        <w:ind w:left="420"/>
        <w:jc w:val="left"/>
        <w:rPr>
          <w:rFonts w:ascii="仿宋_GB2312" w:hAnsi="仿宋_GB2312" w:eastAsia="仿宋_GB2312" w:cs="仿宋_GB2312"/>
          <w:szCs w:val="32"/>
        </w:rPr>
      </w:pPr>
      <w:r>
        <w:rPr>
          <w:rFonts w:hint="eastAsia" w:ascii="仿宋_GB2312" w:hAnsi="仿宋_GB2312" w:eastAsia="仿宋_GB2312" w:cs="仿宋_GB2312"/>
          <w:szCs w:val="32"/>
        </w:rPr>
        <w:fldChar w:fldCharType="begin"/>
      </w:r>
      <w:r>
        <w:rPr>
          <w:rFonts w:hint="eastAsia" w:ascii="仿宋_GB2312" w:hAnsi="仿宋_GB2312" w:eastAsia="仿宋_GB2312" w:cs="仿宋_GB2312"/>
          <w:szCs w:val="32"/>
        </w:rPr>
        <w:instrText xml:space="preserve"> = 6 \* GB3 \* MERGEFORMAT </w:instrText>
      </w:r>
      <w:r>
        <w:rPr>
          <w:rFonts w:hint="eastAsia" w:ascii="仿宋_GB2312" w:hAnsi="仿宋_GB2312" w:eastAsia="仿宋_GB2312" w:cs="仿宋_GB2312"/>
          <w:szCs w:val="32"/>
        </w:rPr>
        <w:fldChar w:fldCharType="separate"/>
      </w:r>
      <w:r>
        <w:rPr>
          <w:rFonts w:hint="eastAsia" w:ascii="仿宋_GB2312" w:hAnsi="仿宋_GB2312" w:eastAsia="仿宋_GB2312" w:cs="仿宋_GB2312"/>
          <w:szCs w:val="32"/>
        </w:rPr>
        <w:t>⑥</w:t>
      </w:r>
      <w:r>
        <w:rPr>
          <w:rFonts w:hint="eastAsia" w:ascii="仿宋_GB2312" w:hAnsi="仿宋_GB2312" w:eastAsia="仿宋_GB2312" w:cs="仿宋_GB2312"/>
          <w:szCs w:val="32"/>
        </w:rPr>
        <w:fldChar w:fldCharType="end"/>
      </w:r>
      <w:r>
        <w:rPr>
          <w:rFonts w:hint="eastAsia" w:ascii="仿宋_GB2312" w:hAnsi="仿宋_GB2312" w:eastAsia="仿宋_GB2312" w:cs="仿宋_GB2312"/>
          <w:szCs w:val="32"/>
        </w:rPr>
        <w:t>“会费基本服务项目情况”是指社会团体调整后的会费标准中，是否明确了会费提供的基本服务项目。</w:t>
      </w:r>
    </w:p>
    <w:p>
      <w:pPr>
        <w:ind w:left="420"/>
        <w:jc w:val="left"/>
        <w:rPr>
          <w:rFonts w:ascii="仿宋_GB2312" w:hAnsi="仿宋_GB2312" w:eastAsia="仿宋_GB2312" w:cs="仿宋_GB2312"/>
          <w:szCs w:val="32"/>
        </w:rPr>
      </w:pPr>
      <w:r>
        <w:rPr>
          <w:rFonts w:hint="eastAsia" w:ascii="仿宋_GB2312" w:hAnsi="仿宋_GB2312" w:eastAsia="仿宋_GB2312" w:cs="仿宋_GB2312"/>
          <w:szCs w:val="32"/>
        </w:rPr>
        <w:fldChar w:fldCharType="begin"/>
      </w:r>
      <w:r>
        <w:rPr>
          <w:rFonts w:hint="eastAsia" w:ascii="仿宋_GB2312" w:hAnsi="仿宋_GB2312" w:eastAsia="仿宋_GB2312" w:cs="仿宋_GB2312"/>
          <w:szCs w:val="32"/>
        </w:rPr>
        <w:instrText xml:space="preserve"> = 7 \* GB3 \* MERGEFORMAT </w:instrText>
      </w:r>
      <w:r>
        <w:rPr>
          <w:rFonts w:hint="eastAsia" w:ascii="仿宋_GB2312" w:hAnsi="仿宋_GB2312" w:eastAsia="仿宋_GB2312" w:cs="仿宋_GB2312"/>
          <w:szCs w:val="32"/>
        </w:rPr>
        <w:fldChar w:fldCharType="separate"/>
      </w:r>
      <w:r>
        <w:rPr>
          <w:rFonts w:hint="eastAsia" w:ascii="仿宋_GB2312" w:hAnsi="仿宋_GB2312" w:eastAsia="仿宋_GB2312" w:cs="仿宋_GB2312"/>
          <w:szCs w:val="32"/>
        </w:rPr>
        <w:t>⑦</w:t>
      </w:r>
      <w:r>
        <w:rPr>
          <w:rFonts w:hint="eastAsia" w:ascii="仿宋_GB2312" w:hAnsi="仿宋_GB2312" w:eastAsia="仿宋_GB2312" w:cs="仿宋_GB2312"/>
          <w:szCs w:val="32"/>
        </w:rPr>
        <w:fldChar w:fldCharType="end"/>
      </w:r>
      <w:r>
        <w:rPr>
          <w:rFonts w:hint="eastAsia" w:ascii="仿宋_GB2312" w:hAnsi="仿宋_GB2312" w:eastAsia="仿宋_GB2312" w:cs="仿宋_GB2312"/>
          <w:szCs w:val="32"/>
        </w:rPr>
        <w:t>“通过调节会费标准，预计2019年可减轻企业负担数”，社会团体可根据会费标准调整情况，自行测算2019年减轻企业负担金额。</w:t>
      </w:r>
    </w:p>
    <w:p>
      <w:pPr>
        <w:ind w:left="420"/>
        <w:jc w:val="left"/>
        <w:rPr>
          <w:rFonts w:ascii="仿宋_GB2312" w:hAnsi="仿宋_GB2312" w:eastAsia="仿宋_GB2312" w:cs="仿宋_GB2312"/>
          <w:szCs w:val="32"/>
        </w:rPr>
      </w:pPr>
      <w:r>
        <w:rPr>
          <w:rFonts w:hint="eastAsia" w:ascii="仿宋_GB2312" w:hAnsi="仿宋_GB2312" w:eastAsia="仿宋_GB2312" w:cs="仿宋_GB2312"/>
          <w:szCs w:val="32"/>
        </w:rPr>
        <w:fldChar w:fldCharType="begin"/>
      </w:r>
      <w:r>
        <w:rPr>
          <w:rFonts w:hint="eastAsia" w:ascii="仿宋_GB2312" w:hAnsi="仿宋_GB2312" w:eastAsia="仿宋_GB2312" w:cs="仿宋_GB2312"/>
          <w:szCs w:val="32"/>
        </w:rPr>
        <w:instrText xml:space="preserve"> = 8 \* GB3 \* MERGEFORMAT </w:instrText>
      </w:r>
      <w:r>
        <w:rPr>
          <w:rFonts w:hint="eastAsia" w:ascii="仿宋_GB2312" w:hAnsi="仿宋_GB2312" w:eastAsia="仿宋_GB2312" w:cs="仿宋_GB2312"/>
          <w:szCs w:val="32"/>
        </w:rPr>
        <w:fldChar w:fldCharType="separate"/>
      </w:r>
      <w:r>
        <w:rPr>
          <w:rFonts w:hint="eastAsia" w:ascii="仿宋_GB2312" w:hAnsi="仿宋_GB2312" w:eastAsia="仿宋_GB2312" w:cs="仿宋_GB2312"/>
          <w:szCs w:val="32"/>
        </w:rPr>
        <w:t>⑧</w:t>
      </w:r>
      <w:r>
        <w:rPr>
          <w:rFonts w:hint="eastAsia" w:ascii="仿宋_GB2312" w:hAnsi="仿宋_GB2312" w:eastAsia="仿宋_GB2312" w:cs="仿宋_GB2312"/>
          <w:szCs w:val="32"/>
        </w:rPr>
        <w:fldChar w:fldCharType="end"/>
      </w:r>
      <w:r>
        <w:rPr>
          <w:rFonts w:hint="eastAsia" w:ascii="仿宋_GB2312" w:hAnsi="仿宋_GB2312" w:eastAsia="仿宋_GB2312" w:cs="仿宋_GB2312"/>
          <w:szCs w:val="32"/>
        </w:rPr>
        <w:t>“调整后的会费标准（含会费提供的基本服务项目）”，社会团体需详细列出调整后每一档次会费标准，以及会费提供的基本服务。</w:t>
      </w:r>
    </w:p>
    <w:p>
      <w:pPr>
        <w:ind w:left="420"/>
        <w:jc w:val="left"/>
        <w:rPr>
          <w:rFonts w:ascii="仿宋_GB2312" w:hAnsi="仿宋_GB2312" w:eastAsia="仿宋_GB2312" w:cs="仿宋_GB2312"/>
          <w:szCs w:val="32"/>
        </w:rPr>
      </w:pPr>
    </w:p>
    <w:p>
      <w:pPr>
        <w:ind w:firstLine="420"/>
        <w:jc w:val="left"/>
        <w:rPr>
          <w:rFonts w:ascii="仿宋_GB2312" w:hAnsi="仿宋_GB2312" w:eastAsia="仿宋_GB2312" w:cs="仿宋_GB2312"/>
          <w:szCs w:val="32"/>
        </w:rPr>
      </w:pPr>
      <w:r>
        <w:rPr>
          <w:rFonts w:hint="eastAsia" w:ascii="仿宋_GB2312" w:hAnsi="仿宋_GB2312" w:eastAsia="仿宋_GB2312" w:cs="仿宋_GB2312"/>
          <w:szCs w:val="32"/>
        </w:rPr>
        <w:t>（2）“公益活动和公益活动支出情况”，主要反映</w:t>
      </w:r>
      <w:r>
        <w:rPr>
          <w:rFonts w:hint="eastAsia" w:ascii="仿宋_GB2312" w:hAnsi="仿宋_GB2312" w:eastAsia="仿宋_GB2312" w:cs="仿宋_GB2312"/>
          <w:szCs w:val="32"/>
          <w:lang w:eastAsia="zh-CN"/>
        </w:rPr>
        <w:t>2019</w:t>
      </w:r>
      <w:r>
        <w:rPr>
          <w:rFonts w:hint="eastAsia" w:ascii="仿宋_GB2312" w:hAnsi="仿宋_GB2312" w:eastAsia="仿宋_GB2312" w:cs="仿宋_GB2312"/>
          <w:szCs w:val="32"/>
        </w:rPr>
        <w:t>年1月1日至</w:t>
      </w:r>
      <w:r>
        <w:rPr>
          <w:rFonts w:hint="eastAsia" w:ascii="仿宋_GB2312" w:hAnsi="仿宋_GB2312" w:eastAsia="仿宋_GB2312" w:cs="仿宋_GB2312"/>
          <w:szCs w:val="32"/>
          <w:lang w:eastAsia="zh-CN"/>
        </w:rPr>
        <w:t>2019</w:t>
      </w:r>
      <w:r>
        <w:rPr>
          <w:rFonts w:hint="eastAsia" w:ascii="仿宋_GB2312" w:hAnsi="仿宋_GB2312" w:eastAsia="仿宋_GB2312" w:cs="仿宋_GB2312"/>
          <w:szCs w:val="32"/>
        </w:rPr>
        <w:t>年12月31日期间，社会团体开展公益活动情况、公益活动支出明细以及社会团体近4年的公益活动支出情况。</w:t>
      </w:r>
    </w:p>
    <w:p>
      <w:pPr>
        <w:ind w:left="640" w:leftChars="200"/>
        <w:rPr>
          <w:rFonts w:ascii="仿宋_GB2312" w:hAnsi="仿宋_GB2312" w:eastAsia="仿宋_GB2312" w:cs="仿宋_GB2312"/>
          <w:szCs w:val="32"/>
        </w:rPr>
      </w:pPr>
      <w:r>
        <w:rPr>
          <w:rFonts w:hint="eastAsia" w:ascii="仿宋_GB2312" w:hAnsi="仿宋_GB2312" w:eastAsia="仿宋_GB2312" w:cs="仿宋_GB2312"/>
          <w:szCs w:val="32"/>
        </w:rPr>
        <w:t>①“公益活动”是指是指在社会团体按照章程规定，在《中华人民共和国公益事业捐赠</w:t>
      </w:r>
    </w:p>
    <w:p>
      <w:pPr>
        <w:rPr>
          <w:rFonts w:ascii="仿宋_GB2312" w:hAnsi="仿宋_GB2312" w:eastAsia="仿宋_GB2312" w:cs="仿宋_GB2312"/>
          <w:szCs w:val="32"/>
        </w:rPr>
      </w:pPr>
      <w:r>
        <w:rPr>
          <w:rFonts w:hint="eastAsia" w:ascii="仿宋_GB2312" w:hAnsi="仿宋_GB2312" w:eastAsia="仿宋_GB2312" w:cs="仿宋_GB2312"/>
          <w:szCs w:val="32"/>
        </w:rPr>
        <w:t>法》确定的以下公益事业领域开展的业务活动，具体范围包括：</w:t>
      </w:r>
    </w:p>
    <w:p>
      <w:pPr>
        <w:widowControl/>
        <w:adjustRightInd/>
        <w:spacing w:line="240" w:lineRule="auto"/>
        <w:jc w:val="left"/>
        <w:textAlignment w:val="auto"/>
        <w:rPr>
          <w:rFonts w:ascii="仿宋_GB2312" w:hAnsi="仿宋_GB2312" w:eastAsia="仿宋_GB2312" w:cs="仿宋_GB2312"/>
          <w:szCs w:val="32"/>
        </w:rPr>
      </w:pPr>
      <w:r>
        <w:rPr>
          <w:rFonts w:hint="eastAsia" w:ascii="仿宋_GB2312" w:hAnsi="仿宋_GB2312" w:eastAsia="仿宋_GB2312" w:cs="仿宋_GB2312"/>
          <w:szCs w:val="32"/>
        </w:rPr>
        <w:t>　　i、救助灾害、救济贫困、扶助残疾人等困难的社会群体和个人的活动；</w:t>
      </w:r>
    </w:p>
    <w:p>
      <w:pPr>
        <w:widowControl/>
        <w:adjustRightInd/>
        <w:spacing w:line="240" w:lineRule="auto"/>
        <w:jc w:val="left"/>
        <w:textAlignment w:val="auto"/>
        <w:rPr>
          <w:rFonts w:ascii="仿宋_GB2312" w:hAnsi="仿宋_GB2312" w:eastAsia="仿宋_GB2312" w:cs="仿宋_GB2312"/>
          <w:szCs w:val="32"/>
        </w:rPr>
      </w:pPr>
      <w:r>
        <w:rPr>
          <w:rFonts w:hint="eastAsia" w:ascii="仿宋_GB2312" w:hAnsi="仿宋_GB2312" w:eastAsia="仿宋_GB2312" w:cs="仿宋_GB2312"/>
          <w:szCs w:val="32"/>
        </w:rPr>
        <w:t>　　ii、教育、科学、文化、卫生、体育事业；</w:t>
      </w:r>
    </w:p>
    <w:p>
      <w:pPr>
        <w:widowControl/>
        <w:adjustRightInd/>
        <w:spacing w:line="240" w:lineRule="auto"/>
        <w:jc w:val="left"/>
        <w:textAlignment w:val="auto"/>
        <w:rPr>
          <w:rFonts w:ascii="仿宋_GB2312" w:hAnsi="仿宋_GB2312" w:eastAsia="仿宋_GB2312" w:cs="仿宋_GB2312"/>
          <w:szCs w:val="32"/>
        </w:rPr>
      </w:pPr>
      <w:r>
        <w:rPr>
          <w:rFonts w:hint="eastAsia" w:ascii="仿宋_GB2312" w:hAnsi="仿宋_GB2312" w:eastAsia="仿宋_GB2312" w:cs="仿宋_GB2312"/>
          <w:szCs w:val="32"/>
        </w:rPr>
        <w:t>　　iii、环境保护、社会公共设施建设；</w:t>
      </w:r>
    </w:p>
    <w:p>
      <w:pPr>
        <w:ind w:firstLine="640" w:firstLineChars="200"/>
        <w:jc w:val="left"/>
        <w:rPr>
          <w:rFonts w:ascii="仿宋_GB2312" w:hAnsi="仿宋_GB2312" w:eastAsia="仿宋_GB2312" w:cs="仿宋_GB2312"/>
          <w:szCs w:val="32"/>
        </w:rPr>
      </w:pPr>
      <w:r>
        <w:rPr>
          <w:rFonts w:hint="eastAsia" w:ascii="仿宋_GB2312" w:hAnsi="仿宋_GB2312" w:eastAsia="仿宋_GB2312" w:cs="仿宋_GB2312"/>
          <w:szCs w:val="32"/>
        </w:rPr>
        <w:t>vi、促进社会发展和进步的其他社会公共和福利事业。</w:t>
      </w:r>
    </w:p>
    <w:p>
      <w:pPr>
        <w:ind w:firstLine="640" w:firstLineChars="200"/>
        <w:jc w:val="left"/>
        <w:rPr>
          <w:rFonts w:ascii="仿宋_GB2312" w:hAnsi="仿宋_GB2312" w:eastAsia="仿宋_GB2312" w:cs="仿宋_GB2312"/>
          <w:szCs w:val="32"/>
        </w:rPr>
      </w:pPr>
      <w:r>
        <w:rPr>
          <w:rFonts w:hint="eastAsia" w:ascii="仿宋_GB2312" w:hAnsi="仿宋_GB2312" w:eastAsia="仿宋_GB2312" w:cs="仿宋_GB2312"/>
          <w:szCs w:val="32"/>
        </w:rPr>
        <w:t>②公益活动“主要服务方式”包括资金资助，技术，信息，专家人才，培训，生产销售，咨询，其他。</w:t>
      </w:r>
    </w:p>
    <w:p>
      <w:pPr>
        <w:ind w:firstLine="640" w:firstLineChars="200"/>
        <w:jc w:val="left"/>
        <w:rPr>
          <w:rFonts w:ascii="仿宋_GB2312" w:hAnsi="仿宋_GB2312" w:eastAsia="仿宋_GB2312" w:cs="仿宋_GB2312"/>
          <w:szCs w:val="32"/>
        </w:rPr>
      </w:pPr>
      <w:r>
        <w:rPr>
          <w:rFonts w:hint="eastAsia" w:ascii="仿宋_GB2312" w:hAnsi="仿宋_GB2312" w:eastAsia="仿宋_GB2312" w:cs="仿宋_GB2312"/>
          <w:szCs w:val="32"/>
        </w:rPr>
        <w:t>公益活动“主要服务领域”包括救助灾害，救济贫困，扶助残疾人，扶助某领域困难的社会群体和个人，教育，科学，文化，卫生，体育，环境保护，社会公共设施建设，促进社会发展和进步的其他社会公共和福利事业。</w:t>
      </w:r>
    </w:p>
    <w:p>
      <w:pPr>
        <w:ind w:firstLine="640" w:firstLineChars="200"/>
        <w:jc w:val="left"/>
        <w:rPr>
          <w:rFonts w:ascii="仿宋_GB2312" w:hAnsi="仿宋_GB2312" w:eastAsia="仿宋_GB2312" w:cs="仿宋_GB2312"/>
          <w:szCs w:val="32"/>
        </w:rPr>
      </w:pPr>
      <w:r>
        <w:rPr>
          <w:rFonts w:hint="eastAsia" w:ascii="仿宋_GB2312" w:hAnsi="仿宋_GB2312" w:eastAsia="仿宋_GB2312" w:cs="仿宋_GB2312"/>
          <w:szCs w:val="32"/>
        </w:rPr>
        <w:t>③“公益活动支出”是指社会团体开展以上公益活动产生的支出。根据《民政部关于印发全省性社会团体公益性捐赠税前扣除资格初审暂行办法》（民发〔2011〕81号）文件的规定，不得将会议、访问、评比表彰、有偿服务等活动的支出计入公益活动支出，不得将社会团体专职工作人员工资福利和行政办公支出计入公益活动的运行费用。</w:t>
      </w:r>
    </w:p>
    <w:p>
      <w:pPr>
        <w:ind w:firstLine="640" w:firstLineChars="200"/>
        <w:jc w:val="left"/>
        <w:rPr>
          <w:rFonts w:ascii="仿宋_GB2312" w:hAnsi="仿宋_GB2312" w:eastAsia="仿宋_GB2312" w:cs="仿宋_GB2312"/>
          <w:szCs w:val="32"/>
        </w:rPr>
      </w:pPr>
      <w:r>
        <w:rPr>
          <w:rFonts w:hint="eastAsia" w:ascii="仿宋_GB2312" w:hAnsi="仿宋_GB2312" w:eastAsia="仿宋_GB2312" w:cs="仿宋_GB2312"/>
          <w:szCs w:val="32"/>
        </w:rPr>
        <w:t>④</w:t>
      </w:r>
      <w:r>
        <w:rPr>
          <w:rFonts w:hint="eastAsia" w:ascii="仿宋_GB2312" w:hAnsi="仿宋_GB2312" w:eastAsia="仿宋_GB2312" w:cs="仿宋_GB2312"/>
          <w:szCs w:val="32"/>
          <w:lang w:eastAsia="zh-CN"/>
        </w:rPr>
        <w:t>2019</w:t>
      </w:r>
      <w:r>
        <w:rPr>
          <w:rFonts w:hint="eastAsia" w:ascii="仿宋_GB2312" w:hAnsi="仿宋_GB2312" w:eastAsia="仿宋_GB2312" w:cs="仿宋_GB2312"/>
          <w:szCs w:val="32"/>
        </w:rPr>
        <w:t>年度公益活动支出不低于2017年度总收入的70%（含70%）、同时达到</w:t>
      </w:r>
      <w:r>
        <w:rPr>
          <w:rFonts w:hint="eastAsia" w:ascii="仿宋_GB2312" w:hAnsi="仿宋_GB2312" w:eastAsia="仿宋_GB2312" w:cs="仿宋_GB2312"/>
          <w:szCs w:val="32"/>
          <w:lang w:eastAsia="zh-CN"/>
        </w:rPr>
        <w:t>2019</w:t>
      </w:r>
      <w:r>
        <w:rPr>
          <w:rFonts w:hint="eastAsia" w:ascii="仿宋_GB2312" w:hAnsi="仿宋_GB2312" w:eastAsia="仿宋_GB2312" w:cs="仿宋_GB2312"/>
          <w:szCs w:val="32"/>
        </w:rPr>
        <w:t>年总支出的50%以上（含50%）的社会团体，已经获得以及有意向获得公益性捐赠税前扣除资格的，应当报送社会团体公益活动支出明细的审计报告。</w:t>
      </w:r>
    </w:p>
    <w:p>
      <w:pPr>
        <w:rPr>
          <w:rFonts w:ascii="仿宋_GB2312" w:hAnsi="仿宋_GB2312" w:eastAsia="仿宋_GB2312" w:cs="仿宋_GB2312"/>
          <w:szCs w:val="32"/>
        </w:rPr>
      </w:pPr>
    </w:p>
    <w:p>
      <w:pPr>
        <w:rPr>
          <w:rFonts w:ascii="仿宋_GB2312" w:hAnsi="仿宋_GB2312" w:eastAsia="仿宋_GB2312" w:cs="仿宋_GB2312"/>
          <w:szCs w:val="32"/>
        </w:rPr>
      </w:pPr>
      <w:r>
        <w:rPr>
          <w:rFonts w:hint="eastAsia" w:ascii="仿宋_GB2312" w:hAnsi="仿宋_GB2312" w:eastAsia="仿宋_GB2312" w:cs="仿宋_GB2312"/>
          <w:szCs w:val="32"/>
        </w:rPr>
        <w:t xml:space="preserve">    （3）法律法规规章中明确规定的职能</w:t>
      </w:r>
    </w:p>
    <w:p>
      <w:pPr>
        <w:numPr>
          <w:ilvl w:val="0"/>
          <w:numId w:val="5"/>
        </w:numPr>
        <w:ind w:left="0" w:firstLine="547" w:firstLineChars="171"/>
        <w:rPr>
          <w:rFonts w:ascii="仿宋_GB2312" w:hAnsi="仿宋_GB2312" w:eastAsia="仿宋_GB2312" w:cs="仿宋_GB2312"/>
          <w:szCs w:val="32"/>
        </w:rPr>
      </w:pPr>
      <w:r>
        <w:rPr>
          <w:rFonts w:hint="eastAsia" w:ascii="仿宋_GB2312" w:hAnsi="仿宋_GB2312" w:eastAsia="仿宋_GB2312" w:cs="仿宋_GB2312"/>
          <w:szCs w:val="32"/>
        </w:rPr>
        <w:t>“职能”，描述国家法律法规规章中明确规定由本社会团体承担的职能。</w:t>
      </w:r>
    </w:p>
    <w:p>
      <w:pPr>
        <w:numPr>
          <w:ilvl w:val="0"/>
          <w:numId w:val="5"/>
        </w:numPr>
        <w:ind w:left="0" w:firstLine="547" w:firstLineChars="171"/>
        <w:rPr>
          <w:rFonts w:ascii="仿宋_GB2312" w:hAnsi="仿宋_GB2312" w:eastAsia="仿宋_GB2312" w:cs="仿宋_GB2312"/>
          <w:szCs w:val="32"/>
        </w:rPr>
      </w:pPr>
      <w:r>
        <w:rPr>
          <w:rFonts w:hint="eastAsia" w:ascii="仿宋_GB2312" w:hAnsi="仿宋_GB2312" w:eastAsia="仿宋_GB2312" w:cs="仿宋_GB2312"/>
          <w:szCs w:val="32"/>
        </w:rPr>
        <w:t>“依据”，有关法律、法规以及规章的准确名称。</w:t>
      </w:r>
    </w:p>
    <w:p>
      <w:pPr>
        <w:numPr>
          <w:ilvl w:val="0"/>
          <w:numId w:val="5"/>
        </w:numPr>
        <w:ind w:left="0" w:firstLine="547" w:firstLineChars="171"/>
        <w:rPr>
          <w:rFonts w:ascii="仿宋_GB2312" w:hAnsi="仿宋_GB2312" w:eastAsia="仿宋_GB2312" w:cs="仿宋_GB2312"/>
          <w:szCs w:val="32"/>
        </w:rPr>
      </w:pPr>
      <w:r>
        <w:rPr>
          <w:rFonts w:hint="eastAsia" w:ascii="仿宋_GB2312" w:hAnsi="仿宋_GB2312" w:eastAsia="仿宋_GB2312" w:cs="仿宋_GB2312"/>
          <w:szCs w:val="32"/>
        </w:rPr>
        <w:t>“实施中与行政机关关系”，描述履行职能过程中与行政机关的关系。例如：某事项由本会具体操作，行政机关制定规则、进行监督。</w:t>
      </w:r>
    </w:p>
    <w:p>
      <w:pPr>
        <w:numPr>
          <w:ilvl w:val="0"/>
          <w:numId w:val="6"/>
        </w:numPr>
        <w:ind w:left="547" w:leftChars="171"/>
        <w:rPr>
          <w:rFonts w:ascii="仿宋_GB2312" w:hAnsi="仿宋_GB2312" w:eastAsia="仿宋_GB2312" w:cs="仿宋_GB2312"/>
          <w:szCs w:val="32"/>
        </w:rPr>
      </w:pPr>
      <w:r>
        <w:rPr>
          <w:rFonts w:hint="eastAsia" w:ascii="仿宋_GB2312" w:hAnsi="仿宋_GB2312" w:eastAsia="仿宋_GB2312" w:cs="仿宋_GB2312"/>
          <w:szCs w:val="32"/>
        </w:rPr>
        <w:t>行政机关委托授权的事项</w:t>
      </w:r>
    </w:p>
    <w:p>
      <w:pPr>
        <w:ind w:left="547" w:leftChars="171"/>
        <w:rPr>
          <w:rFonts w:ascii="仿宋_GB2312" w:hAnsi="仿宋_GB2312" w:eastAsia="仿宋_GB2312" w:cs="仿宋_GB2312"/>
          <w:szCs w:val="32"/>
        </w:rPr>
      </w:pPr>
      <w:r>
        <w:rPr>
          <w:rFonts w:hint="eastAsia" w:ascii="仿宋_GB2312" w:hAnsi="仿宋_GB2312" w:eastAsia="仿宋_GB2312" w:cs="仿宋_GB2312"/>
          <w:szCs w:val="32"/>
        </w:rPr>
        <w:t>①   “事项”，描述行政机关委托或授权本社会团体承担的各类事项。</w:t>
      </w:r>
    </w:p>
    <w:p>
      <w:pPr>
        <w:ind w:left="547" w:leftChars="171"/>
        <w:rPr>
          <w:rFonts w:ascii="仿宋_GB2312" w:hAnsi="仿宋_GB2312" w:eastAsia="仿宋_GB2312" w:cs="仿宋_GB2312"/>
          <w:szCs w:val="32"/>
        </w:rPr>
      </w:pPr>
      <w:r>
        <w:rPr>
          <w:rFonts w:hint="eastAsia" w:ascii="仿宋_GB2312" w:hAnsi="仿宋_GB2312" w:eastAsia="仿宋_GB2312" w:cs="仿宋_GB2312"/>
          <w:szCs w:val="32"/>
        </w:rPr>
        <w:t>②   “依据”，具体的政策文件、合同等名称。</w:t>
      </w:r>
    </w:p>
    <w:p>
      <w:pPr>
        <w:ind w:left="29" w:leftChars="9" w:firstLine="515" w:firstLineChars="161"/>
        <w:rPr>
          <w:rFonts w:ascii="仿宋_GB2312" w:hAnsi="仿宋_GB2312" w:eastAsia="仿宋_GB2312" w:cs="仿宋_GB2312"/>
          <w:szCs w:val="32"/>
        </w:rPr>
      </w:pPr>
      <w:r>
        <w:rPr>
          <w:rFonts w:hint="eastAsia" w:ascii="仿宋_GB2312" w:hAnsi="仿宋_GB2312" w:eastAsia="仿宋_GB2312" w:cs="仿宋_GB2312"/>
          <w:szCs w:val="32"/>
        </w:rPr>
        <w:t>③   “实施中与行政机关关系”，描述承担行政机关委托授权事项过程中与行政机关的关系。例如：行政机关委托本社会团体承担某项资质审核事项，先由社会团体进行初审，由行政机关最终确定，并以行政机关名义发证。</w:t>
      </w:r>
    </w:p>
    <w:p>
      <w:pPr>
        <w:rPr>
          <w:rFonts w:ascii="仿宋_GB2312" w:hAnsi="仿宋_GB2312" w:eastAsia="仿宋_GB2312" w:cs="仿宋_GB2312"/>
          <w:szCs w:val="32"/>
        </w:rPr>
      </w:pPr>
      <w:r>
        <w:rPr>
          <w:rFonts w:hint="eastAsia" w:ascii="仿宋_GB2312" w:hAnsi="仿宋_GB2312" w:eastAsia="仿宋_GB2312" w:cs="仿宋_GB2312"/>
          <w:szCs w:val="32"/>
        </w:rPr>
        <w:t xml:space="preserve">    </w:t>
      </w:r>
    </w:p>
    <w:p>
      <w:pPr>
        <w:rPr>
          <w:rFonts w:ascii="仿宋_GB2312" w:hAnsi="仿宋_GB2312" w:eastAsia="仿宋_GB2312" w:cs="仿宋_GB2312"/>
          <w:szCs w:val="32"/>
        </w:rPr>
      </w:pPr>
      <w:r>
        <w:rPr>
          <w:rFonts w:hint="eastAsia" w:ascii="仿宋_GB2312" w:hAnsi="仿宋_GB2312" w:eastAsia="仿宋_GB2312" w:cs="仿宋_GB2312"/>
          <w:szCs w:val="32"/>
        </w:rPr>
        <w:t xml:space="preserve">    （4）</w:t>
      </w:r>
      <w:r>
        <w:rPr>
          <w:rFonts w:hint="eastAsia" w:ascii="仿宋_GB2312" w:hAnsi="仿宋_GB2312" w:eastAsia="仿宋_GB2312" w:cs="仿宋_GB2312"/>
          <w:szCs w:val="32"/>
          <w:lang w:eastAsia="zh-CN"/>
        </w:rPr>
        <w:t>2019</w:t>
      </w:r>
      <w:r>
        <w:rPr>
          <w:rFonts w:hint="eastAsia" w:ascii="仿宋_GB2312" w:hAnsi="仿宋_GB2312" w:eastAsia="仿宋_GB2312" w:cs="仿宋_GB2312"/>
          <w:szCs w:val="32"/>
        </w:rPr>
        <w:t>年度举办展览会、博览会、交易会情况</w:t>
      </w:r>
    </w:p>
    <w:p>
      <w:pPr>
        <w:ind w:left="547" w:leftChars="171"/>
        <w:rPr>
          <w:rFonts w:ascii="仿宋_GB2312" w:hAnsi="仿宋_GB2312" w:eastAsia="仿宋_GB2312" w:cs="仿宋_GB2312"/>
          <w:szCs w:val="32"/>
        </w:rPr>
      </w:pPr>
      <w:r>
        <w:rPr>
          <w:rFonts w:hint="eastAsia" w:ascii="仿宋_GB2312" w:hAnsi="仿宋_GB2312" w:eastAsia="仿宋_GB2312" w:cs="仿宋_GB2312"/>
          <w:szCs w:val="32"/>
        </w:rPr>
        <w:t>①   “活动具体名称”，是指社会团体展览会、博览会或交易会的对外名称。</w:t>
      </w:r>
    </w:p>
    <w:p>
      <w:pPr>
        <w:ind w:left="547" w:leftChars="171"/>
        <w:rPr>
          <w:rFonts w:ascii="仿宋_GB2312" w:hAnsi="仿宋_GB2312" w:eastAsia="仿宋_GB2312" w:cs="仿宋_GB2312"/>
          <w:szCs w:val="32"/>
        </w:rPr>
      </w:pPr>
      <w:r>
        <w:rPr>
          <w:rFonts w:hint="eastAsia" w:ascii="仿宋_GB2312" w:hAnsi="仿宋_GB2312" w:eastAsia="仿宋_GB2312" w:cs="仿宋_GB2312"/>
          <w:szCs w:val="32"/>
        </w:rPr>
        <w:t>②   “时间或周期”，是指该展览会、博览会或交易会的举办时间或举办周期。</w:t>
      </w:r>
    </w:p>
    <w:p>
      <w:pPr>
        <w:ind w:left="547" w:leftChars="171"/>
        <w:rPr>
          <w:rFonts w:ascii="仿宋_GB2312" w:hAnsi="仿宋_GB2312" w:eastAsia="仿宋_GB2312" w:cs="仿宋_GB2312"/>
          <w:szCs w:val="32"/>
        </w:rPr>
      </w:pPr>
      <w:r>
        <w:rPr>
          <w:rFonts w:hint="eastAsia" w:ascii="仿宋_GB2312" w:hAnsi="仿宋_GB2312" w:eastAsia="仿宋_GB2312" w:cs="仿宋_GB2312"/>
          <w:szCs w:val="32"/>
        </w:rPr>
        <w:t>③   “规模”，是指该展览会、博览会或交易会的场地面积。</w:t>
      </w:r>
    </w:p>
    <w:p>
      <w:pPr>
        <w:numPr>
          <w:ilvl w:val="0"/>
          <w:numId w:val="5"/>
        </w:numPr>
        <w:ind w:left="0" w:firstLine="547" w:firstLineChars="171"/>
        <w:rPr>
          <w:rFonts w:ascii="仿宋_GB2312" w:hAnsi="仿宋_GB2312" w:eastAsia="仿宋_GB2312" w:cs="仿宋_GB2312"/>
          <w:szCs w:val="32"/>
        </w:rPr>
      </w:pPr>
      <w:r>
        <w:rPr>
          <w:rFonts w:hint="eastAsia" w:ascii="仿宋_GB2312" w:hAnsi="仿宋_GB2312" w:eastAsia="仿宋_GB2312" w:cs="仿宋_GB2312"/>
          <w:szCs w:val="32"/>
        </w:rPr>
        <w:t>“成交额”，是指该展览会、博览会或交易会展卖、交易的具体成交数额。</w:t>
      </w:r>
    </w:p>
    <w:p>
      <w:pPr>
        <w:numPr>
          <w:ilvl w:val="0"/>
          <w:numId w:val="5"/>
        </w:numPr>
        <w:ind w:left="0" w:firstLine="547" w:firstLineChars="171"/>
        <w:rPr>
          <w:rFonts w:ascii="仿宋_GB2312" w:hAnsi="仿宋_GB2312" w:eastAsia="仿宋_GB2312" w:cs="仿宋_GB2312"/>
          <w:szCs w:val="32"/>
        </w:rPr>
      </w:pPr>
      <w:r>
        <w:rPr>
          <w:rFonts w:hint="eastAsia" w:ascii="仿宋_GB2312" w:hAnsi="仿宋_GB2312" w:eastAsia="仿宋_GB2312" w:cs="仿宋_GB2312"/>
          <w:szCs w:val="32"/>
        </w:rPr>
        <w:t>“参展厂商数”，是指参加该展览会、博览会或交易会的厂商的总数。</w:t>
      </w:r>
    </w:p>
    <w:p>
      <w:pPr>
        <w:numPr>
          <w:ilvl w:val="0"/>
          <w:numId w:val="5"/>
        </w:numPr>
        <w:ind w:left="0" w:firstLine="547" w:firstLineChars="171"/>
        <w:rPr>
          <w:rFonts w:ascii="仿宋_GB2312" w:hAnsi="仿宋_GB2312" w:eastAsia="仿宋_GB2312" w:cs="仿宋_GB2312"/>
          <w:szCs w:val="32"/>
        </w:rPr>
      </w:pPr>
      <w:r>
        <w:rPr>
          <w:rFonts w:hint="eastAsia" w:ascii="仿宋_GB2312" w:hAnsi="仿宋_GB2312" w:eastAsia="仿宋_GB2312" w:cs="仿宋_GB2312"/>
          <w:szCs w:val="32"/>
        </w:rPr>
        <w:t>“参观人次”，是指参观该展览会、博览会或交易会的人次。</w:t>
      </w:r>
    </w:p>
    <w:p>
      <w:pPr>
        <w:numPr>
          <w:ilvl w:val="0"/>
          <w:numId w:val="5"/>
        </w:numPr>
        <w:ind w:left="0" w:firstLine="547" w:firstLineChars="171"/>
        <w:rPr>
          <w:rFonts w:ascii="仿宋_GB2312" w:hAnsi="仿宋_GB2312" w:eastAsia="仿宋_GB2312" w:cs="仿宋_GB2312"/>
          <w:szCs w:val="32"/>
        </w:rPr>
      </w:pPr>
      <w:r>
        <w:rPr>
          <w:rFonts w:hint="eastAsia" w:ascii="仿宋_GB2312" w:hAnsi="仿宋_GB2312" w:eastAsia="仿宋_GB2312" w:cs="仿宋_GB2312"/>
          <w:szCs w:val="32"/>
        </w:rPr>
        <w:t>“国际排名”，是指该展览会、博览会或交易会在国际同类展览会、博览会或交易会中的排名。没有排名的，填“无”或“0”。</w:t>
      </w:r>
    </w:p>
    <w:p>
      <w:pPr>
        <w:ind w:left="640" w:leftChars="200"/>
        <w:rPr>
          <w:rFonts w:ascii="仿宋_GB2312" w:hAnsi="仿宋_GB2312" w:eastAsia="仿宋_GB2312" w:cs="仿宋_GB2312"/>
          <w:szCs w:val="32"/>
        </w:rPr>
      </w:pPr>
    </w:p>
    <w:p>
      <w:pPr>
        <w:ind w:left="640" w:leftChars="200"/>
        <w:rPr>
          <w:rFonts w:ascii="仿宋_GB2312" w:hAnsi="仿宋_GB2312" w:eastAsia="仿宋_GB2312" w:cs="仿宋_GB2312"/>
          <w:szCs w:val="32"/>
        </w:rPr>
      </w:pPr>
      <w:r>
        <w:rPr>
          <w:rFonts w:hint="eastAsia" w:ascii="仿宋_GB2312" w:hAnsi="仿宋_GB2312" w:eastAsia="仿宋_GB2312" w:cs="仿宋_GB2312"/>
          <w:szCs w:val="32"/>
        </w:rPr>
        <w:t>（5）</w:t>
      </w:r>
      <w:r>
        <w:rPr>
          <w:rFonts w:hint="eastAsia" w:ascii="仿宋_GB2312" w:hAnsi="仿宋_GB2312" w:eastAsia="仿宋_GB2312" w:cs="仿宋_GB2312"/>
          <w:szCs w:val="32"/>
          <w:lang w:eastAsia="zh-CN"/>
        </w:rPr>
        <w:t>2019</w:t>
      </w:r>
      <w:r>
        <w:rPr>
          <w:rFonts w:hint="eastAsia" w:ascii="仿宋_GB2312" w:hAnsi="仿宋_GB2312" w:eastAsia="仿宋_GB2312" w:cs="仿宋_GB2312"/>
          <w:szCs w:val="32"/>
        </w:rPr>
        <w:t>年度举办研讨会、论坛活动的情况</w:t>
      </w:r>
    </w:p>
    <w:p>
      <w:pPr>
        <w:numPr>
          <w:ilvl w:val="0"/>
          <w:numId w:val="7"/>
        </w:numPr>
        <w:tabs>
          <w:tab w:val="left" w:pos="360"/>
        </w:tabs>
        <w:ind w:left="0" w:firstLine="547" w:firstLineChars="171"/>
        <w:rPr>
          <w:rFonts w:ascii="仿宋_GB2312" w:hAnsi="仿宋_GB2312" w:eastAsia="仿宋_GB2312" w:cs="仿宋_GB2312"/>
          <w:szCs w:val="32"/>
        </w:rPr>
      </w:pPr>
      <w:r>
        <w:rPr>
          <w:rFonts w:hint="eastAsia" w:ascii="仿宋_GB2312" w:hAnsi="仿宋_GB2312" w:eastAsia="仿宋_GB2312" w:cs="仿宋_GB2312"/>
          <w:szCs w:val="32"/>
        </w:rPr>
        <w:t>“活动名称”，是指社会团体举办该活动的对外名称。</w:t>
      </w:r>
    </w:p>
    <w:p>
      <w:pPr>
        <w:numPr>
          <w:ilvl w:val="0"/>
          <w:numId w:val="7"/>
        </w:numPr>
        <w:tabs>
          <w:tab w:val="left" w:pos="360"/>
        </w:tabs>
        <w:ind w:left="0" w:firstLine="547" w:firstLineChars="171"/>
        <w:rPr>
          <w:rFonts w:ascii="仿宋_GB2312" w:hAnsi="仿宋_GB2312" w:eastAsia="仿宋_GB2312" w:cs="仿宋_GB2312"/>
          <w:szCs w:val="32"/>
        </w:rPr>
      </w:pPr>
      <w:r>
        <w:rPr>
          <w:rFonts w:hint="eastAsia" w:ascii="仿宋_GB2312" w:hAnsi="仿宋_GB2312" w:eastAsia="仿宋_GB2312" w:cs="仿宋_GB2312"/>
          <w:szCs w:val="32"/>
        </w:rPr>
        <w:t>“参加人数”，是指参加该活动的人数。</w:t>
      </w:r>
    </w:p>
    <w:p>
      <w:pPr>
        <w:numPr>
          <w:ilvl w:val="0"/>
          <w:numId w:val="7"/>
        </w:numPr>
        <w:tabs>
          <w:tab w:val="left" w:pos="360"/>
        </w:tabs>
        <w:ind w:left="0" w:firstLine="547" w:firstLineChars="171"/>
        <w:rPr>
          <w:rFonts w:ascii="仿宋_GB2312" w:hAnsi="仿宋_GB2312" w:eastAsia="仿宋_GB2312" w:cs="仿宋_GB2312"/>
          <w:szCs w:val="32"/>
        </w:rPr>
      </w:pPr>
      <w:r>
        <w:rPr>
          <w:rFonts w:hint="eastAsia" w:ascii="仿宋_GB2312" w:hAnsi="仿宋_GB2312" w:eastAsia="仿宋_GB2312" w:cs="仿宋_GB2312"/>
          <w:szCs w:val="32"/>
        </w:rPr>
        <w:t>“举办方式”，主要包括：社会团体独立主办，以分支机构的名义主办，与其他社会组织合作主办，与营利性组织合作主办，与境外的组织或个人合作举办，作为承办方或协办方参与等其他方式。</w:t>
      </w:r>
    </w:p>
    <w:p>
      <w:pPr>
        <w:numPr>
          <w:ilvl w:val="0"/>
          <w:numId w:val="7"/>
        </w:numPr>
        <w:tabs>
          <w:tab w:val="left" w:pos="360"/>
        </w:tabs>
        <w:ind w:left="0" w:firstLine="547" w:firstLineChars="171"/>
        <w:rPr>
          <w:rFonts w:ascii="仿宋_GB2312" w:hAnsi="仿宋_GB2312" w:eastAsia="仿宋_GB2312" w:cs="仿宋_GB2312"/>
          <w:szCs w:val="32"/>
        </w:rPr>
      </w:pPr>
      <w:r>
        <w:rPr>
          <w:rFonts w:hint="eastAsia" w:ascii="仿宋_GB2312" w:hAnsi="仿宋_GB2312" w:eastAsia="仿宋_GB2312" w:cs="仿宋_GB2312"/>
          <w:szCs w:val="32"/>
        </w:rPr>
        <w:t>“地点”，是指该活动在何地或者什么地域举办。</w:t>
      </w:r>
    </w:p>
    <w:p>
      <w:pPr>
        <w:numPr>
          <w:ilvl w:val="0"/>
          <w:numId w:val="7"/>
        </w:numPr>
        <w:tabs>
          <w:tab w:val="left" w:pos="360"/>
        </w:tabs>
        <w:ind w:left="0" w:firstLine="547" w:firstLineChars="171"/>
        <w:rPr>
          <w:rFonts w:ascii="仿宋_GB2312" w:hAnsi="仿宋_GB2312" w:eastAsia="仿宋_GB2312" w:cs="仿宋_GB2312"/>
          <w:szCs w:val="32"/>
        </w:rPr>
      </w:pPr>
      <w:r>
        <w:rPr>
          <w:rFonts w:hint="eastAsia" w:ascii="仿宋_GB2312" w:hAnsi="仿宋_GB2312" w:eastAsia="仿宋_GB2312" w:cs="仿宋_GB2312"/>
          <w:szCs w:val="32"/>
        </w:rPr>
        <w:t>“经费来源”，主要包括：自筹，向参加对象收费，有关单位资助，其他。</w:t>
      </w:r>
    </w:p>
    <w:p>
      <w:pPr>
        <w:ind w:left="547" w:leftChars="171"/>
        <w:rPr>
          <w:rFonts w:ascii="仿宋_GB2312" w:hAnsi="仿宋_GB2312" w:eastAsia="仿宋_GB2312" w:cs="仿宋_GB2312"/>
          <w:szCs w:val="32"/>
        </w:rPr>
      </w:pPr>
    </w:p>
    <w:p>
      <w:pPr>
        <w:rPr>
          <w:rFonts w:ascii="仿宋_GB2312" w:hAnsi="仿宋_GB2312" w:eastAsia="仿宋_GB2312" w:cs="仿宋_GB2312"/>
          <w:szCs w:val="32"/>
        </w:rPr>
      </w:pPr>
      <w:r>
        <w:rPr>
          <w:rFonts w:hint="eastAsia" w:ascii="仿宋_GB2312" w:hAnsi="仿宋_GB2312" w:eastAsia="仿宋_GB2312" w:cs="仿宋_GB2312"/>
          <w:szCs w:val="32"/>
        </w:rPr>
        <w:t xml:space="preserve">    （6）</w:t>
      </w:r>
      <w:r>
        <w:rPr>
          <w:rFonts w:hint="eastAsia" w:ascii="仿宋_GB2312" w:hAnsi="仿宋_GB2312" w:eastAsia="仿宋_GB2312" w:cs="仿宋_GB2312"/>
          <w:szCs w:val="32"/>
          <w:lang w:eastAsia="zh-CN"/>
        </w:rPr>
        <w:t>2019</w:t>
      </w:r>
      <w:r>
        <w:rPr>
          <w:rFonts w:hint="eastAsia" w:ascii="仿宋_GB2312" w:hAnsi="仿宋_GB2312" w:eastAsia="仿宋_GB2312" w:cs="仿宋_GB2312"/>
          <w:szCs w:val="32"/>
        </w:rPr>
        <w:t>年度举办全省性文艺评奖的情况</w:t>
      </w:r>
    </w:p>
    <w:p>
      <w:pPr>
        <w:numPr>
          <w:ilvl w:val="0"/>
          <w:numId w:val="8"/>
        </w:numPr>
        <w:rPr>
          <w:rFonts w:ascii="仿宋_GB2312" w:hAnsi="仿宋_GB2312" w:eastAsia="仿宋_GB2312" w:cs="仿宋_GB2312"/>
          <w:szCs w:val="32"/>
        </w:rPr>
      </w:pPr>
      <w:r>
        <w:rPr>
          <w:rFonts w:hint="eastAsia" w:ascii="仿宋_GB2312" w:hAnsi="仿宋_GB2312" w:eastAsia="仿宋_GB2312" w:cs="仿宋_GB2312"/>
          <w:szCs w:val="32"/>
        </w:rPr>
        <w:t>“全省性文艺评奖”是指在全国范围内对文艺领域的人物、作品进行的评奖活动，包括省、自治区、直辖市的各类文艺评奖活动，冠以“全国”“中国”“中华”等名称的文艺评奖活动，以及在境内举办的冠以“国际”“全球”“华语地区”等名称的文艺评奖活动。</w:t>
      </w:r>
    </w:p>
    <w:p>
      <w:pPr>
        <w:numPr>
          <w:ilvl w:val="0"/>
          <w:numId w:val="8"/>
        </w:numPr>
        <w:rPr>
          <w:rFonts w:ascii="仿宋_GB2312" w:hAnsi="仿宋_GB2312" w:eastAsia="仿宋_GB2312" w:cs="仿宋_GB2312"/>
          <w:szCs w:val="32"/>
        </w:rPr>
      </w:pPr>
      <w:r>
        <w:rPr>
          <w:rFonts w:hint="eastAsia" w:ascii="仿宋_GB2312" w:hAnsi="仿宋_GB2312" w:eastAsia="仿宋_GB2312" w:cs="仿宋_GB2312"/>
          <w:szCs w:val="32"/>
        </w:rPr>
        <w:t>“项目名称”，是指社会团体举办的该项目的对外名称。</w:t>
      </w:r>
    </w:p>
    <w:p>
      <w:pPr>
        <w:numPr>
          <w:ilvl w:val="0"/>
          <w:numId w:val="8"/>
        </w:numPr>
        <w:rPr>
          <w:rFonts w:ascii="仿宋_GB2312" w:hAnsi="仿宋_GB2312" w:eastAsia="仿宋_GB2312" w:cs="仿宋_GB2312"/>
          <w:szCs w:val="32"/>
        </w:rPr>
      </w:pPr>
      <w:r>
        <w:rPr>
          <w:rFonts w:hint="eastAsia" w:ascii="仿宋_GB2312" w:hAnsi="仿宋_GB2312" w:eastAsia="仿宋_GB2312" w:cs="仿宋_GB2312"/>
          <w:szCs w:val="32"/>
        </w:rPr>
        <w:t>“起始时间”，是指社会团体第一次举办该项目的时间。</w:t>
      </w:r>
    </w:p>
    <w:p>
      <w:pPr>
        <w:numPr>
          <w:ilvl w:val="0"/>
          <w:numId w:val="8"/>
        </w:numPr>
        <w:rPr>
          <w:rFonts w:ascii="仿宋_GB2312" w:hAnsi="仿宋_GB2312" w:eastAsia="仿宋_GB2312" w:cs="仿宋_GB2312"/>
          <w:szCs w:val="32"/>
        </w:rPr>
      </w:pPr>
      <w:r>
        <w:rPr>
          <w:rFonts w:hint="eastAsia" w:ascii="仿宋_GB2312" w:hAnsi="仿宋_GB2312" w:eastAsia="仿宋_GB2312" w:cs="仿宋_GB2312"/>
          <w:szCs w:val="32"/>
        </w:rPr>
        <w:t>“活动周期”，是指该项目的举办周期。</w:t>
      </w:r>
    </w:p>
    <w:p>
      <w:pPr>
        <w:numPr>
          <w:ilvl w:val="0"/>
          <w:numId w:val="8"/>
        </w:numPr>
        <w:rPr>
          <w:rFonts w:ascii="仿宋_GB2312" w:hAnsi="仿宋_GB2312" w:eastAsia="仿宋_GB2312" w:cs="仿宋_GB2312"/>
          <w:szCs w:val="32"/>
        </w:rPr>
      </w:pPr>
      <w:r>
        <w:rPr>
          <w:rFonts w:hint="eastAsia" w:ascii="仿宋_GB2312" w:hAnsi="仿宋_GB2312" w:eastAsia="仿宋_GB2312" w:cs="仿宋_GB2312"/>
          <w:szCs w:val="32"/>
        </w:rPr>
        <w:t>“评选范围或评选条件”，是指该项目所针对的参与人。</w:t>
      </w:r>
    </w:p>
    <w:p>
      <w:pPr>
        <w:numPr>
          <w:ilvl w:val="0"/>
          <w:numId w:val="8"/>
        </w:numPr>
        <w:rPr>
          <w:rFonts w:ascii="仿宋_GB2312" w:hAnsi="仿宋_GB2312" w:eastAsia="仿宋_GB2312" w:cs="仿宋_GB2312"/>
          <w:szCs w:val="32"/>
        </w:rPr>
      </w:pPr>
      <w:r>
        <w:rPr>
          <w:rFonts w:hint="eastAsia" w:ascii="仿宋_GB2312" w:hAnsi="仿宋_GB2312" w:eastAsia="仿宋_GB2312" w:cs="仿宋_GB2312"/>
          <w:szCs w:val="32"/>
        </w:rPr>
        <w:t>“批准单位”，是指该活动如属于按照规定应经有关部门审批的类型，其举办经过哪个部门的批准。</w:t>
      </w:r>
    </w:p>
    <w:p>
      <w:pPr>
        <w:numPr>
          <w:ilvl w:val="0"/>
          <w:numId w:val="8"/>
        </w:numPr>
        <w:rPr>
          <w:rFonts w:ascii="仿宋_GB2312" w:hAnsi="仿宋_GB2312" w:eastAsia="仿宋_GB2312" w:cs="仿宋_GB2312"/>
          <w:szCs w:val="32"/>
        </w:rPr>
      </w:pPr>
      <w:r>
        <w:rPr>
          <w:rFonts w:hint="eastAsia" w:ascii="仿宋_GB2312" w:hAnsi="仿宋_GB2312" w:eastAsia="仿宋_GB2312" w:cs="仿宋_GB2312"/>
          <w:szCs w:val="32"/>
        </w:rPr>
        <w:t>“经费来源”，主要包括：自筹，向参加对象收费，有关单位资助，其他。</w:t>
      </w:r>
    </w:p>
    <w:p>
      <w:pPr>
        <w:ind w:firstLine="640" w:firstLineChars="200"/>
        <w:rPr>
          <w:rFonts w:ascii="仿宋_GB2312" w:hAnsi="仿宋_GB2312" w:eastAsia="仿宋_GB2312" w:cs="仿宋_GB2312"/>
          <w:szCs w:val="32"/>
        </w:rPr>
      </w:pPr>
      <w:r>
        <w:rPr>
          <w:rFonts w:hint="eastAsia" w:ascii="仿宋_GB2312" w:hAnsi="仿宋_GB2312" w:eastAsia="仿宋_GB2312" w:cs="仿宋_GB2312"/>
          <w:szCs w:val="32"/>
        </w:rPr>
        <w:t>（7）按照国评组发〔2012〕2号文规定，经批准的评比达标表彰活动的情况</w:t>
      </w:r>
    </w:p>
    <w:p>
      <w:pPr>
        <w:ind w:firstLine="640" w:firstLineChars="200"/>
        <w:rPr>
          <w:rFonts w:ascii="仿宋_GB2312" w:hAnsi="仿宋_GB2312" w:eastAsia="仿宋_GB2312" w:cs="仿宋_GB2312"/>
          <w:szCs w:val="32"/>
        </w:rPr>
      </w:pPr>
      <w:r>
        <w:rPr>
          <w:rFonts w:hint="eastAsia" w:ascii="仿宋_GB2312" w:hAnsi="仿宋_GB2312" w:eastAsia="仿宋_GB2312" w:cs="仿宋_GB2312"/>
          <w:szCs w:val="32"/>
        </w:rPr>
        <w:t>社会组织开展评比达标表彰活动要按照《社会组织评比达标表彰活动管理暂行规定》（国评组发〔2012〕2号）规定的程序经过批准。对于经国务院批准保留、已向主办单位反馈且向社会公示的评比达标表彰项目，各社会组织要严格按照既定内容、范围、周期开展活动，不得擅自改变项目名称和周期，不得擅自扩大项目范围或擅自增设子项目。对于未列入保留范围的评比达标表彰项目，要坚决停止，不得继续举办，确需开展的应当按照（国评组发〔2012〕2号）文件规定的程序和条件申请。不确定是否属于全国评比达标表彰保留项目的社会组织，请查阅国家公务员局网站“考核奖励栏”中的“评比达标表彰”栏，保留项目以国家公务员局的最新公示为准。</w:t>
      </w:r>
    </w:p>
    <w:p>
      <w:pPr>
        <w:ind w:left="547" w:leftChars="171"/>
        <w:rPr>
          <w:rFonts w:ascii="仿宋_GB2312" w:hAnsi="仿宋_GB2312" w:eastAsia="仿宋_GB2312" w:cs="仿宋_GB2312"/>
          <w:szCs w:val="32"/>
        </w:rPr>
      </w:pPr>
      <w:r>
        <w:rPr>
          <w:rFonts w:hint="eastAsia" w:ascii="仿宋_GB2312" w:hAnsi="仿宋_GB2312" w:eastAsia="仿宋_GB2312" w:cs="仿宋_GB2312"/>
          <w:szCs w:val="32"/>
        </w:rPr>
        <w:t>①“项目名称”，是指社会团体举办的该项目的对外名称。</w:t>
      </w:r>
    </w:p>
    <w:p>
      <w:pPr>
        <w:ind w:left="547" w:leftChars="171"/>
        <w:rPr>
          <w:rFonts w:ascii="仿宋_GB2312" w:hAnsi="仿宋_GB2312" w:eastAsia="仿宋_GB2312" w:cs="仿宋_GB2312"/>
          <w:szCs w:val="32"/>
        </w:rPr>
      </w:pPr>
      <w:r>
        <w:rPr>
          <w:rFonts w:hint="eastAsia" w:ascii="仿宋_GB2312" w:hAnsi="仿宋_GB2312" w:eastAsia="仿宋_GB2312" w:cs="仿宋_GB2312"/>
          <w:szCs w:val="32"/>
        </w:rPr>
        <w:t>②“起始时间”，是指社会团体第一次举办该项目的时间。</w:t>
      </w:r>
    </w:p>
    <w:p>
      <w:pPr>
        <w:ind w:left="547" w:leftChars="171"/>
        <w:rPr>
          <w:rFonts w:ascii="仿宋_GB2312" w:hAnsi="仿宋_GB2312" w:eastAsia="仿宋_GB2312" w:cs="仿宋_GB2312"/>
          <w:szCs w:val="32"/>
        </w:rPr>
      </w:pPr>
      <w:r>
        <w:rPr>
          <w:rFonts w:hint="eastAsia" w:ascii="仿宋_GB2312" w:hAnsi="仿宋_GB2312" w:eastAsia="仿宋_GB2312" w:cs="仿宋_GB2312"/>
          <w:szCs w:val="32"/>
        </w:rPr>
        <w:t>③“活动周期”，是指该项目的举办周期。</w:t>
      </w:r>
    </w:p>
    <w:p>
      <w:pPr>
        <w:ind w:left="547" w:leftChars="171"/>
        <w:rPr>
          <w:rFonts w:ascii="仿宋_GB2312" w:hAnsi="仿宋_GB2312" w:eastAsia="仿宋_GB2312" w:cs="仿宋_GB2312"/>
          <w:szCs w:val="32"/>
        </w:rPr>
      </w:pPr>
      <w:r>
        <w:rPr>
          <w:rFonts w:hint="eastAsia" w:ascii="仿宋_GB2312" w:hAnsi="仿宋_GB2312" w:eastAsia="仿宋_GB2312" w:cs="仿宋_GB2312"/>
          <w:szCs w:val="32"/>
        </w:rPr>
        <w:t>④“评选范围或评比对象”，是指该项目所针对的参与人。</w:t>
      </w:r>
    </w:p>
    <w:p>
      <w:pPr>
        <w:ind w:left="547" w:leftChars="171"/>
        <w:rPr>
          <w:rFonts w:ascii="仿宋_GB2312" w:hAnsi="仿宋_GB2312" w:eastAsia="仿宋_GB2312" w:cs="仿宋_GB2312"/>
          <w:szCs w:val="32"/>
        </w:rPr>
      </w:pPr>
      <w:r>
        <w:rPr>
          <w:rFonts w:hint="eastAsia" w:ascii="仿宋_GB2312" w:hAnsi="仿宋_GB2312" w:eastAsia="仿宋_GB2312" w:cs="仿宋_GB2312"/>
          <w:szCs w:val="32"/>
        </w:rPr>
        <w:t>⑤“批准单位”，是指该活动如属于按照规定应经有关部门审批的类型，其举办经过哪个部门的批准。</w:t>
      </w:r>
    </w:p>
    <w:p>
      <w:pPr>
        <w:ind w:left="547" w:leftChars="171"/>
        <w:rPr>
          <w:rFonts w:ascii="仿宋_GB2312" w:hAnsi="仿宋_GB2312" w:eastAsia="仿宋_GB2312" w:cs="仿宋_GB2312"/>
          <w:szCs w:val="32"/>
        </w:rPr>
      </w:pPr>
      <w:r>
        <w:rPr>
          <w:rFonts w:hint="eastAsia" w:ascii="仿宋_GB2312" w:hAnsi="仿宋_GB2312" w:eastAsia="仿宋_GB2312" w:cs="仿宋_GB2312"/>
          <w:szCs w:val="32"/>
        </w:rPr>
        <w:t>⑥“经费来源”，主要包括：自筹，向参加对象收费，有关单位资助，其他。</w:t>
      </w:r>
    </w:p>
    <w:p>
      <w:pPr>
        <w:ind w:left="547" w:leftChars="171"/>
        <w:rPr>
          <w:rFonts w:ascii="仿宋_GB2312" w:hAnsi="仿宋_GB2312" w:eastAsia="仿宋_GB2312" w:cs="仿宋_GB2312"/>
          <w:szCs w:val="32"/>
        </w:rPr>
      </w:pPr>
    </w:p>
    <w:p>
      <w:pPr>
        <w:ind w:firstLine="640" w:firstLineChars="200"/>
        <w:rPr>
          <w:rFonts w:ascii="仿宋_GB2312" w:hAnsi="仿宋_GB2312" w:eastAsia="仿宋_GB2312" w:cs="仿宋_GB2312"/>
          <w:szCs w:val="32"/>
        </w:rPr>
      </w:pPr>
      <w:r>
        <w:rPr>
          <w:rFonts w:hint="eastAsia" w:ascii="仿宋_GB2312" w:hAnsi="仿宋_GB2312" w:eastAsia="仿宋_GB2312" w:cs="仿宋_GB2312"/>
          <w:szCs w:val="32"/>
        </w:rPr>
        <w:t>（8）</w:t>
      </w:r>
      <w:r>
        <w:rPr>
          <w:rFonts w:hint="eastAsia" w:ascii="仿宋_GB2312" w:hAnsi="仿宋_GB2312" w:eastAsia="仿宋_GB2312" w:cs="仿宋_GB2312"/>
          <w:szCs w:val="32"/>
          <w:lang w:eastAsia="zh-CN"/>
        </w:rPr>
        <w:t>2019</w:t>
      </w:r>
      <w:r>
        <w:rPr>
          <w:rFonts w:hint="eastAsia" w:ascii="仿宋_GB2312" w:hAnsi="仿宋_GB2312" w:eastAsia="仿宋_GB2312" w:cs="仿宋_GB2312"/>
          <w:szCs w:val="32"/>
        </w:rPr>
        <w:t>年度举办培训、职称评审、认证、鉴定等活动的情况</w:t>
      </w:r>
    </w:p>
    <w:p>
      <w:pPr>
        <w:numPr>
          <w:ilvl w:val="0"/>
          <w:numId w:val="9"/>
        </w:numPr>
        <w:tabs>
          <w:tab w:val="left" w:pos="360"/>
        </w:tabs>
        <w:ind w:left="0" w:firstLine="547" w:firstLineChars="171"/>
        <w:rPr>
          <w:rFonts w:ascii="仿宋_GB2312" w:hAnsi="仿宋_GB2312" w:eastAsia="仿宋_GB2312" w:cs="仿宋_GB2312"/>
          <w:szCs w:val="32"/>
        </w:rPr>
      </w:pPr>
      <w:r>
        <w:rPr>
          <w:rFonts w:hint="eastAsia" w:ascii="仿宋_GB2312" w:hAnsi="仿宋_GB2312" w:eastAsia="仿宋_GB2312" w:cs="仿宋_GB2312"/>
          <w:szCs w:val="32"/>
        </w:rPr>
        <w:t>“活动名称”，是指社会团体举办该活动的对外名称。</w:t>
      </w:r>
    </w:p>
    <w:p>
      <w:pPr>
        <w:numPr>
          <w:ilvl w:val="0"/>
          <w:numId w:val="9"/>
        </w:numPr>
        <w:tabs>
          <w:tab w:val="left" w:pos="360"/>
        </w:tabs>
        <w:ind w:left="0" w:firstLine="547" w:firstLineChars="171"/>
        <w:rPr>
          <w:rFonts w:ascii="仿宋_GB2312" w:hAnsi="仿宋_GB2312" w:eastAsia="仿宋_GB2312" w:cs="仿宋_GB2312"/>
          <w:szCs w:val="32"/>
        </w:rPr>
      </w:pPr>
      <w:r>
        <w:rPr>
          <w:rFonts w:hint="eastAsia" w:ascii="仿宋_GB2312" w:hAnsi="仿宋_GB2312" w:eastAsia="仿宋_GB2312" w:cs="仿宋_GB2312"/>
          <w:szCs w:val="32"/>
        </w:rPr>
        <w:t xml:space="preserve">“类型”，是指该活动的具体形式，主要包括： 1、创优，2、鉴定，3、认证，4、排序，5、授牌，6、推荐，7、冠名，8、研讨，9、展览，10、培训，11、职称评审。 </w:t>
      </w:r>
    </w:p>
    <w:p>
      <w:pPr>
        <w:numPr>
          <w:ilvl w:val="0"/>
          <w:numId w:val="9"/>
        </w:numPr>
        <w:tabs>
          <w:tab w:val="left" w:pos="360"/>
        </w:tabs>
        <w:ind w:left="0" w:firstLine="547" w:firstLineChars="171"/>
        <w:rPr>
          <w:rFonts w:ascii="仿宋_GB2312" w:hAnsi="仿宋_GB2312" w:eastAsia="仿宋_GB2312" w:cs="仿宋_GB2312"/>
          <w:szCs w:val="32"/>
        </w:rPr>
      </w:pPr>
      <w:r>
        <w:rPr>
          <w:rFonts w:hint="eastAsia" w:ascii="仿宋_GB2312" w:hAnsi="仿宋_GB2312" w:eastAsia="仿宋_GB2312" w:cs="仿宋_GB2312"/>
          <w:szCs w:val="32"/>
        </w:rPr>
        <w:t>“时间或周期”，是指该活动的举办时间或举办周期。</w:t>
      </w:r>
    </w:p>
    <w:p>
      <w:pPr>
        <w:numPr>
          <w:ilvl w:val="0"/>
          <w:numId w:val="9"/>
        </w:numPr>
        <w:tabs>
          <w:tab w:val="left" w:pos="360"/>
        </w:tabs>
        <w:ind w:left="0" w:firstLine="547" w:firstLineChars="171"/>
        <w:rPr>
          <w:rFonts w:ascii="仿宋_GB2312" w:hAnsi="仿宋_GB2312" w:eastAsia="仿宋_GB2312" w:cs="仿宋_GB2312"/>
          <w:szCs w:val="32"/>
        </w:rPr>
      </w:pPr>
      <w:r>
        <w:rPr>
          <w:rFonts w:hint="eastAsia" w:ascii="仿宋_GB2312" w:hAnsi="仿宋_GB2312" w:eastAsia="仿宋_GB2312" w:cs="仿宋_GB2312"/>
          <w:szCs w:val="32"/>
        </w:rPr>
        <w:t>“对象”，是指该活动目的所针对的参与人。</w:t>
      </w:r>
    </w:p>
    <w:p>
      <w:pPr>
        <w:numPr>
          <w:ilvl w:val="0"/>
          <w:numId w:val="9"/>
        </w:numPr>
        <w:tabs>
          <w:tab w:val="left" w:pos="360"/>
        </w:tabs>
        <w:ind w:left="0" w:firstLine="547" w:firstLineChars="171"/>
        <w:rPr>
          <w:rFonts w:ascii="仿宋_GB2312" w:hAnsi="仿宋_GB2312" w:eastAsia="仿宋_GB2312" w:cs="仿宋_GB2312"/>
          <w:szCs w:val="32"/>
        </w:rPr>
      </w:pPr>
      <w:r>
        <w:rPr>
          <w:rFonts w:hint="eastAsia" w:ascii="仿宋_GB2312" w:hAnsi="仿宋_GB2312" w:eastAsia="仿宋_GB2312" w:cs="仿宋_GB2312"/>
          <w:szCs w:val="32"/>
        </w:rPr>
        <w:t>“地点”，是指该活动在何地或者什么地域举办。</w:t>
      </w:r>
    </w:p>
    <w:p>
      <w:pPr>
        <w:numPr>
          <w:ilvl w:val="0"/>
          <w:numId w:val="9"/>
        </w:numPr>
        <w:tabs>
          <w:tab w:val="left" w:pos="360"/>
        </w:tabs>
        <w:ind w:left="0" w:firstLine="547" w:firstLineChars="171"/>
        <w:rPr>
          <w:rFonts w:ascii="仿宋_GB2312" w:hAnsi="仿宋_GB2312" w:eastAsia="仿宋_GB2312" w:cs="仿宋_GB2312"/>
          <w:szCs w:val="32"/>
        </w:rPr>
      </w:pPr>
      <w:r>
        <w:rPr>
          <w:rFonts w:hint="eastAsia" w:ascii="仿宋_GB2312" w:hAnsi="仿宋_GB2312" w:eastAsia="仿宋_GB2312" w:cs="仿宋_GB2312"/>
          <w:szCs w:val="32"/>
        </w:rPr>
        <w:t>“批准单位”，是指该活动如属于按照规定应经有关部门审批的类型，其举办经过哪个部门的批准。</w:t>
      </w:r>
    </w:p>
    <w:p>
      <w:pPr>
        <w:numPr>
          <w:ilvl w:val="0"/>
          <w:numId w:val="9"/>
        </w:numPr>
        <w:tabs>
          <w:tab w:val="left" w:pos="360"/>
        </w:tabs>
        <w:ind w:left="0" w:firstLine="547" w:firstLineChars="171"/>
        <w:rPr>
          <w:rStyle w:val="11"/>
          <w:rFonts w:ascii="仿宋_GB2312" w:hAnsi="仿宋_GB2312" w:eastAsia="仿宋_GB2312" w:cs="仿宋_GB2312"/>
          <w:color w:val="auto"/>
          <w:sz w:val="32"/>
          <w:szCs w:val="32"/>
        </w:rPr>
      </w:pPr>
      <w:r>
        <w:rPr>
          <w:rFonts w:hint="eastAsia" w:ascii="仿宋_GB2312" w:hAnsi="仿宋_GB2312" w:eastAsia="仿宋_GB2312" w:cs="仿宋_GB2312"/>
          <w:szCs w:val="32"/>
        </w:rPr>
        <w:t>“经费来源”，主要包括：自筹，向参加对象收费，有关单位资助，其他。</w:t>
      </w:r>
      <w:r>
        <w:rPr>
          <w:rStyle w:val="11"/>
          <w:rFonts w:hint="eastAsia" w:ascii="仿宋_GB2312" w:hAnsi="仿宋_GB2312" w:eastAsia="仿宋_GB2312" w:cs="仿宋_GB2312"/>
          <w:color w:val="auto"/>
          <w:sz w:val="32"/>
          <w:szCs w:val="32"/>
        </w:rPr>
        <w:t xml:space="preserve">  </w:t>
      </w:r>
    </w:p>
    <w:p>
      <w:pPr>
        <w:outlineLvl w:val="0"/>
        <w:rPr>
          <w:rStyle w:val="11"/>
          <w:rFonts w:ascii="仿宋_GB2312" w:hAnsi="仿宋_GB2312" w:eastAsia="仿宋_GB2312" w:cs="仿宋_GB2312"/>
          <w:color w:val="auto"/>
          <w:sz w:val="32"/>
          <w:szCs w:val="32"/>
        </w:rPr>
      </w:pPr>
      <w:r>
        <w:rPr>
          <w:rStyle w:val="11"/>
          <w:rFonts w:hint="eastAsia" w:ascii="仿宋_GB2312" w:hAnsi="仿宋_GB2312" w:eastAsia="仿宋_GB2312" w:cs="仿宋_GB2312"/>
          <w:color w:val="auto"/>
          <w:sz w:val="32"/>
          <w:szCs w:val="32"/>
        </w:rPr>
        <w:t xml:space="preserve">  </w:t>
      </w:r>
      <w:r>
        <w:rPr>
          <w:rStyle w:val="11"/>
          <w:rFonts w:hint="eastAsia" w:ascii="黑体" w:hAnsi="黑体" w:eastAsia="黑体" w:cs="黑体"/>
          <w:color w:val="auto"/>
          <w:sz w:val="32"/>
          <w:szCs w:val="32"/>
        </w:rPr>
        <w:t xml:space="preserve">  五、其他需要说明的情况</w:t>
      </w:r>
    </w:p>
    <w:p>
      <w:pPr>
        <w:ind w:left="640" w:leftChars="200"/>
        <w:rPr>
          <w:rFonts w:ascii="仿宋_GB2312" w:hAnsi="仿宋_GB2312" w:eastAsia="仿宋_GB2312" w:cs="仿宋_GB2312"/>
          <w:szCs w:val="32"/>
        </w:rPr>
      </w:pPr>
      <w:r>
        <w:rPr>
          <w:rFonts w:hint="eastAsia" w:ascii="仿宋_GB2312" w:hAnsi="仿宋_GB2312" w:eastAsia="仿宋_GB2312" w:cs="仿宋_GB2312"/>
          <w:szCs w:val="32"/>
        </w:rPr>
        <w:t>51. 包括但不限于以下内容：</w:t>
      </w:r>
    </w:p>
    <w:p>
      <w:pPr>
        <w:ind w:firstLine="640" w:firstLineChars="200"/>
        <w:rPr>
          <w:rFonts w:ascii="仿宋_GB2312" w:hAnsi="仿宋_GB2312" w:eastAsia="仿宋_GB2312" w:cs="仿宋_GB2312"/>
          <w:szCs w:val="32"/>
        </w:rPr>
      </w:pPr>
      <w:r>
        <w:rPr>
          <w:rFonts w:hint="eastAsia" w:ascii="仿宋_GB2312" w:hAnsi="仿宋_GB2312" w:eastAsia="仿宋_GB2312" w:cs="仿宋_GB2312"/>
          <w:szCs w:val="32"/>
        </w:rPr>
        <w:t>（1）具体说明上述有关项目中需要说明的情况。</w:t>
      </w:r>
    </w:p>
    <w:p>
      <w:pPr>
        <w:ind w:firstLine="640" w:firstLineChars="200"/>
        <w:rPr>
          <w:rFonts w:ascii="仿宋_GB2312" w:hAnsi="仿宋_GB2312" w:eastAsia="仿宋_GB2312" w:cs="仿宋_GB2312"/>
          <w:szCs w:val="32"/>
        </w:rPr>
      </w:pPr>
      <w:r>
        <w:rPr>
          <w:rFonts w:hint="eastAsia" w:ascii="仿宋_GB2312" w:hAnsi="仿宋_GB2312" w:eastAsia="仿宋_GB2312" w:cs="仿宋_GB2312"/>
          <w:szCs w:val="32"/>
        </w:rPr>
        <w:t>（2）简要说明社会团体认为需要说明的，而年度报告书未尽的其他事宜。</w:t>
      </w:r>
    </w:p>
    <w:p>
      <w:pPr>
        <w:ind w:firstLine="640" w:firstLineChars="200"/>
        <w:rPr>
          <w:rStyle w:val="11"/>
          <w:rFonts w:ascii="仿宋_GB2312" w:hAnsi="仿宋_GB2312" w:eastAsia="仿宋_GB2312" w:cs="仿宋_GB2312"/>
          <w:color w:val="auto"/>
          <w:sz w:val="32"/>
          <w:szCs w:val="32"/>
        </w:rPr>
      </w:pPr>
      <w:r>
        <w:rPr>
          <w:rFonts w:hint="eastAsia" w:ascii="仿宋_GB2312" w:hAnsi="仿宋_GB2312" w:eastAsia="仿宋_GB2312" w:cs="仿宋_GB2312"/>
          <w:szCs w:val="32"/>
        </w:rPr>
        <w:t>（3）</w:t>
      </w:r>
      <w:r>
        <w:rPr>
          <w:rFonts w:hint="eastAsia" w:ascii="仿宋_GB2312" w:hAnsi="仿宋_GB2312" w:eastAsia="仿宋_GB2312" w:cs="仿宋_GB2312"/>
          <w:szCs w:val="32"/>
          <w:lang w:eastAsia="zh-CN"/>
        </w:rPr>
        <w:t>2019</w:t>
      </w:r>
      <w:r>
        <w:rPr>
          <w:rFonts w:hint="eastAsia" w:ascii="仿宋_GB2312" w:hAnsi="仿宋_GB2312" w:eastAsia="仿宋_GB2312" w:cs="仿宋_GB2312"/>
          <w:szCs w:val="32"/>
        </w:rPr>
        <w:t>年度年检结论为“基本合格”或“不合格”的社团，根据登记管理机关提出的改进建议或整改要求作出的整改情况。</w:t>
      </w:r>
    </w:p>
    <w:p>
      <w:pPr>
        <w:outlineLvl w:val="0"/>
        <w:rPr>
          <w:rStyle w:val="11"/>
          <w:rFonts w:ascii="仿宋_GB2312" w:hAnsi="仿宋_GB2312" w:eastAsia="仿宋_GB2312" w:cs="仿宋_GB2312"/>
          <w:color w:val="auto"/>
          <w:sz w:val="32"/>
          <w:szCs w:val="32"/>
        </w:rPr>
      </w:pPr>
      <w:r>
        <w:rPr>
          <w:rStyle w:val="11"/>
          <w:rFonts w:hint="eastAsia" w:ascii="仿宋_GB2312" w:hAnsi="仿宋_GB2312" w:eastAsia="仿宋_GB2312" w:cs="仿宋_GB2312"/>
          <w:color w:val="auto"/>
          <w:sz w:val="32"/>
          <w:szCs w:val="32"/>
        </w:rPr>
        <w:t xml:space="preserve">   </w:t>
      </w:r>
      <w:r>
        <w:rPr>
          <w:rStyle w:val="11"/>
          <w:rFonts w:hint="eastAsia" w:ascii="黑体" w:hAnsi="黑体" w:eastAsia="黑体" w:cs="黑体"/>
          <w:color w:val="auto"/>
          <w:sz w:val="32"/>
          <w:szCs w:val="32"/>
        </w:rPr>
        <w:t xml:space="preserve"> 六、接受监督管理情况</w:t>
      </w:r>
    </w:p>
    <w:p>
      <w:pPr>
        <w:ind w:left="640" w:leftChars="200"/>
        <w:rPr>
          <w:rFonts w:ascii="仿宋_GB2312" w:hAnsi="仿宋_GB2312" w:eastAsia="仿宋_GB2312" w:cs="仿宋_GB2312"/>
          <w:bCs/>
          <w:szCs w:val="32"/>
        </w:rPr>
      </w:pPr>
      <w:r>
        <w:rPr>
          <w:rFonts w:hint="eastAsia" w:ascii="仿宋_GB2312" w:hAnsi="仿宋_GB2312" w:eastAsia="仿宋_GB2312" w:cs="仿宋_GB2312"/>
          <w:bCs/>
          <w:szCs w:val="32"/>
        </w:rPr>
        <w:t>52.“年度检查”，反映最近三个年度参加社会团体年度检查的结果以及相应的整改情</w:t>
      </w:r>
    </w:p>
    <w:p>
      <w:pPr>
        <w:rPr>
          <w:rFonts w:ascii="仿宋_GB2312" w:hAnsi="仿宋_GB2312" w:eastAsia="仿宋_GB2312" w:cs="仿宋_GB2312"/>
          <w:bCs/>
          <w:szCs w:val="32"/>
        </w:rPr>
      </w:pPr>
      <w:r>
        <w:rPr>
          <w:rFonts w:hint="eastAsia" w:ascii="仿宋_GB2312" w:hAnsi="仿宋_GB2312" w:eastAsia="仿宋_GB2312" w:cs="仿宋_GB2312"/>
          <w:bCs/>
          <w:szCs w:val="32"/>
        </w:rPr>
        <w:t>况。“年检结论”包括合格、基本合格、不合格、未参检。“整改情况”包括无整改内容，已经完成整改，未完成整改。社会团体2016年度年检基本合格、不合格的，应列出整改措施和完成情况。</w:t>
      </w:r>
    </w:p>
    <w:p>
      <w:pPr>
        <w:numPr>
          <w:ilvl w:val="0"/>
          <w:numId w:val="10"/>
        </w:numPr>
        <w:ind w:left="640" w:leftChars="200"/>
        <w:rPr>
          <w:rFonts w:ascii="仿宋_GB2312" w:hAnsi="仿宋_GB2312" w:eastAsia="仿宋_GB2312" w:cs="仿宋_GB2312"/>
          <w:bCs/>
          <w:szCs w:val="32"/>
        </w:rPr>
      </w:pPr>
      <w:r>
        <w:rPr>
          <w:rFonts w:hint="eastAsia" w:ascii="仿宋_GB2312" w:hAnsi="仿宋_GB2312" w:eastAsia="仿宋_GB2312" w:cs="仿宋_GB2312"/>
          <w:bCs/>
          <w:szCs w:val="32"/>
        </w:rPr>
        <w:t>“社会组织评估”，反映社会团体参加社会组织评估活动。未参加的社会团体，可在</w:t>
      </w:r>
    </w:p>
    <w:p>
      <w:pPr>
        <w:rPr>
          <w:rFonts w:ascii="仿宋_GB2312" w:hAnsi="仿宋_GB2312" w:eastAsia="仿宋_GB2312" w:cs="仿宋_GB2312"/>
          <w:bCs/>
          <w:szCs w:val="32"/>
        </w:rPr>
      </w:pPr>
      <w:r>
        <w:rPr>
          <w:rFonts w:hint="eastAsia" w:ascii="仿宋_GB2312" w:hAnsi="仿宋_GB2312" w:eastAsia="仿宋_GB2312" w:cs="仿宋_GB2312"/>
          <w:bCs/>
          <w:szCs w:val="32"/>
        </w:rPr>
        <w:t>“是否参评”选项中选择“否”。“评估结果”包括1A、2A、3A、4A、5A。</w:t>
      </w:r>
    </w:p>
    <w:p>
      <w:pPr>
        <w:numPr>
          <w:ilvl w:val="0"/>
          <w:numId w:val="10"/>
        </w:numPr>
        <w:ind w:left="640" w:leftChars="200"/>
        <w:rPr>
          <w:rFonts w:ascii="仿宋_GB2312" w:hAnsi="仿宋_GB2312" w:eastAsia="仿宋_GB2312" w:cs="仿宋_GB2312"/>
          <w:bCs/>
          <w:szCs w:val="32"/>
        </w:rPr>
      </w:pPr>
      <w:r>
        <w:rPr>
          <w:rFonts w:hint="eastAsia" w:ascii="仿宋_GB2312" w:hAnsi="仿宋_GB2312" w:eastAsia="仿宋_GB2312" w:cs="仿宋_GB2312"/>
          <w:bCs/>
          <w:szCs w:val="32"/>
        </w:rPr>
        <w:t>“获得税收优惠资格情况”，反映社会团体获得公益性捐赠税前扣除资格和非营利组</w:t>
      </w:r>
    </w:p>
    <w:p>
      <w:pPr>
        <w:rPr>
          <w:rFonts w:ascii="仿宋_GB2312" w:hAnsi="仿宋_GB2312" w:eastAsia="仿宋_GB2312" w:cs="仿宋_GB2312"/>
          <w:bCs/>
          <w:szCs w:val="32"/>
        </w:rPr>
      </w:pPr>
      <w:r>
        <w:rPr>
          <w:rFonts w:hint="eastAsia" w:ascii="仿宋_GB2312" w:hAnsi="仿宋_GB2312" w:eastAsia="仿宋_GB2312" w:cs="仿宋_GB2312"/>
          <w:bCs/>
          <w:szCs w:val="32"/>
        </w:rPr>
        <w:t>织免税资格情况。</w:t>
      </w:r>
    </w:p>
    <w:p>
      <w:pPr>
        <w:numPr>
          <w:ilvl w:val="0"/>
          <w:numId w:val="10"/>
        </w:numPr>
        <w:ind w:left="640" w:leftChars="200"/>
        <w:rPr>
          <w:rFonts w:ascii="仿宋_GB2312" w:hAnsi="仿宋_GB2312" w:eastAsia="仿宋_GB2312" w:cs="仿宋_GB2312"/>
          <w:bCs/>
          <w:szCs w:val="32"/>
        </w:rPr>
      </w:pPr>
      <w:r>
        <w:rPr>
          <w:rFonts w:hint="eastAsia" w:ascii="仿宋_GB2312" w:hAnsi="仿宋_GB2312" w:eastAsia="仿宋_GB2312" w:cs="仿宋_GB2312"/>
          <w:bCs/>
          <w:szCs w:val="32"/>
        </w:rPr>
        <w:t>“行政处罚”，是指社会团体在</w:t>
      </w:r>
      <w:r>
        <w:rPr>
          <w:rFonts w:hint="eastAsia" w:ascii="仿宋_GB2312" w:hAnsi="仿宋_GB2312" w:eastAsia="仿宋_GB2312" w:cs="仿宋_GB2312"/>
          <w:bCs/>
          <w:szCs w:val="32"/>
          <w:lang w:eastAsia="zh-CN"/>
        </w:rPr>
        <w:t>2019</w:t>
      </w:r>
      <w:r>
        <w:rPr>
          <w:rFonts w:hint="eastAsia" w:ascii="仿宋_GB2312" w:hAnsi="仿宋_GB2312" w:eastAsia="仿宋_GB2312" w:cs="仿宋_GB2312"/>
          <w:bCs/>
          <w:szCs w:val="32"/>
        </w:rPr>
        <w:t>年度受到行政处罚的情况，包括警告、责令整</w:t>
      </w:r>
    </w:p>
    <w:p>
      <w:pPr>
        <w:rPr>
          <w:rStyle w:val="11"/>
          <w:rFonts w:ascii="仿宋_GB2312" w:hAnsi="仿宋_GB2312" w:eastAsia="仿宋_GB2312" w:cs="仿宋_GB2312"/>
          <w:color w:val="auto"/>
          <w:sz w:val="32"/>
          <w:szCs w:val="32"/>
        </w:rPr>
      </w:pPr>
      <w:r>
        <w:rPr>
          <w:rFonts w:hint="eastAsia" w:ascii="仿宋_GB2312" w:hAnsi="仿宋_GB2312" w:eastAsia="仿宋_GB2312" w:cs="仿宋_GB2312"/>
          <w:bCs/>
          <w:szCs w:val="32"/>
        </w:rPr>
        <w:t>改、限期停止活动、责令撤换相关负责人、其他。</w:t>
      </w:r>
      <w:r>
        <w:rPr>
          <w:rStyle w:val="11"/>
          <w:rFonts w:hint="eastAsia" w:ascii="仿宋_GB2312" w:hAnsi="仿宋_GB2312" w:eastAsia="仿宋_GB2312" w:cs="仿宋_GB2312"/>
          <w:color w:val="auto"/>
          <w:sz w:val="32"/>
          <w:szCs w:val="32"/>
        </w:rPr>
        <w:t xml:space="preserve">   </w:t>
      </w:r>
    </w:p>
    <w:p>
      <w:pPr>
        <w:spacing w:line="400" w:lineRule="exact"/>
        <w:jc w:val="center"/>
        <w:rPr>
          <w:rFonts w:ascii="仿宋_GB2312" w:hAnsi="仿宋_GB2312" w:eastAsia="仿宋_GB2312" w:cs="仿宋_GB2312"/>
          <w:szCs w:val="32"/>
        </w:rPr>
      </w:pPr>
    </w:p>
    <w:p>
      <w:pPr>
        <w:spacing w:line="400" w:lineRule="exact"/>
        <w:jc w:val="center"/>
        <w:rPr>
          <w:rFonts w:ascii="黑体" w:hAnsi="黑体" w:eastAsia="黑体" w:cs="黑体"/>
          <w:bCs/>
          <w:szCs w:val="32"/>
        </w:rPr>
      </w:pPr>
      <w:r>
        <w:rPr>
          <w:rFonts w:hint="eastAsia" w:ascii="黑体" w:hAnsi="黑体" w:eastAsia="黑体" w:cs="黑体"/>
          <w:bCs/>
          <w:szCs w:val="32"/>
        </w:rPr>
        <w:t>其它选项说明</w:t>
      </w:r>
    </w:p>
    <w:p>
      <w:pPr>
        <w:adjustRightInd/>
        <w:spacing w:line="480" w:lineRule="exact"/>
        <w:textAlignment w:val="auto"/>
        <w:rPr>
          <w:rFonts w:ascii="仿宋_GB2312" w:hAnsi="仿宋_GB2312" w:eastAsia="仿宋_GB2312" w:cs="仿宋_GB2312"/>
          <w:b/>
          <w:szCs w:val="32"/>
        </w:rPr>
      </w:pPr>
      <w:r>
        <w:rPr>
          <w:rFonts w:hint="eastAsia" w:ascii="仿宋_GB2312" w:hAnsi="仿宋_GB2312" w:eastAsia="仿宋_GB2312" w:cs="仿宋_GB2312"/>
          <w:b/>
          <w:szCs w:val="32"/>
        </w:rPr>
        <w:t>基本信息部分</w:t>
      </w:r>
    </w:p>
    <w:p>
      <w:pPr>
        <w:adjustRightInd/>
        <w:spacing w:line="480" w:lineRule="exact"/>
        <w:textAlignment w:val="auto"/>
        <w:rPr>
          <w:rFonts w:ascii="仿宋_GB2312" w:hAnsi="仿宋_GB2312" w:eastAsia="仿宋_GB2312" w:cs="仿宋_GB2312"/>
          <w:szCs w:val="32"/>
        </w:rPr>
      </w:pPr>
      <w:r>
        <w:rPr>
          <w:rFonts w:hint="eastAsia" w:ascii="仿宋_GB2312" w:hAnsi="仿宋_GB2312" w:eastAsia="仿宋_GB2312" w:cs="仿宋_GB2312"/>
          <w:szCs w:val="32"/>
        </w:rPr>
        <w:t>行业分类：科技研究、生态环境、教育、卫生、社会服务、文化、体育、法律、工商业服务、宗教、农业及农村发展、职业及从业者组织、国际及涉外组织、其他。</w:t>
      </w:r>
    </w:p>
    <w:p>
      <w:pPr>
        <w:adjustRightInd/>
        <w:spacing w:line="480" w:lineRule="exact"/>
        <w:textAlignment w:val="auto"/>
        <w:rPr>
          <w:rFonts w:ascii="仿宋_GB2312" w:hAnsi="仿宋_GB2312" w:eastAsia="仿宋_GB2312" w:cs="仿宋_GB2312"/>
          <w:szCs w:val="32"/>
        </w:rPr>
      </w:pPr>
      <w:r>
        <w:rPr>
          <w:rFonts w:hint="eastAsia" w:ascii="仿宋_GB2312" w:hAnsi="仿宋_GB2312" w:eastAsia="仿宋_GB2312" w:cs="仿宋_GB2312"/>
          <w:szCs w:val="32"/>
        </w:rPr>
        <w:t>性别：男，女。</w:t>
      </w:r>
    </w:p>
    <w:p>
      <w:pPr>
        <w:adjustRightInd/>
        <w:spacing w:line="480" w:lineRule="exact"/>
        <w:textAlignment w:val="auto"/>
        <w:rPr>
          <w:rFonts w:ascii="仿宋_GB2312" w:hAnsi="仿宋_GB2312" w:eastAsia="仿宋_GB2312" w:cs="仿宋_GB2312"/>
          <w:szCs w:val="32"/>
        </w:rPr>
      </w:pPr>
      <w:r>
        <w:rPr>
          <w:rFonts w:hint="eastAsia" w:ascii="仿宋_GB2312" w:hAnsi="仿宋_GB2312" w:eastAsia="仿宋_GB2312" w:cs="仿宋_GB2312"/>
          <w:szCs w:val="32"/>
        </w:rPr>
        <w:t>政治面貌：党员，民主党派，无党派人士、群众。</w:t>
      </w:r>
    </w:p>
    <w:p>
      <w:pPr>
        <w:adjustRightInd/>
        <w:spacing w:line="480" w:lineRule="exact"/>
        <w:textAlignment w:val="auto"/>
        <w:rPr>
          <w:rFonts w:ascii="仿宋_GB2312" w:hAnsi="仿宋_GB2312" w:eastAsia="仿宋_GB2312" w:cs="仿宋_GB2312"/>
          <w:szCs w:val="32"/>
        </w:rPr>
      </w:pPr>
      <w:r>
        <w:rPr>
          <w:rFonts w:hint="eastAsia" w:ascii="仿宋_GB2312" w:hAnsi="仿宋_GB2312" w:eastAsia="仿宋_GB2312" w:cs="仿宋_GB2312"/>
          <w:szCs w:val="32"/>
        </w:rPr>
        <w:t>学历：专科以下，专科，本科，硕士，博士。</w:t>
      </w:r>
    </w:p>
    <w:p>
      <w:pPr>
        <w:adjustRightInd/>
        <w:spacing w:line="480" w:lineRule="exact"/>
        <w:textAlignment w:val="auto"/>
        <w:rPr>
          <w:rFonts w:ascii="仿宋_GB2312" w:hAnsi="仿宋_GB2312" w:eastAsia="仿宋_GB2312" w:cs="仿宋_GB2312"/>
          <w:szCs w:val="32"/>
        </w:rPr>
      </w:pPr>
      <w:r>
        <w:rPr>
          <w:rFonts w:hint="eastAsia" w:ascii="仿宋_GB2312" w:hAnsi="仿宋_GB2312" w:eastAsia="仿宋_GB2312" w:cs="仿宋_GB2312"/>
          <w:szCs w:val="32"/>
        </w:rPr>
        <w:t>社团职务：理事长，副理事长，秘书长，其他。</w:t>
      </w:r>
    </w:p>
    <w:p>
      <w:pPr>
        <w:adjustRightInd/>
        <w:spacing w:line="480" w:lineRule="exact"/>
        <w:textAlignment w:val="auto"/>
        <w:rPr>
          <w:rFonts w:ascii="仿宋_GB2312" w:hAnsi="仿宋_GB2312" w:eastAsia="仿宋_GB2312" w:cs="仿宋_GB2312"/>
          <w:szCs w:val="32"/>
        </w:rPr>
      </w:pPr>
      <w:r>
        <w:rPr>
          <w:rFonts w:hint="eastAsia" w:ascii="仿宋_GB2312" w:hAnsi="仿宋_GB2312" w:eastAsia="仿宋_GB2312" w:cs="仿宋_GB2312"/>
          <w:szCs w:val="32"/>
        </w:rPr>
        <w:t>是否专职：专职，兼职。</w:t>
      </w:r>
    </w:p>
    <w:p>
      <w:pPr>
        <w:adjustRightInd/>
        <w:spacing w:line="480" w:lineRule="exact"/>
        <w:textAlignment w:val="auto"/>
        <w:rPr>
          <w:rFonts w:ascii="仿宋_GB2312" w:hAnsi="仿宋_GB2312" w:eastAsia="仿宋_GB2312" w:cs="仿宋_GB2312"/>
          <w:szCs w:val="32"/>
        </w:rPr>
      </w:pPr>
      <w:r>
        <w:rPr>
          <w:rFonts w:hint="eastAsia" w:ascii="仿宋_GB2312" w:hAnsi="仿宋_GB2312" w:eastAsia="仿宋_GB2312" w:cs="仿宋_GB2312"/>
          <w:szCs w:val="32"/>
        </w:rPr>
        <w:t>产生方式：选举，聘任。</w:t>
      </w:r>
    </w:p>
    <w:p>
      <w:pPr>
        <w:adjustRightInd/>
        <w:spacing w:line="480" w:lineRule="exact"/>
        <w:textAlignment w:val="auto"/>
        <w:rPr>
          <w:rFonts w:ascii="仿宋_GB2312" w:hAnsi="仿宋_GB2312" w:eastAsia="仿宋_GB2312" w:cs="仿宋_GB2312"/>
          <w:szCs w:val="32"/>
        </w:rPr>
      </w:pPr>
      <w:r>
        <w:rPr>
          <w:rFonts w:hint="eastAsia" w:ascii="仿宋_GB2312" w:hAnsi="仿宋_GB2312" w:eastAsia="仿宋_GB2312" w:cs="仿宋_GB2312"/>
          <w:szCs w:val="32"/>
        </w:rPr>
        <w:t>建立党组织：已建立，未建立党组织。</w:t>
      </w:r>
    </w:p>
    <w:p>
      <w:pPr>
        <w:adjustRightInd/>
        <w:spacing w:line="480" w:lineRule="exact"/>
        <w:textAlignment w:val="auto"/>
        <w:rPr>
          <w:rFonts w:ascii="仿宋_GB2312" w:hAnsi="仿宋_GB2312" w:eastAsia="仿宋_GB2312" w:cs="仿宋_GB2312"/>
          <w:szCs w:val="32"/>
        </w:rPr>
      </w:pPr>
      <w:r>
        <w:rPr>
          <w:rFonts w:hint="eastAsia" w:ascii="仿宋_GB2312" w:hAnsi="仿宋_GB2312" w:eastAsia="仿宋_GB2312" w:cs="仿宋_GB2312"/>
          <w:szCs w:val="32"/>
        </w:rPr>
        <w:t>会费收入：有，无。</w:t>
      </w:r>
    </w:p>
    <w:p>
      <w:pPr>
        <w:adjustRightInd/>
        <w:spacing w:line="480" w:lineRule="exact"/>
        <w:textAlignment w:val="auto"/>
        <w:rPr>
          <w:rFonts w:ascii="仿宋_GB2312" w:hAnsi="仿宋_GB2312" w:eastAsia="仿宋_GB2312" w:cs="仿宋_GB2312"/>
          <w:szCs w:val="32"/>
        </w:rPr>
      </w:pPr>
      <w:r>
        <w:rPr>
          <w:rFonts w:hint="eastAsia" w:ascii="仿宋_GB2312" w:hAnsi="仿宋_GB2312" w:eastAsia="仿宋_GB2312" w:cs="仿宋_GB2312"/>
          <w:szCs w:val="32"/>
        </w:rPr>
        <w:t>公益活动支出：有，无。</w:t>
      </w:r>
    </w:p>
    <w:p>
      <w:pPr>
        <w:adjustRightInd/>
        <w:spacing w:line="480" w:lineRule="exact"/>
        <w:textAlignment w:val="auto"/>
        <w:rPr>
          <w:rFonts w:ascii="仿宋_GB2312" w:hAnsi="仿宋_GB2312" w:eastAsia="仿宋_GB2312" w:cs="仿宋_GB2312"/>
          <w:b/>
          <w:szCs w:val="32"/>
        </w:rPr>
      </w:pPr>
      <w:r>
        <w:rPr>
          <w:rFonts w:hint="eastAsia" w:ascii="仿宋_GB2312" w:hAnsi="仿宋_GB2312" w:eastAsia="仿宋_GB2312" w:cs="仿宋_GB2312"/>
          <w:b/>
          <w:szCs w:val="32"/>
        </w:rPr>
        <w:t>内部建设情况</w:t>
      </w:r>
    </w:p>
    <w:p>
      <w:pPr>
        <w:adjustRightInd/>
        <w:spacing w:line="480" w:lineRule="exact"/>
        <w:textAlignment w:val="auto"/>
        <w:rPr>
          <w:rFonts w:ascii="仿宋_GB2312" w:hAnsi="仿宋_GB2312" w:eastAsia="仿宋_GB2312" w:cs="仿宋_GB2312"/>
          <w:szCs w:val="32"/>
        </w:rPr>
      </w:pPr>
      <w:r>
        <w:rPr>
          <w:rFonts w:hint="eastAsia" w:ascii="仿宋_GB2312" w:hAnsi="仿宋_GB2312" w:eastAsia="仿宋_GB2312" w:cs="仿宋_GB2312"/>
          <w:szCs w:val="32"/>
        </w:rPr>
        <w:t>会议召开方式：现场会议方式、通讯方式。</w:t>
      </w:r>
    </w:p>
    <w:p>
      <w:pPr>
        <w:pBdr>
          <w:top w:val="none" w:color="auto" w:sz="0" w:space="1"/>
          <w:left w:val="none" w:color="auto" w:sz="0" w:space="4"/>
          <w:bottom w:val="none" w:color="auto" w:sz="0" w:space="1"/>
          <w:right w:val="none" w:color="auto" w:sz="0" w:space="4"/>
        </w:pBdr>
        <w:adjustRightInd/>
        <w:spacing w:line="480" w:lineRule="exact"/>
        <w:textAlignment w:val="auto"/>
        <w:rPr>
          <w:rFonts w:ascii="仿宋_GB2312" w:hAnsi="仿宋_GB2312" w:eastAsia="仿宋_GB2312" w:cs="仿宋_GB2312"/>
          <w:szCs w:val="32"/>
        </w:rPr>
      </w:pPr>
      <w:r>
        <w:rPr>
          <w:rFonts w:hint="eastAsia" w:ascii="仿宋_GB2312" w:hAnsi="仿宋_GB2312" w:eastAsia="仿宋_GB2312" w:cs="仿宋_GB2312"/>
          <w:szCs w:val="32"/>
        </w:rPr>
        <w:t>党组织类型：党委（功能型党委）、党总支、党支部（功能型党支部）、联合党支部、其他。</w:t>
      </w:r>
    </w:p>
    <w:p>
      <w:pPr>
        <w:pBdr>
          <w:top w:val="none" w:color="auto" w:sz="0" w:space="1"/>
          <w:left w:val="none" w:color="auto" w:sz="0" w:space="4"/>
          <w:bottom w:val="none" w:color="auto" w:sz="0" w:space="1"/>
          <w:right w:val="none" w:color="auto" w:sz="0" w:space="4"/>
        </w:pBdr>
        <w:adjustRightInd/>
        <w:spacing w:line="480" w:lineRule="exact"/>
        <w:textAlignment w:val="auto"/>
        <w:rPr>
          <w:rFonts w:ascii="仿宋_GB2312" w:hAnsi="仿宋_GB2312" w:eastAsia="仿宋_GB2312" w:cs="仿宋_GB2312"/>
          <w:szCs w:val="32"/>
        </w:rPr>
      </w:pPr>
      <w:r>
        <w:rPr>
          <w:rFonts w:hint="eastAsia" w:ascii="仿宋_GB2312" w:hAnsi="仿宋_GB2312" w:eastAsia="仿宋_GB2312" w:cs="仿宋_GB2312"/>
          <w:szCs w:val="32"/>
        </w:rPr>
        <w:t>是否有专门活动场所：有、无。</w:t>
      </w:r>
    </w:p>
    <w:p>
      <w:pPr>
        <w:pBdr>
          <w:top w:val="none" w:color="auto" w:sz="0" w:space="1"/>
          <w:left w:val="none" w:color="auto" w:sz="0" w:space="4"/>
          <w:bottom w:val="none" w:color="auto" w:sz="0" w:space="1"/>
          <w:right w:val="none" w:color="auto" w:sz="0" w:space="4"/>
        </w:pBdr>
        <w:adjustRightInd/>
        <w:spacing w:line="480" w:lineRule="exact"/>
        <w:textAlignment w:val="auto"/>
        <w:rPr>
          <w:rFonts w:ascii="仿宋_GB2312" w:hAnsi="仿宋_GB2312" w:eastAsia="仿宋_GB2312" w:cs="仿宋_GB2312"/>
          <w:szCs w:val="32"/>
        </w:rPr>
      </w:pPr>
      <w:r>
        <w:rPr>
          <w:rFonts w:hint="eastAsia" w:ascii="仿宋_GB2312" w:hAnsi="仿宋_GB2312" w:eastAsia="仿宋_GB2312" w:cs="仿宋_GB2312"/>
          <w:szCs w:val="32"/>
        </w:rPr>
        <w:t>党组织活动经费来源：上级组织划拨、党费结余、社会组织行政经费列支。</w:t>
      </w:r>
    </w:p>
    <w:p>
      <w:pPr>
        <w:pBdr>
          <w:top w:val="none" w:color="auto" w:sz="0" w:space="1"/>
          <w:left w:val="none" w:color="auto" w:sz="0" w:space="4"/>
          <w:bottom w:val="none" w:color="auto" w:sz="0" w:space="1"/>
          <w:right w:val="none" w:color="auto" w:sz="0" w:space="4"/>
        </w:pBdr>
        <w:adjustRightInd/>
        <w:spacing w:line="480" w:lineRule="exact"/>
        <w:textAlignment w:val="auto"/>
        <w:rPr>
          <w:rFonts w:ascii="仿宋_GB2312" w:hAnsi="仿宋_GB2312" w:eastAsia="仿宋_GB2312" w:cs="仿宋_GB2312"/>
          <w:szCs w:val="32"/>
        </w:rPr>
      </w:pPr>
      <w:r>
        <w:rPr>
          <w:rFonts w:hint="eastAsia" w:ascii="仿宋_GB2312" w:hAnsi="仿宋_GB2312" w:eastAsia="仿宋_GB2312" w:cs="仿宋_GB2312"/>
          <w:szCs w:val="32"/>
        </w:rPr>
        <w:t>流动党员参加组织生活情况：全部参加、部分参加、未参加。</w:t>
      </w:r>
    </w:p>
    <w:p>
      <w:pPr>
        <w:pBdr>
          <w:top w:val="none" w:color="auto" w:sz="0" w:space="1"/>
          <w:left w:val="none" w:color="auto" w:sz="0" w:space="4"/>
          <w:bottom w:val="none" w:color="auto" w:sz="0" w:space="1"/>
          <w:right w:val="none" w:color="auto" w:sz="0" w:space="4"/>
        </w:pBdr>
        <w:adjustRightInd/>
        <w:spacing w:line="480" w:lineRule="exact"/>
        <w:textAlignment w:val="auto"/>
        <w:rPr>
          <w:rFonts w:ascii="仿宋_GB2312" w:hAnsi="仿宋_GB2312" w:eastAsia="仿宋_GB2312" w:cs="仿宋_GB2312"/>
          <w:szCs w:val="32"/>
        </w:rPr>
      </w:pPr>
      <w:r>
        <w:rPr>
          <w:rFonts w:hint="eastAsia" w:ascii="仿宋_GB2312" w:hAnsi="仿宋_GB2312" w:eastAsia="仿宋_GB2312" w:cs="仿宋_GB2312"/>
          <w:szCs w:val="32"/>
        </w:rPr>
        <w:t>未建党组织原因：符合单独建立条件未建立、有党员但不符合单独建立条件也无法联合组建、无党员。</w:t>
      </w:r>
    </w:p>
    <w:p>
      <w:pPr>
        <w:adjustRightInd/>
        <w:spacing w:line="480" w:lineRule="exact"/>
        <w:textAlignment w:val="auto"/>
        <w:rPr>
          <w:rFonts w:ascii="仿宋_GB2312" w:hAnsi="仿宋_GB2312" w:eastAsia="仿宋_GB2312" w:cs="仿宋_GB2312"/>
          <w:b/>
          <w:szCs w:val="32"/>
        </w:rPr>
      </w:pPr>
      <w:r>
        <w:rPr>
          <w:rFonts w:hint="eastAsia" w:ascii="仿宋_GB2312" w:hAnsi="仿宋_GB2312" w:eastAsia="仿宋_GB2312" w:cs="仿宋_GB2312"/>
          <w:b/>
          <w:szCs w:val="32"/>
        </w:rPr>
        <w:t>分支机构表</w:t>
      </w:r>
    </w:p>
    <w:p>
      <w:pPr>
        <w:adjustRightInd/>
        <w:spacing w:line="480" w:lineRule="exact"/>
        <w:textAlignment w:val="auto"/>
        <w:rPr>
          <w:rFonts w:ascii="仿宋_GB2312" w:hAnsi="仿宋_GB2312" w:eastAsia="仿宋_GB2312" w:cs="仿宋_GB2312"/>
          <w:szCs w:val="32"/>
        </w:rPr>
      </w:pPr>
      <w:r>
        <w:rPr>
          <w:rFonts w:hint="eastAsia" w:ascii="仿宋_GB2312" w:hAnsi="仿宋_GB2312" w:eastAsia="仿宋_GB2312" w:cs="仿宋_GB2312"/>
          <w:szCs w:val="32"/>
        </w:rPr>
        <w:t>机构类型：分支机构、代表机构、专项基金管理机构。</w:t>
      </w:r>
    </w:p>
    <w:p>
      <w:pPr>
        <w:adjustRightInd/>
        <w:spacing w:line="480" w:lineRule="exact"/>
        <w:textAlignment w:val="auto"/>
        <w:rPr>
          <w:rFonts w:ascii="仿宋_GB2312" w:hAnsi="仿宋_GB2312" w:eastAsia="仿宋_GB2312" w:cs="仿宋_GB2312"/>
          <w:szCs w:val="32"/>
        </w:rPr>
      </w:pPr>
      <w:r>
        <w:rPr>
          <w:rFonts w:hint="eastAsia" w:ascii="仿宋_GB2312" w:hAnsi="仿宋_GB2312" w:eastAsia="仿宋_GB2312" w:cs="仿宋_GB2312"/>
          <w:szCs w:val="32"/>
        </w:rPr>
        <w:t>设立方式：登记管理机关审批，会员代表大会讨论通过，理事会讨论通过，常务理事会讨论通过。</w:t>
      </w:r>
    </w:p>
    <w:p>
      <w:pPr>
        <w:adjustRightInd/>
        <w:spacing w:line="480" w:lineRule="exact"/>
        <w:textAlignment w:val="auto"/>
        <w:rPr>
          <w:rFonts w:ascii="仿宋_GB2312" w:hAnsi="仿宋_GB2312" w:eastAsia="仿宋_GB2312" w:cs="仿宋_GB2312"/>
          <w:szCs w:val="32"/>
        </w:rPr>
      </w:pPr>
      <w:r>
        <w:rPr>
          <w:rFonts w:hint="eastAsia" w:ascii="仿宋_GB2312" w:hAnsi="仿宋_GB2312" w:eastAsia="仿宋_GB2312" w:cs="仿宋_GB2312"/>
          <w:szCs w:val="32"/>
        </w:rPr>
        <w:t>任职程序：社会团体选举产生，社会团体指派或任命，社会团体聘用，自主选举，自主聘用。</w:t>
      </w:r>
    </w:p>
    <w:p>
      <w:pPr>
        <w:adjustRightInd/>
        <w:spacing w:line="480" w:lineRule="exact"/>
        <w:textAlignment w:val="auto"/>
        <w:rPr>
          <w:rFonts w:ascii="仿宋_GB2312" w:hAnsi="仿宋_GB2312" w:eastAsia="仿宋_GB2312" w:cs="仿宋_GB2312"/>
          <w:szCs w:val="32"/>
        </w:rPr>
      </w:pPr>
      <w:r>
        <w:rPr>
          <w:rFonts w:hint="eastAsia" w:ascii="仿宋_GB2312" w:hAnsi="仿宋_GB2312" w:eastAsia="仿宋_GB2312" w:cs="仿宋_GB2312"/>
          <w:szCs w:val="32"/>
        </w:rPr>
        <w:t>财务核算：有财务收支，纳入社会团体核算；有财务收支，纳入其他单位核算；有财务收支，独立核算；无财务收支。</w:t>
      </w:r>
    </w:p>
    <w:p>
      <w:pPr>
        <w:tabs>
          <w:tab w:val="left" w:pos="4963"/>
        </w:tabs>
        <w:adjustRightInd/>
        <w:spacing w:line="480" w:lineRule="exact"/>
        <w:ind w:left="108"/>
        <w:textAlignment w:val="auto"/>
        <w:rPr>
          <w:rFonts w:ascii="仿宋_GB2312" w:hAnsi="仿宋_GB2312" w:eastAsia="仿宋_GB2312" w:cs="仿宋_GB2312"/>
          <w:b/>
          <w:szCs w:val="32"/>
        </w:rPr>
      </w:pPr>
      <w:r>
        <w:rPr>
          <w:rFonts w:hint="eastAsia" w:ascii="仿宋_GB2312" w:hAnsi="仿宋_GB2312" w:eastAsia="仿宋_GB2312" w:cs="仿宋_GB2312"/>
          <w:b/>
          <w:szCs w:val="32"/>
        </w:rPr>
        <w:t>业务活动情况</w:t>
      </w:r>
    </w:p>
    <w:p>
      <w:pPr>
        <w:tabs>
          <w:tab w:val="left" w:pos="4963"/>
        </w:tabs>
        <w:adjustRightInd/>
        <w:spacing w:line="480" w:lineRule="exact"/>
        <w:textAlignment w:val="auto"/>
        <w:rPr>
          <w:rFonts w:ascii="仿宋_GB2312" w:hAnsi="仿宋_GB2312" w:eastAsia="仿宋_GB2312" w:cs="仿宋_GB2312"/>
          <w:bCs/>
          <w:szCs w:val="32"/>
        </w:rPr>
      </w:pPr>
      <w:r>
        <w:rPr>
          <w:rFonts w:hint="eastAsia" w:ascii="仿宋_GB2312" w:hAnsi="仿宋_GB2312" w:eastAsia="仿宋_GB2312" w:cs="仿宋_GB2312"/>
          <w:bCs/>
          <w:szCs w:val="32"/>
        </w:rPr>
        <w:t>表决方式：举手，无记名投票，其他。</w:t>
      </w:r>
    </w:p>
    <w:p>
      <w:pPr>
        <w:tabs>
          <w:tab w:val="left" w:pos="1188"/>
          <w:tab w:val="left" w:pos="2808"/>
        </w:tabs>
        <w:adjustRightInd/>
        <w:spacing w:line="480" w:lineRule="exact"/>
        <w:textAlignment w:val="auto"/>
        <w:rPr>
          <w:rFonts w:ascii="仿宋_GB2312" w:hAnsi="仿宋_GB2312" w:eastAsia="仿宋_GB2312" w:cs="仿宋_GB2312"/>
          <w:szCs w:val="32"/>
        </w:rPr>
      </w:pPr>
      <w:r>
        <w:rPr>
          <w:rFonts w:hint="eastAsia" w:ascii="仿宋_GB2312" w:hAnsi="仿宋_GB2312" w:eastAsia="仿宋_GB2312" w:cs="仿宋_GB2312"/>
          <w:szCs w:val="32"/>
        </w:rPr>
        <w:t>主要服务方式：资金资助，技术，信息，专家人才，培训，生产销售，咨询，其他。</w:t>
      </w:r>
    </w:p>
    <w:p>
      <w:pPr>
        <w:tabs>
          <w:tab w:val="left" w:pos="1188"/>
          <w:tab w:val="left" w:pos="2808"/>
        </w:tabs>
        <w:adjustRightInd/>
        <w:spacing w:line="480" w:lineRule="exact"/>
        <w:textAlignment w:val="auto"/>
        <w:rPr>
          <w:rFonts w:ascii="仿宋_GB2312" w:hAnsi="仿宋_GB2312" w:eastAsia="仿宋_GB2312" w:cs="仿宋_GB2312"/>
          <w:szCs w:val="32"/>
        </w:rPr>
      </w:pPr>
      <w:r>
        <w:rPr>
          <w:rFonts w:hint="eastAsia" w:ascii="仿宋_GB2312" w:hAnsi="仿宋_GB2312" w:eastAsia="仿宋_GB2312" w:cs="仿宋_GB2312"/>
          <w:szCs w:val="32"/>
        </w:rPr>
        <w:t>主要服务领域：救助灾害，救济贫困，扶助残疾人，扶助某领域困难的社会群体和个人，教育，科学，文化，卫生，体育，环境保护，社会公共设施建设，促进社会发展和进步的其他社会公共和福利事业。</w:t>
      </w:r>
    </w:p>
    <w:p>
      <w:pPr>
        <w:tabs>
          <w:tab w:val="left" w:pos="1188"/>
          <w:tab w:val="left" w:pos="2808"/>
        </w:tabs>
        <w:adjustRightInd/>
        <w:spacing w:line="480" w:lineRule="exact"/>
        <w:textAlignment w:val="auto"/>
        <w:rPr>
          <w:rFonts w:ascii="仿宋_GB2312" w:hAnsi="仿宋_GB2312" w:eastAsia="仿宋_GB2312" w:cs="仿宋_GB2312"/>
          <w:szCs w:val="32"/>
        </w:rPr>
      </w:pPr>
      <w:r>
        <w:rPr>
          <w:rFonts w:hint="eastAsia" w:ascii="仿宋_GB2312" w:hAnsi="仿宋_GB2312" w:eastAsia="仿宋_GB2312" w:cs="仿宋_GB2312"/>
          <w:szCs w:val="32"/>
        </w:rPr>
        <w:t>举办方式：社会团体独立主办，以分支机构的名义独立主办，与其他社会组织合作主办，与营利性组织合作主办，与境外的组织或个人合作举办，作为承办方或协办方参与等其他方式。</w:t>
      </w:r>
    </w:p>
    <w:p>
      <w:pPr>
        <w:tabs>
          <w:tab w:val="left" w:pos="1188"/>
          <w:tab w:val="left" w:pos="2808"/>
        </w:tabs>
        <w:adjustRightInd/>
        <w:spacing w:line="480" w:lineRule="exact"/>
        <w:textAlignment w:val="auto"/>
        <w:rPr>
          <w:rFonts w:ascii="仿宋_GB2312" w:hAnsi="仿宋_GB2312" w:eastAsia="仿宋_GB2312" w:cs="仿宋_GB2312"/>
          <w:szCs w:val="32"/>
        </w:rPr>
      </w:pPr>
      <w:r>
        <w:rPr>
          <w:rFonts w:hint="eastAsia" w:ascii="仿宋_GB2312" w:hAnsi="仿宋_GB2312" w:eastAsia="仿宋_GB2312" w:cs="仿宋_GB2312"/>
          <w:szCs w:val="32"/>
        </w:rPr>
        <w:t>经费来源：自筹，向参加对象收费，有关单位资助，其他</w:t>
      </w:r>
    </w:p>
    <w:p>
      <w:pPr>
        <w:adjustRightInd/>
        <w:spacing w:line="480" w:lineRule="exact"/>
        <w:textAlignment w:val="auto"/>
        <w:rPr>
          <w:rFonts w:ascii="仿宋_GB2312" w:hAnsi="仿宋_GB2312" w:eastAsia="仿宋_GB2312" w:cs="仿宋_GB2312"/>
          <w:b/>
          <w:szCs w:val="32"/>
        </w:rPr>
      </w:pPr>
      <w:r>
        <w:rPr>
          <w:rFonts w:hint="eastAsia" w:ascii="仿宋_GB2312" w:hAnsi="仿宋_GB2312" w:eastAsia="仿宋_GB2312" w:cs="仿宋_GB2312"/>
          <w:b/>
          <w:szCs w:val="32"/>
        </w:rPr>
        <w:t>接受监督管理情况</w:t>
      </w:r>
    </w:p>
    <w:p>
      <w:pPr>
        <w:tabs>
          <w:tab w:val="left" w:pos="1188"/>
          <w:tab w:val="left" w:pos="2808"/>
        </w:tabs>
        <w:adjustRightInd/>
        <w:spacing w:line="480" w:lineRule="exact"/>
        <w:textAlignment w:val="auto"/>
        <w:rPr>
          <w:rFonts w:ascii="仿宋_GB2312" w:hAnsi="仿宋_GB2312" w:eastAsia="仿宋_GB2312" w:cs="仿宋_GB2312"/>
          <w:szCs w:val="32"/>
        </w:rPr>
      </w:pPr>
      <w:r>
        <w:rPr>
          <w:rFonts w:hint="eastAsia" w:ascii="仿宋_GB2312" w:hAnsi="仿宋_GB2312" w:eastAsia="仿宋_GB2312" w:cs="仿宋_GB2312"/>
          <w:szCs w:val="32"/>
        </w:rPr>
        <w:t>年检结论：合格，基本合格，不合格，未参检。</w:t>
      </w:r>
    </w:p>
    <w:p>
      <w:pPr>
        <w:tabs>
          <w:tab w:val="left" w:pos="1188"/>
          <w:tab w:val="left" w:pos="2808"/>
        </w:tabs>
        <w:adjustRightInd/>
        <w:spacing w:line="480" w:lineRule="exact"/>
        <w:textAlignment w:val="auto"/>
        <w:rPr>
          <w:rFonts w:ascii="仿宋_GB2312" w:hAnsi="仿宋_GB2312" w:eastAsia="仿宋_GB2312" w:cs="仿宋_GB2312"/>
          <w:szCs w:val="32"/>
        </w:rPr>
      </w:pPr>
      <w:r>
        <w:rPr>
          <w:rFonts w:hint="eastAsia" w:ascii="仿宋_GB2312" w:hAnsi="仿宋_GB2312" w:eastAsia="仿宋_GB2312" w:cs="仿宋_GB2312"/>
          <w:szCs w:val="32"/>
        </w:rPr>
        <w:t>整改情况：无整改内容，已经完成整改，未完成整改。</w:t>
      </w:r>
    </w:p>
    <w:p>
      <w:pPr>
        <w:tabs>
          <w:tab w:val="left" w:pos="1188"/>
          <w:tab w:val="left" w:pos="2808"/>
        </w:tabs>
        <w:adjustRightInd/>
        <w:spacing w:line="480" w:lineRule="exact"/>
        <w:textAlignment w:val="auto"/>
        <w:rPr>
          <w:rFonts w:ascii="仿宋_GB2312" w:hAnsi="仿宋_GB2312" w:eastAsia="仿宋_GB2312" w:cs="仿宋_GB2312"/>
          <w:szCs w:val="32"/>
        </w:rPr>
      </w:pPr>
      <w:r>
        <w:rPr>
          <w:rFonts w:hint="eastAsia" w:ascii="仿宋_GB2312" w:hAnsi="仿宋_GB2312" w:eastAsia="仿宋_GB2312" w:cs="仿宋_GB2312"/>
          <w:szCs w:val="32"/>
        </w:rPr>
        <w:t>评估结果：1A,2A,3A,4A,5A。</w:t>
      </w:r>
    </w:p>
    <w:p>
      <w:pPr>
        <w:tabs>
          <w:tab w:val="left" w:pos="1188"/>
          <w:tab w:val="left" w:pos="2808"/>
        </w:tabs>
        <w:adjustRightInd/>
        <w:spacing w:line="480" w:lineRule="exact"/>
        <w:textAlignment w:val="auto"/>
        <w:rPr>
          <w:rFonts w:ascii="仿宋_GB2312" w:hAnsi="仿宋_GB2312" w:eastAsia="仿宋_GB2312" w:cs="仿宋_GB2312"/>
          <w:szCs w:val="32"/>
        </w:rPr>
      </w:pPr>
      <w:r>
        <w:rPr>
          <w:rFonts w:hint="eastAsia" w:ascii="仿宋_GB2312" w:hAnsi="仿宋_GB2312" w:eastAsia="仿宋_GB2312" w:cs="仿宋_GB2312"/>
          <w:szCs w:val="32"/>
        </w:rPr>
        <w:t>行政处罚种类：警告，责令改正，限期停止活动，责令撤换相关负责人，其他。</w:t>
      </w:r>
    </w:p>
    <w:sectPr>
      <w:pgSz w:w="11906" w:h="16838"/>
      <w:pgMar w:top="1089" w:right="1009" w:bottom="930" w:left="1009" w:header="851" w:footer="992" w:gutter="0"/>
      <w:cols w:space="0"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ˎ̥">
    <w:altName w:val="Times New Roman"/>
    <w:panose1 w:val="00000000000000000000"/>
    <w:charset w:val="01"/>
    <w:family w:val="roman"/>
    <w:pitch w:val="default"/>
    <w:sig w:usb0="00000000" w:usb1="00000000" w:usb2="00000000" w:usb3="00000000" w:csb0="00040001" w:csb1="00000000"/>
  </w:font>
  <w:font w:name="华文中宋">
    <w:panose1 w:val="02010600040101010101"/>
    <w:charset w:val="86"/>
    <w:family w:val="auto"/>
    <w:pitch w:val="default"/>
    <w:sig w:usb0="00000287" w:usb1="080F0000" w:usb2="00000000" w:usb3="00000000" w:csb0="0004009F" w:csb1="DFD70000"/>
  </w:font>
  <w:font w:name="Wingdings 2">
    <w:panose1 w:val="05020102010507070707"/>
    <w:charset w:val="00"/>
    <w:family w:val="auto"/>
    <w:pitch w:val="default"/>
    <w:sig w:usb0="00000000" w:usb1="00000000" w:usb2="00000000" w:usb3="00000000" w:csb0="80000000" w:csb1="00000000"/>
  </w:font>
  <w:font w:name="楷体_GB2312">
    <w:altName w:val="楷体"/>
    <w:panose1 w:val="02010609030101010101"/>
    <w:charset w:val="86"/>
    <w:family w:val="modern"/>
    <w:pitch w:val="default"/>
    <w:sig w:usb0="00000000" w:usb1="00000000" w:usb2="00000000" w:usb3="00000000" w:csb0="00040000" w:csb1="00000000"/>
  </w:font>
  <w:font w:name="方正小标宋简体">
    <w:altName w:val="宋体-方正超大字符集"/>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宋体-方正超大字符集">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path/>
          <v:fill on="f" focussize="0,0"/>
          <v:stroke on="f" weight="0.5pt"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23</w:t>
                </w:r>
                <w:r>
                  <w:rPr>
                    <w:rFonts w:hint="eastAsia"/>
                    <w:sz w:val="18"/>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lvl w:ilvl="0" w:tentative="0">
      <w:start w:val="1"/>
      <w:numFmt w:val="decimalEnclosedCircleChinese"/>
      <w:suff w:val="nothing"/>
      <w:lvlText w:val="%1　"/>
      <w:lvlJc w:val="left"/>
      <w:pPr>
        <w:ind w:left="0" w:firstLine="400"/>
      </w:pPr>
      <w:rPr>
        <w:rFonts w:hint="eastAsia"/>
      </w:rPr>
    </w:lvl>
  </w:abstractNum>
  <w:abstractNum w:abstractNumId="1">
    <w:nsid w:val="00000004"/>
    <w:multiLevelType w:val="multilevel"/>
    <w:tmpl w:val="00000004"/>
    <w:lvl w:ilvl="0" w:tentative="0">
      <w:start w:val="1"/>
      <w:numFmt w:val="decimalEnclosedCircle"/>
      <w:lvlText w:val="%1"/>
      <w:lvlJc w:val="left"/>
      <w:pPr>
        <w:tabs>
          <w:tab w:val="left" w:pos="780"/>
        </w:tabs>
        <w:ind w:left="780" w:hanging="36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abstractNum w:abstractNumId="2">
    <w:nsid w:val="00000005"/>
    <w:multiLevelType w:val="multilevel"/>
    <w:tmpl w:val="00000005"/>
    <w:lvl w:ilvl="0" w:tentative="0">
      <w:start w:val="1"/>
      <w:numFmt w:val="decimalEnclosedCircle"/>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00000006"/>
    <w:multiLevelType w:val="singleLevel"/>
    <w:tmpl w:val="00000006"/>
    <w:lvl w:ilvl="0" w:tentative="0">
      <w:start w:val="2"/>
      <w:numFmt w:val="decimal"/>
      <w:suff w:val="nothing"/>
      <w:lvlText w:val="（%1）"/>
      <w:lvlJc w:val="left"/>
    </w:lvl>
  </w:abstractNum>
  <w:abstractNum w:abstractNumId="4">
    <w:nsid w:val="00000007"/>
    <w:multiLevelType w:val="multilevel"/>
    <w:tmpl w:val="00000007"/>
    <w:lvl w:ilvl="0" w:tentative="0">
      <w:start w:val="1"/>
      <w:numFmt w:val="decimal"/>
      <w:lvlText w:val="%1."/>
      <w:lvlJc w:val="left"/>
      <w:pPr>
        <w:tabs>
          <w:tab w:val="left" w:pos="425"/>
        </w:tabs>
        <w:ind w:left="425" w:hanging="425"/>
      </w:pPr>
    </w:lvl>
    <w:lvl w:ilvl="1" w:tentative="0">
      <w:start w:val="1"/>
      <w:numFmt w:val="decimal"/>
      <w:lvlText w:val="%1.%2."/>
      <w:lvlJc w:val="left"/>
      <w:pPr>
        <w:tabs>
          <w:tab w:val="left" w:pos="567"/>
        </w:tabs>
        <w:ind w:left="567" w:hanging="567"/>
      </w:pPr>
    </w:lvl>
    <w:lvl w:ilvl="2" w:tentative="0">
      <w:start w:val="1"/>
      <w:numFmt w:val="decimal"/>
      <w:lvlText w:val="%1.%2.%3."/>
      <w:lvlJc w:val="left"/>
      <w:pPr>
        <w:tabs>
          <w:tab w:val="left" w:pos="709"/>
        </w:tabs>
        <w:ind w:left="709" w:hanging="709"/>
      </w:pPr>
    </w:lvl>
    <w:lvl w:ilvl="3" w:tentative="0">
      <w:start w:val="1"/>
      <w:numFmt w:val="decimal"/>
      <w:lvlText w:val="%1.%2.%3.%4."/>
      <w:lvlJc w:val="left"/>
      <w:pPr>
        <w:tabs>
          <w:tab w:val="left" w:pos="851"/>
        </w:tabs>
        <w:ind w:left="851" w:hanging="851"/>
      </w:pPr>
    </w:lvl>
    <w:lvl w:ilvl="4" w:tentative="0">
      <w:start w:val="1"/>
      <w:numFmt w:val="decimal"/>
      <w:lvlText w:val="%1.%2.%3.%4.%5."/>
      <w:lvlJc w:val="left"/>
      <w:pPr>
        <w:tabs>
          <w:tab w:val="left" w:pos="992"/>
        </w:tabs>
        <w:ind w:left="992" w:hanging="992"/>
      </w:pPr>
    </w:lvl>
    <w:lvl w:ilvl="5" w:tentative="0">
      <w:start w:val="1"/>
      <w:numFmt w:val="decimal"/>
      <w:lvlText w:val="%1.%2.%3.%4.%5.%6."/>
      <w:lvlJc w:val="left"/>
      <w:pPr>
        <w:tabs>
          <w:tab w:val="left" w:pos="1134"/>
        </w:tabs>
        <w:ind w:left="1134" w:hanging="1134"/>
      </w:pPr>
    </w:lvl>
    <w:lvl w:ilvl="6" w:tentative="0">
      <w:start w:val="1"/>
      <w:numFmt w:val="decimal"/>
      <w:lvlText w:val="%1.%2.%3.%4.%5.%6.%7."/>
      <w:lvlJc w:val="left"/>
      <w:pPr>
        <w:tabs>
          <w:tab w:val="left" w:pos="1276"/>
        </w:tabs>
        <w:ind w:left="1276" w:hanging="1276"/>
      </w:pPr>
    </w:lvl>
    <w:lvl w:ilvl="7" w:tentative="0">
      <w:start w:val="1"/>
      <w:numFmt w:val="decimal"/>
      <w:lvlText w:val="%1.%2.%3.%4.%5.%6.%7.%8."/>
      <w:lvlJc w:val="left"/>
      <w:pPr>
        <w:tabs>
          <w:tab w:val="left" w:pos="1418"/>
        </w:tabs>
        <w:ind w:left="1418" w:hanging="1418"/>
      </w:pPr>
    </w:lvl>
    <w:lvl w:ilvl="8" w:tentative="0">
      <w:start w:val="1"/>
      <w:numFmt w:val="decimal"/>
      <w:lvlText w:val="%1.%2.%3.%4.%5.%6.%7.%8.%9."/>
      <w:lvlJc w:val="left"/>
      <w:pPr>
        <w:tabs>
          <w:tab w:val="left" w:pos="1559"/>
        </w:tabs>
        <w:ind w:left="1559" w:hanging="1559"/>
      </w:pPr>
    </w:lvl>
  </w:abstractNum>
  <w:abstractNum w:abstractNumId="5">
    <w:nsid w:val="00000008"/>
    <w:multiLevelType w:val="singleLevel"/>
    <w:tmpl w:val="00000008"/>
    <w:lvl w:ilvl="0" w:tentative="0">
      <w:start w:val="1"/>
      <w:numFmt w:val="decimalEnclosedCircleChinese"/>
      <w:suff w:val="nothing"/>
      <w:lvlText w:val="%1　"/>
      <w:lvlJc w:val="left"/>
      <w:pPr>
        <w:ind w:left="0" w:firstLine="400"/>
      </w:pPr>
      <w:rPr>
        <w:rFonts w:hint="eastAsia"/>
      </w:rPr>
    </w:lvl>
  </w:abstractNum>
  <w:abstractNum w:abstractNumId="6">
    <w:nsid w:val="58A12A5E"/>
    <w:multiLevelType w:val="singleLevel"/>
    <w:tmpl w:val="58A12A5E"/>
    <w:lvl w:ilvl="0" w:tentative="0">
      <w:start w:val="53"/>
      <w:numFmt w:val="decimal"/>
      <w:suff w:val="nothing"/>
      <w:lvlText w:val="%1."/>
      <w:lvlJc w:val="left"/>
    </w:lvl>
  </w:abstractNum>
  <w:abstractNum w:abstractNumId="7">
    <w:nsid w:val="58AF8D1D"/>
    <w:multiLevelType w:val="singleLevel"/>
    <w:tmpl w:val="58AF8D1D"/>
    <w:lvl w:ilvl="0" w:tentative="0">
      <w:start w:val="1"/>
      <w:numFmt w:val="decimal"/>
      <w:suff w:val="nothing"/>
      <w:lvlText w:val="（%1）"/>
      <w:lvlJc w:val="left"/>
    </w:lvl>
  </w:abstractNum>
  <w:num w:numId="1">
    <w:abstractNumId w:val="4"/>
  </w:num>
  <w:num w:numId="2">
    <w:abstractNumId w:val="1"/>
  </w:num>
  <w:num w:numId="3">
    <w:abstractNumId w:val="5"/>
  </w:num>
  <w:num w:numId="4">
    <w:abstractNumId w:val="7"/>
  </w:num>
  <w:num w:numId="5">
    <w:abstractNumId w:val="2"/>
  </w:num>
  <w:num w:numId="6">
    <w:abstractNumId w:val="3"/>
  </w:num>
  <w:num w:numId="7">
    <w:abstractNumId w:val="2"/>
    <w:lvlOverride w:ilvl="0">
      <w:startOverride w:val="1"/>
    </w:lvlOverride>
  </w:num>
  <w:num w:numId="8">
    <w:abstractNumId w:val="0"/>
  </w:num>
  <w:num w:numId="9">
    <w:abstractNumId w:val="2"/>
    <w:lvlOverride w:ilvl="0">
      <w:startOverride w:val="1"/>
    </w:lvlOverride>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218"/>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98367A"/>
    <w:rsid w:val="00793838"/>
    <w:rsid w:val="0098367A"/>
    <w:rsid w:val="00D17EC3"/>
    <w:rsid w:val="060C68D9"/>
    <w:rsid w:val="076F2DB5"/>
    <w:rsid w:val="111C3522"/>
    <w:rsid w:val="14873F4C"/>
    <w:rsid w:val="24F67473"/>
    <w:rsid w:val="27175B77"/>
    <w:rsid w:val="2BEE5337"/>
    <w:rsid w:val="32DF6705"/>
    <w:rsid w:val="3A43169B"/>
    <w:rsid w:val="3BE651A2"/>
    <w:rsid w:val="3E664B61"/>
    <w:rsid w:val="44537E49"/>
    <w:rsid w:val="46AA702B"/>
    <w:rsid w:val="48DF4C4F"/>
    <w:rsid w:val="4D063741"/>
    <w:rsid w:val="511C2B76"/>
    <w:rsid w:val="55817640"/>
    <w:rsid w:val="58B9469F"/>
    <w:rsid w:val="66A81F79"/>
    <w:rsid w:val="6FD033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qFormat="1"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eastAsia="楷体" w:asciiTheme="minorHAnsi" w:hAnsiTheme="minorHAnsi" w:cstheme="minorBidi"/>
      <w:sz w:val="32"/>
      <w:szCs w:val="22"/>
      <w:lang w:val="en-US" w:eastAsia="zh-CN" w:bidi="ar-SA"/>
    </w:rPr>
  </w:style>
  <w:style w:type="character" w:default="1" w:styleId="4">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character" w:styleId="5">
    <w:name w:val="HTML Typewriter"/>
    <w:qFormat/>
    <w:uiPriority w:val="0"/>
    <w:rPr>
      <w:rFonts w:ascii="宋体" w:hAnsi="宋体" w:eastAsia="宋体" w:cs="宋体"/>
      <w:sz w:val="24"/>
      <w:szCs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font11"/>
    <w:basedOn w:val="4"/>
    <w:qFormat/>
    <w:uiPriority w:val="0"/>
    <w:rPr>
      <w:rFonts w:ascii="仿宋_GB2312" w:eastAsia="仿宋_GB2312" w:cs="仿宋_GB2312"/>
      <w:color w:val="000000"/>
      <w:sz w:val="21"/>
      <w:szCs w:val="21"/>
      <w:u w:val="none"/>
    </w:rPr>
  </w:style>
  <w:style w:type="character" w:customStyle="1" w:styleId="9">
    <w:name w:val="font21"/>
    <w:basedOn w:val="4"/>
    <w:qFormat/>
    <w:uiPriority w:val="0"/>
    <w:rPr>
      <w:rFonts w:hint="eastAsia" w:ascii="宋体" w:hAnsi="宋体" w:eastAsia="宋体" w:cs="宋体"/>
      <w:color w:val="000000"/>
      <w:sz w:val="21"/>
      <w:szCs w:val="21"/>
      <w:u w:val="none"/>
    </w:rPr>
  </w:style>
  <w:style w:type="character" w:customStyle="1" w:styleId="10">
    <w:name w:val="font01"/>
    <w:basedOn w:val="4"/>
    <w:qFormat/>
    <w:uiPriority w:val="0"/>
    <w:rPr>
      <w:rFonts w:hint="eastAsia" w:ascii="宋体" w:hAnsi="宋体" w:eastAsia="宋体" w:cs="宋体"/>
      <w:color w:val="000000"/>
      <w:sz w:val="21"/>
      <w:szCs w:val="21"/>
      <w:u w:val="single"/>
    </w:rPr>
  </w:style>
  <w:style w:type="character" w:customStyle="1" w:styleId="11">
    <w:name w:val="font131"/>
    <w:basedOn w:val="4"/>
    <w:qFormat/>
    <w:uiPriority w:val="0"/>
    <w:rPr>
      <w:rFonts w:hint="default" w:ascii="ˎ̥" w:hAnsi="ˎ̥"/>
      <w:b/>
      <w:bCs/>
      <w:color w:val="FF0000"/>
      <w:sz w:val="20"/>
      <w:szCs w:val="20"/>
    </w:rPr>
  </w:style>
  <w:style w:type="character" w:customStyle="1" w:styleId="12">
    <w:name w:val="font1"/>
    <w:basedOn w:val="4"/>
    <w:qFormat/>
    <w:uiPriority w:val="0"/>
    <w:rPr>
      <w:rFonts w:hint="default" w:ascii="ˎ̥" w:hAnsi="ˎ̥"/>
      <w:color w:val="000000"/>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35</Pages>
  <Words>3215</Words>
  <Characters>18326</Characters>
  <Lines>152</Lines>
  <Paragraphs>42</Paragraphs>
  <TotalTime>60</TotalTime>
  <ScaleCrop>false</ScaleCrop>
  <LinksUpToDate>false</LinksUpToDate>
  <CharactersWithSpaces>21499</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柠檬幽香</cp:lastModifiedBy>
  <cp:lastPrinted>2019-05-23T01:41:00Z</cp:lastPrinted>
  <dcterms:modified xsi:type="dcterms:W3CDTF">2020-05-20T07:57:30Z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